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3745C1" w14:textId="5F70611F" w:rsidR="00640926" w:rsidRDefault="00640926" w:rsidP="005637E6">
      <w:pPr>
        <w:ind w:left="426" w:hanging="426"/>
        <w:jc w:val="center"/>
        <w:rPr>
          <w:rFonts w:ascii="Arial" w:hAnsi="Arial" w:cs="Arial"/>
          <w:b/>
          <w:bCs/>
          <w:smallCaps/>
          <w:sz w:val="20"/>
          <w:szCs w:val="20"/>
        </w:rPr>
      </w:pPr>
      <w:r>
        <w:rPr>
          <w:rFonts w:ascii="Arial" w:hAnsi="Arial" w:cs="Arial"/>
          <w:b/>
          <w:bCs/>
          <w:smallCaps/>
          <w:sz w:val="20"/>
          <w:szCs w:val="20"/>
        </w:rPr>
        <w:t xml:space="preserve">UMOWA NR </w:t>
      </w:r>
      <w:r w:rsidR="005637E6">
        <w:rPr>
          <w:rFonts w:ascii="Arial" w:hAnsi="Arial" w:cs="Arial"/>
          <w:b/>
          <w:bCs/>
          <w:smallCaps/>
          <w:sz w:val="20"/>
          <w:szCs w:val="20"/>
        </w:rPr>
        <w:t>……….</w:t>
      </w:r>
    </w:p>
    <w:p w14:paraId="229C9BB3" w14:textId="77777777" w:rsidR="005637E6" w:rsidRDefault="005637E6" w:rsidP="005637E6">
      <w:pPr>
        <w:ind w:left="426" w:hanging="426"/>
        <w:jc w:val="center"/>
        <w:rPr>
          <w:rFonts w:ascii="Arial" w:hAnsi="Arial" w:cs="Arial"/>
          <w:b/>
          <w:bCs/>
          <w:smallCaps/>
          <w:sz w:val="20"/>
          <w:szCs w:val="20"/>
        </w:rPr>
      </w:pPr>
    </w:p>
    <w:p w14:paraId="5D7BC950" w14:textId="0A1AD14D" w:rsidR="00640926" w:rsidRDefault="00640926" w:rsidP="00473BF0">
      <w:pPr>
        <w:ind w:left="426" w:hanging="426"/>
        <w:jc w:val="both"/>
        <w:rPr>
          <w:rFonts w:ascii="Arial" w:hAnsi="Arial" w:cs="Arial"/>
          <w:sz w:val="20"/>
          <w:szCs w:val="20"/>
        </w:rPr>
      </w:pPr>
      <w:r>
        <w:rPr>
          <w:rFonts w:ascii="Arial" w:hAnsi="Arial" w:cs="Arial"/>
          <w:sz w:val="20"/>
          <w:szCs w:val="20"/>
        </w:rPr>
        <w:t>zawarta dnia</w:t>
      </w:r>
      <w:r>
        <w:rPr>
          <w:rFonts w:ascii="Arial" w:hAnsi="Arial" w:cs="Arial"/>
          <w:b/>
          <w:bCs/>
          <w:sz w:val="20"/>
          <w:szCs w:val="20"/>
        </w:rPr>
        <w:t xml:space="preserve"> </w:t>
      </w:r>
      <w:r>
        <w:rPr>
          <w:rFonts w:ascii="Arial" w:hAnsi="Arial" w:cs="Arial"/>
          <w:sz w:val="20"/>
          <w:szCs w:val="20"/>
        </w:rPr>
        <w:t>……</w:t>
      </w:r>
      <w:r w:rsidR="000D4D9B">
        <w:rPr>
          <w:rFonts w:ascii="Arial" w:hAnsi="Arial" w:cs="Arial"/>
          <w:sz w:val="20"/>
          <w:szCs w:val="20"/>
        </w:rPr>
        <w:t>….</w:t>
      </w:r>
      <w:r w:rsidR="00B447AB">
        <w:rPr>
          <w:rFonts w:ascii="Arial" w:hAnsi="Arial" w:cs="Arial"/>
          <w:sz w:val="20"/>
          <w:szCs w:val="20"/>
        </w:rPr>
        <w:t>……. 20</w:t>
      </w:r>
      <w:r w:rsidR="005C5D48">
        <w:rPr>
          <w:rFonts w:ascii="Arial" w:hAnsi="Arial" w:cs="Arial"/>
          <w:sz w:val="20"/>
          <w:szCs w:val="20"/>
        </w:rPr>
        <w:t>2</w:t>
      </w:r>
      <w:r w:rsidR="00855E8E">
        <w:rPr>
          <w:rFonts w:ascii="Arial" w:hAnsi="Arial" w:cs="Arial"/>
          <w:sz w:val="20"/>
          <w:szCs w:val="20"/>
        </w:rPr>
        <w:t>5</w:t>
      </w:r>
      <w:r>
        <w:rPr>
          <w:rFonts w:ascii="Arial" w:hAnsi="Arial" w:cs="Arial"/>
          <w:sz w:val="20"/>
          <w:szCs w:val="20"/>
        </w:rPr>
        <w:t>r. w</w:t>
      </w:r>
      <w:r w:rsidR="00855E8E">
        <w:rPr>
          <w:rFonts w:ascii="Arial" w:hAnsi="Arial" w:cs="Arial"/>
          <w:sz w:val="20"/>
          <w:szCs w:val="20"/>
        </w:rPr>
        <w:t xml:space="preserve"> Krakowie</w:t>
      </w:r>
      <w:r>
        <w:rPr>
          <w:rFonts w:ascii="Arial" w:hAnsi="Arial" w:cs="Arial"/>
          <w:sz w:val="20"/>
          <w:szCs w:val="20"/>
        </w:rPr>
        <w:t xml:space="preserve">, pomiędzy:  </w:t>
      </w:r>
    </w:p>
    <w:p w14:paraId="70E6F7D9" w14:textId="77777777" w:rsidR="00640926" w:rsidRDefault="00640926" w:rsidP="00473BF0">
      <w:pPr>
        <w:ind w:left="426" w:hanging="426"/>
        <w:jc w:val="both"/>
        <w:rPr>
          <w:rFonts w:ascii="Arial" w:hAnsi="Arial" w:cs="Arial"/>
          <w:sz w:val="20"/>
          <w:szCs w:val="20"/>
        </w:rPr>
      </w:pPr>
    </w:p>
    <w:p w14:paraId="70DB7055" w14:textId="77777777" w:rsidR="00614B1A" w:rsidRDefault="00614B1A" w:rsidP="00134705">
      <w:pPr>
        <w:autoSpaceDE w:val="0"/>
        <w:autoSpaceDN w:val="0"/>
        <w:adjustRightInd w:val="0"/>
        <w:jc w:val="both"/>
        <w:rPr>
          <w:rFonts w:ascii="Arial" w:eastAsia="Arial" w:hAnsi="Arial" w:cs="Arial"/>
          <w:sz w:val="20"/>
        </w:rPr>
      </w:pPr>
      <w:r w:rsidRPr="00BC40C6">
        <w:rPr>
          <w:rFonts w:ascii="Arial" w:eastAsia="Arial" w:hAnsi="Arial" w:cs="Arial"/>
          <w:b/>
          <w:bCs/>
          <w:sz w:val="20"/>
        </w:rPr>
        <w:t>ORLEN OIL  Sp. z o.o.</w:t>
      </w:r>
      <w:r w:rsidRPr="00BC40C6">
        <w:rPr>
          <w:rFonts w:ascii="Arial" w:eastAsia="Arial" w:hAnsi="Arial" w:cs="Arial"/>
          <w:sz w:val="20"/>
        </w:rPr>
        <w:t xml:space="preserve"> </w:t>
      </w:r>
      <w:r w:rsidRPr="00BC40C6">
        <w:rPr>
          <w:rFonts w:ascii="Arial" w:eastAsia="Arial" w:hAnsi="Arial" w:cs="Arial"/>
          <w:b/>
          <w:bCs/>
          <w:sz w:val="20"/>
        </w:rPr>
        <w:t>z siedzibą w Gdańsku</w:t>
      </w:r>
      <w:r w:rsidRPr="00BC40C6">
        <w:rPr>
          <w:rFonts w:ascii="Arial" w:eastAsia="Arial" w:hAnsi="Arial" w:cs="Arial"/>
          <w:sz w:val="20"/>
        </w:rPr>
        <w:t xml:space="preserve">, przy ul. Elbląskiej 135, kod 80 – 718, wpisaną do Rejestru Przedsiębiorców Krajowego Rejestru Sądowego prowadzonego przez Sąd Rejonowy Gdańsk – Północ w Gdańsku, VII Wydział Gospodarczy </w:t>
      </w:r>
      <w:r w:rsidRPr="00BC40C6">
        <w:rPr>
          <w:rFonts w:ascii="Arial" w:eastAsia="Arial" w:hAnsi="Arial" w:cs="Arial"/>
          <w:b/>
          <w:bCs/>
          <w:sz w:val="20"/>
        </w:rPr>
        <w:t>KRS pod numerem 0000102722</w:t>
      </w:r>
      <w:r w:rsidRPr="00BC40C6">
        <w:rPr>
          <w:rFonts w:ascii="Arial" w:eastAsia="Arial" w:hAnsi="Arial" w:cs="Arial"/>
          <w:sz w:val="20"/>
        </w:rPr>
        <w:t>, o kapitale zakładowym w wysokości  342.365.000 PLN, będącą podatnikiem VAT, NIP: 675 – 11 – 90 – 702, REGON:</w:t>
      </w:r>
      <w:r w:rsidRPr="00BC40C6">
        <w:rPr>
          <w:rFonts w:ascii="Arial" w:hAnsi="Arial" w:cs="Arial"/>
          <w:sz w:val="20"/>
        </w:rPr>
        <w:t xml:space="preserve"> </w:t>
      </w:r>
      <w:r w:rsidRPr="00BC40C6">
        <w:rPr>
          <w:rFonts w:ascii="Arial" w:eastAsia="Arial" w:hAnsi="Arial" w:cs="Arial"/>
          <w:sz w:val="20"/>
        </w:rPr>
        <w:t>351492391, nr rejestrowy BDO: 000026343, reprezentowaną przez:</w:t>
      </w:r>
    </w:p>
    <w:p w14:paraId="2D7151F5" w14:textId="77777777" w:rsidR="00614B1A" w:rsidRPr="00BC40C6" w:rsidRDefault="00614B1A" w:rsidP="00473BF0">
      <w:pPr>
        <w:autoSpaceDE w:val="0"/>
        <w:autoSpaceDN w:val="0"/>
        <w:adjustRightInd w:val="0"/>
        <w:ind w:left="426" w:hanging="426"/>
        <w:jc w:val="both"/>
        <w:rPr>
          <w:rFonts w:ascii="Arial" w:eastAsia="Arial" w:hAnsi="Arial" w:cs="Arial"/>
          <w:sz w:val="20"/>
        </w:rPr>
      </w:pPr>
    </w:p>
    <w:p w14:paraId="6F61FF30" w14:textId="77777777" w:rsidR="00614B1A" w:rsidRPr="00BC40C6" w:rsidRDefault="00614B1A" w:rsidP="00473BF0">
      <w:pPr>
        <w:autoSpaceDE w:val="0"/>
        <w:autoSpaceDN w:val="0"/>
        <w:adjustRightInd w:val="0"/>
        <w:ind w:left="426" w:hanging="426"/>
        <w:jc w:val="both"/>
        <w:rPr>
          <w:rFonts w:ascii="Arial" w:eastAsia="Arial" w:hAnsi="Arial" w:cs="Arial"/>
          <w:sz w:val="20"/>
        </w:rPr>
      </w:pPr>
      <w:r w:rsidRPr="00BC40C6">
        <w:rPr>
          <w:rFonts w:ascii="Arial" w:eastAsia="Arial" w:hAnsi="Arial" w:cs="Arial"/>
          <w:sz w:val="20"/>
        </w:rPr>
        <w:t>……………………………………………………………………..</w:t>
      </w:r>
    </w:p>
    <w:p w14:paraId="1D87D6D1" w14:textId="77777777" w:rsidR="00614B1A" w:rsidRPr="00BC40C6" w:rsidRDefault="00614B1A" w:rsidP="00473BF0">
      <w:pPr>
        <w:autoSpaceDE w:val="0"/>
        <w:autoSpaceDN w:val="0"/>
        <w:adjustRightInd w:val="0"/>
        <w:ind w:left="426" w:hanging="426"/>
        <w:jc w:val="both"/>
        <w:rPr>
          <w:rFonts w:ascii="Arial" w:eastAsia="Arial" w:hAnsi="Arial" w:cs="Arial"/>
          <w:sz w:val="20"/>
        </w:rPr>
      </w:pPr>
    </w:p>
    <w:p w14:paraId="7F48C57F" w14:textId="77777777" w:rsidR="00614B1A" w:rsidRPr="00BC40C6" w:rsidRDefault="00614B1A" w:rsidP="00473BF0">
      <w:pPr>
        <w:autoSpaceDE w:val="0"/>
        <w:autoSpaceDN w:val="0"/>
        <w:adjustRightInd w:val="0"/>
        <w:ind w:left="426" w:hanging="426"/>
        <w:jc w:val="both"/>
        <w:rPr>
          <w:rFonts w:ascii="Arial" w:hAnsi="Arial" w:cs="Arial"/>
          <w:sz w:val="20"/>
        </w:rPr>
      </w:pPr>
      <w:r w:rsidRPr="00BC40C6">
        <w:rPr>
          <w:rFonts w:ascii="Arial" w:eastAsia="Arial" w:hAnsi="Arial" w:cs="Arial"/>
          <w:sz w:val="20"/>
        </w:rPr>
        <w:t>……………………………………………………………………..</w:t>
      </w:r>
    </w:p>
    <w:p w14:paraId="25CD9478" w14:textId="77777777" w:rsidR="00614B1A" w:rsidRPr="00BC40C6" w:rsidRDefault="00614B1A" w:rsidP="00473BF0">
      <w:pPr>
        <w:autoSpaceDE w:val="0"/>
        <w:autoSpaceDN w:val="0"/>
        <w:adjustRightInd w:val="0"/>
        <w:ind w:left="426" w:hanging="426"/>
        <w:jc w:val="both"/>
        <w:rPr>
          <w:rFonts w:ascii="Arial" w:hAnsi="Arial" w:cs="Arial"/>
          <w:sz w:val="20"/>
        </w:rPr>
      </w:pPr>
    </w:p>
    <w:p w14:paraId="5AC598D5" w14:textId="77777777" w:rsidR="00614B1A" w:rsidRPr="00BC40C6" w:rsidRDefault="00614B1A" w:rsidP="00473BF0">
      <w:pPr>
        <w:autoSpaceDE w:val="0"/>
        <w:autoSpaceDN w:val="0"/>
        <w:adjustRightInd w:val="0"/>
        <w:ind w:left="426" w:hanging="426"/>
        <w:jc w:val="both"/>
        <w:rPr>
          <w:rFonts w:ascii="Arial" w:hAnsi="Arial" w:cs="Arial"/>
          <w:color w:val="365F91" w:themeColor="accent1" w:themeShade="BF"/>
          <w:sz w:val="20"/>
        </w:rPr>
      </w:pPr>
      <w:r w:rsidRPr="00BC40C6">
        <w:rPr>
          <w:rFonts w:ascii="Arial" w:eastAsia="Arial" w:hAnsi="Arial" w:cs="Arial"/>
          <w:b/>
          <w:bCs/>
          <w:color w:val="365F91" w:themeColor="accent1" w:themeShade="BF"/>
          <w:sz w:val="20"/>
        </w:rPr>
        <w:t>*sposób reprezentacji w</w:t>
      </w:r>
      <w:r w:rsidRPr="00BC40C6">
        <w:rPr>
          <w:rFonts w:ascii="Arial" w:eastAsia="Arial" w:hAnsi="Arial" w:cs="Arial"/>
          <w:color w:val="365F91" w:themeColor="accent1" w:themeShade="BF"/>
          <w:sz w:val="20"/>
        </w:rPr>
        <w:t xml:space="preserve">: </w:t>
      </w:r>
    </w:p>
    <w:p w14:paraId="69850A07" w14:textId="77777777" w:rsidR="00614B1A" w:rsidRPr="00BC40C6" w:rsidRDefault="00614B1A" w:rsidP="00473BF0">
      <w:pPr>
        <w:autoSpaceDE w:val="0"/>
        <w:autoSpaceDN w:val="0"/>
        <w:adjustRightInd w:val="0"/>
        <w:ind w:left="426" w:hanging="426"/>
        <w:jc w:val="both"/>
        <w:rPr>
          <w:rFonts w:ascii="Arial" w:hAnsi="Arial" w:cs="Arial"/>
          <w:color w:val="365F91" w:themeColor="accent1" w:themeShade="BF"/>
          <w:sz w:val="20"/>
        </w:rPr>
      </w:pPr>
      <w:r w:rsidRPr="00BC40C6">
        <w:rPr>
          <w:rFonts w:ascii="Arial" w:eastAsia="Arial" w:hAnsi="Arial" w:cs="Arial"/>
          <w:color w:val="365F91" w:themeColor="accent1" w:themeShade="BF"/>
          <w:sz w:val="20"/>
        </w:rPr>
        <w:t xml:space="preserve">- dwóch członków Zarządu (Prezes i Wiceprezes Zarządu) </w:t>
      </w:r>
    </w:p>
    <w:p w14:paraId="2FDEA8E7" w14:textId="77777777" w:rsidR="00614B1A" w:rsidRPr="00BC40C6" w:rsidRDefault="00614B1A" w:rsidP="00473BF0">
      <w:pPr>
        <w:autoSpaceDE w:val="0"/>
        <w:autoSpaceDN w:val="0"/>
        <w:adjustRightInd w:val="0"/>
        <w:ind w:left="426" w:hanging="426"/>
        <w:jc w:val="both"/>
        <w:rPr>
          <w:rFonts w:ascii="Arial" w:hAnsi="Arial" w:cs="Arial"/>
          <w:color w:val="365F91" w:themeColor="accent1" w:themeShade="BF"/>
          <w:sz w:val="20"/>
        </w:rPr>
      </w:pPr>
      <w:r w:rsidRPr="00BC40C6">
        <w:rPr>
          <w:rFonts w:ascii="Arial" w:eastAsia="Arial" w:hAnsi="Arial" w:cs="Arial"/>
          <w:color w:val="365F91" w:themeColor="accent1" w:themeShade="BF"/>
          <w:sz w:val="20"/>
        </w:rPr>
        <w:t xml:space="preserve">lub </w:t>
      </w:r>
    </w:p>
    <w:p w14:paraId="0C027126" w14:textId="77777777" w:rsidR="00614B1A" w:rsidRPr="00BC40C6" w:rsidRDefault="00614B1A" w:rsidP="00473BF0">
      <w:pPr>
        <w:autoSpaceDE w:val="0"/>
        <w:autoSpaceDN w:val="0"/>
        <w:adjustRightInd w:val="0"/>
        <w:ind w:left="426" w:hanging="426"/>
        <w:jc w:val="both"/>
        <w:rPr>
          <w:rFonts w:ascii="Arial" w:hAnsi="Arial" w:cs="Arial"/>
          <w:color w:val="365F91" w:themeColor="accent1" w:themeShade="BF"/>
          <w:sz w:val="20"/>
        </w:rPr>
      </w:pPr>
      <w:r w:rsidRPr="00BC40C6">
        <w:rPr>
          <w:rFonts w:ascii="Arial" w:eastAsia="Arial" w:hAnsi="Arial" w:cs="Arial"/>
          <w:color w:val="365F91" w:themeColor="accent1" w:themeShade="BF"/>
          <w:sz w:val="20"/>
        </w:rPr>
        <w:t>- jeden członek Zarządu łącznie z prokurentem</w:t>
      </w:r>
    </w:p>
    <w:p w14:paraId="54BB805E" w14:textId="77777777" w:rsidR="00614B1A" w:rsidRPr="00BC40C6" w:rsidRDefault="00614B1A" w:rsidP="00473BF0">
      <w:pPr>
        <w:ind w:left="426" w:hanging="426"/>
        <w:jc w:val="both"/>
        <w:rPr>
          <w:rFonts w:ascii="Arial" w:hAnsi="Arial" w:cs="Arial"/>
          <w:sz w:val="20"/>
        </w:rPr>
      </w:pPr>
    </w:p>
    <w:p w14:paraId="38386D84" w14:textId="77777777" w:rsidR="00614B1A" w:rsidRPr="00BC40C6" w:rsidRDefault="00614B1A" w:rsidP="00473BF0">
      <w:pPr>
        <w:ind w:left="426" w:hanging="426"/>
        <w:jc w:val="both"/>
        <w:rPr>
          <w:rFonts w:ascii="Arial" w:hAnsi="Arial" w:cs="Arial"/>
          <w:b/>
          <w:bCs/>
          <w:sz w:val="20"/>
        </w:rPr>
      </w:pPr>
      <w:r w:rsidRPr="00BC40C6">
        <w:rPr>
          <w:rFonts w:ascii="Arial" w:hAnsi="Arial" w:cs="Arial"/>
          <w:sz w:val="20"/>
        </w:rPr>
        <w:t xml:space="preserve">zwaną dalej </w:t>
      </w:r>
      <w:r w:rsidRPr="00BC40C6">
        <w:rPr>
          <w:rFonts w:ascii="Arial" w:hAnsi="Arial" w:cs="Arial"/>
          <w:b/>
          <w:bCs/>
          <w:sz w:val="20"/>
        </w:rPr>
        <w:t>ZAMAWIAJĄCYM LUB „ORLEN OIL"</w:t>
      </w:r>
      <w:r>
        <w:rPr>
          <w:rFonts w:ascii="Arial" w:hAnsi="Arial" w:cs="Arial"/>
          <w:b/>
          <w:bCs/>
          <w:sz w:val="20"/>
        </w:rPr>
        <w:t xml:space="preserve"> LUB „ORLEN OIL SP. Z O.O.”</w:t>
      </w:r>
    </w:p>
    <w:p w14:paraId="67CE32D9" w14:textId="77777777" w:rsidR="00614B1A" w:rsidRDefault="00614B1A" w:rsidP="00473BF0">
      <w:pPr>
        <w:pStyle w:val="Stopka"/>
        <w:ind w:left="426" w:hanging="426"/>
        <w:jc w:val="both"/>
        <w:rPr>
          <w:rFonts w:ascii="Arial" w:hAnsi="Arial" w:cs="Arial"/>
        </w:rPr>
      </w:pPr>
    </w:p>
    <w:p w14:paraId="6C819D20" w14:textId="77777777" w:rsidR="00614B1A" w:rsidRDefault="00614B1A" w:rsidP="00473BF0">
      <w:pPr>
        <w:pStyle w:val="Stopka"/>
        <w:ind w:left="426" w:hanging="426"/>
        <w:jc w:val="both"/>
        <w:rPr>
          <w:rFonts w:ascii="Arial" w:hAnsi="Arial" w:cs="Arial"/>
        </w:rPr>
      </w:pPr>
      <w:r>
        <w:rPr>
          <w:rFonts w:ascii="Arial" w:hAnsi="Arial" w:cs="Arial"/>
        </w:rPr>
        <w:t>a</w:t>
      </w:r>
    </w:p>
    <w:p w14:paraId="4375BCDA" w14:textId="77777777" w:rsidR="00614B1A" w:rsidRDefault="00614B1A" w:rsidP="00473BF0">
      <w:pPr>
        <w:pStyle w:val="Stopka"/>
        <w:ind w:left="426" w:hanging="426"/>
        <w:jc w:val="both"/>
        <w:rPr>
          <w:rFonts w:ascii="Arial" w:hAnsi="Arial" w:cs="Arial"/>
        </w:rPr>
      </w:pPr>
    </w:p>
    <w:p w14:paraId="16DAC426" w14:textId="77777777" w:rsidR="00614B1A" w:rsidRPr="00BC40C6" w:rsidRDefault="00614B1A" w:rsidP="00134705">
      <w:pPr>
        <w:jc w:val="both"/>
        <w:rPr>
          <w:rFonts w:ascii="Arial" w:hAnsi="Arial" w:cs="Arial"/>
          <w:b/>
          <w:color w:val="0070C0"/>
          <w:sz w:val="20"/>
          <w:u w:val="single"/>
        </w:rPr>
      </w:pPr>
      <w:r w:rsidRPr="00BC40C6">
        <w:rPr>
          <w:rFonts w:ascii="Arial" w:eastAsia="Arial" w:hAnsi="Arial" w:cs="Arial"/>
          <w:b/>
          <w:bCs/>
          <w:i/>
          <w:iCs/>
          <w:color w:val="0070C0"/>
          <w:sz w:val="20"/>
          <w:u w:val="single"/>
        </w:rPr>
        <w:t>[w przypadku spółek handlowych]</w:t>
      </w:r>
    </w:p>
    <w:p w14:paraId="61A3AE2F" w14:textId="77777777" w:rsidR="00614B1A" w:rsidRPr="00BC40C6" w:rsidRDefault="00614B1A" w:rsidP="00134705">
      <w:pPr>
        <w:jc w:val="both"/>
        <w:rPr>
          <w:rFonts w:ascii="Arial" w:hAnsi="Arial" w:cs="Arial"/>
          <w:sz w:val="20"/>
        </w:rPr>
      </w:pPr>
      <w:r w:rsidRPr="00BC40C6">
        <w:rPr>
          <w:rFonts w:ascii="Arial" w:eastAsia="Arial" w:hAnsi="Arial" w:cs="Arial"/>
          <w:b/>
          <w:bCs/>
          <w:sz w:val="20"/>
        </w:rPr>
        <w:t>………………….. z siedzibą w ………………</w:t>
      </w:r>
      <w:r w:rsidRPr="00BC40C6">
        <w:rPr>
          <w:rFonts w:ascii="Arial" w:eastAsia="Arial" w:hAnsi="Arial" w:cs="Arial"/>
          <w:sz w:val="20"/>
        </w:rPr>
        <w:t>, przy ul. ………………., kod …–….., wpisaną do Rejestru Przedsiębiorców Krajowego Rejestru Sądowego prowadzonego przez Sąd Rejonowy ……………………, …. Wydział Gospodarczy KRS, pod numerem: ………………, o kapitale zakładowym w wysokości: ……………… PLN</w:t>
      </w:r>
      <w:r w:rsidRPr="00BC40C6">
        <w:rPr>
          <w:rFonts w:ascii="Arial" w:eastAsia="Arial" w:hAnsi="Arial" w:cs="Arial"/>
          <w:color w:val="00B050"/>
          <w:sz w:val="20"/>
        </w:rPr>
        <w:t xml:space="preserve"> </w:t>
      </w:r>
      <w:r w:rsidRPr="00BC40C6">
        <w:rPr>
          <w:rFonts w:ascii="Arial" w:eastAsia="Arial" w:hAnsi="Arial" w:cs="Arial"/>
          <w:sz w:val="20"/>
        </w:rPr>
        <w:t>(</w:t>
      </w:r>
      <w:r w:rsidRPr="00BC40C6">
        <w:rPr>
          <w:rFonts w:ascii="Arial" w:eastAsia="Arial" w:hAnsi="Arial" w:cs="Arial"/>
          <w:color w:val="0070C0"/>
          <w:sz w:val="20"/>
        </w:rPr>
        <w:t>*</w:t>
      </w:r>
      <w:r w:rsidRPr="00BC40C6">
        <w:rPr>
          <w:rFonts w:ascii="Arial" w:eastAsia="Arial" w:hAnsi="Arial" w:cs="Arial"/>
          <w:sz w:val="20"/>
        </w:rPr>
        <w:t xml:space="preserve">opłaconym w całości </w:t>
      </w:r>
      <w:r w:rsidRPr="00BC40C6">
        <w:rPr>
          <w:rFonts w:ascii="Arial" w:eastAsia="Arial" w:hAnsi="Arial" w:cs="Arial"/>
          <w:i/>
          <w:iCs/>
          <w:color w:val="0070C0"/>
          <w:sz w:val="20"/>
        </w:rPr>
        <w:t xml:space="preserve">-*opcjonalnie, dotyczy spółek akcyjnych, a także spółek komandytowo </w:t>
      </w:r>
      <w:r>
        <w:rPr>
          <w:rFonts w:ascii="Arial" w:eastAsia="Arial" w:hAnsi="Arial" w:cs="Arial"/>
          <w:i/>
          <w:iCs/>
          <w:color w:val="0070C0"/>
          <w:sz w:val="20"/>
        </w:rPr>
        <w:t>–</w:t>
      </w:r>
      <w:r w:rsidRPr="00BC40C6">
        <w:rPr>
          <w:rFonts w:ascii="Arial" w:eastAsia="Arial" w:hAnsi="Arial" w:cs="Arial"/>
          <w:i/>
          <w:iCs/>
          <w:color w:val="0070C0"/>
          <w:sz w:val="20"/>
        </w:rPr>
        <w:t xml:space="preserve"> akcyjnych)</w:t>
      </w:r>
      <w:r w:rsidRPr="00BC40C6">
        <w:rPr>
          <w:rFonts w:ascii="Arial" w:eastAsia="Arial" w:hAnsi="Arial" w:cs="Arial"/>
          <w:sz w:val="20"/>
        </w:rPr>
        <w:t xml:space="preserve">, </w:t>
      </w:r>
      <w:r w:rsidRPr="00BC40C6">
        <w:rPr>
          <w:rFonts w:ascii="Arial" w:hAnsi="Arial" w:cs="Arial"/>
          <w:bCs/>
          <w:sz w:val="20"/>
        </w:rPr>
        <w:t>(</w:t>
      </w:r>
      <w:r w:rsidRPr="00BC40C6">
        <w:rPr>
          <w:rFonts w:ascii="Arial" w:hAnsi="Arial" w:cs="Arial"/>
          <w:bCs/>
          <w:color w:val="0070C0"/>
          <w:sz w:val="20"/>
        </w:rPr>
        <w:t>*</w:t>
      </w:r>
      <w:r w:rsidRPr="00BC40C6">
        <w:rPr>
          <w:rFonts w:ascii="Arial" w:hAnsi="Arial" w:cs="Arial"/>
          <w:bCs/>
          <w:color w:val="333333"/>
          <w:sz w:val="20"/>
          <w:shd w:val="clear" w:color="auto" w:fill="FFFFFF"/>
        </w:rPr>
        <w:t>informacja, że wymagane wkłady na kapitał zakładowy nie zostały wniesione –</w:t>
      </w:r>
      <w:r w:rsidRPr="00BC40C6">
        <w:rPr>
          <w:rFonts w:ascii="Arial" w:hAnsi="Arial" w:cs="Arial"/>
          <w:bCs/>
          <w:color w:val="0070C0"/>
          <w:sz w:val="20"/>
        </w:rPr>
        <w:t xml:space="preserve">*opcjonalnie, </w:t>
      </w:r>
      <w:r w:rsidRPr="00BC40C6">
        <w:rPr>
          <w:rFonts w:ascii="Arial" w:hAnsi="Arial" w:cs="Arial"/>
          <w:bCs/>
          <w:color w:val="0070C0"/>
          <w:sz w:val="20"/>
          <w:shd w:val="clear" w:color="auto" w:fill="FFFFFF"/>
        </w:rPr>
        <w:t>dotyczy spółki z ograniczoną odpowiedzialnością, której umowę zawarto przy wykorzystaniu wzorca umowy, do czasu pokrycia kapitału zakładowego</w:t>
      </w:r>
      <w:r w:rsidRPr="00BC40C6">
        <w:rPr>
          <w:rFonts w:ascii="Arial" w:hAnsi="Arial" w:cs="Arial"/>
          <w:bCs/>
          <w:i/>
          <w:color w:val="0070C0"/>
          <w:sz w:val="20"/>
        </w:rPr>
        <w:t>)</w:t>
      </w:r>
      <w:r w:rsidRPr="00BC40C6">
        <w:rPr>
          <w:rFonts w:ascii="Arial" w:hAnsi="Arial" w:cs="Arial"/>
          <w:bCs/>
          <w:color w:val="0070C0"/>
          <w:sz w:val="20"/>
        </w:rPr>
        <w:t>,</w:t>
      </w:r>
      <w:r w:rsidRPr="00BC40C6">
        <w:rPr>
          <w:rFonts w:ascii="Arial" w:eastAsia="Arial" w:hAnsi="Arial" w:cs="Arial"/>
          <w:bCs/>
          <w:sz w:val="20"/>
        </w:rPr>
        <w:t xml:space="preserve"> </w:t>
      </w:r>
      <w:r w:rsidRPr="00BC40C6">
        <w:rPr>
          <w:rFonts w:ascii="Arial" w:eastAsia="Arial" w:hAnsi="Arial" w:cs="Arial"/>
          <w:sz w:val="20"/>
        </w:rPr>
        <w:t>NIP: …………….., REGON……………………, reprezentowaną przez:</w:t>
      </w:r>
    </w:p>
    <w:p w14:paraId="5F5E2CBF" w14:textId="77777777" w:rsidR="00614B1A" w:rsidRPr="00BC40C6" w:rsidRDefault="00614B1A" w:rsidP="00134705">
      <w:pPr>
        <w:jc w:val="both"/>
        <w:rPr>
          <w:rFonts w:ascii="Arial" w:hAnsi="Arial" w:cs="Arial"/>
          <w:sz w:val="20"/>
        </w:rPr>
      </w:pPr>
      <w:r w:rsidRPr="00BC40C6">
        <w:rPr>
          <w:rFonts w:ascii="Arial" w:eastAsia="Arial" w:hAnsi="Arial" w:cs="Arial"/>
          <w:sz w:val="20"/>
        </w:rPr>
        <w:t>…………………………………………………………. (reprezentacja wynikająca z KRS – Zarząd lub Prokura, w przypadku spółek komandytowych lub komandytowo – akcyjnych – wpisujemy pełne dane komplementariusza i osoby uprawnione do reprezentowania komplementariusza)</w:t>
      </w:r>
    </w:p>
    <w:p w14:paraId="3AE775E7" w14:textId="77777777" w:rsidR="00614B1A" w:rsidRPr="00BC40C6" w:rsidRDefault="00614B1A" w:rsidP="00134705">
      <w:pPr>
        <w:jc w:val="both"/>
        <w:rPr>
          <w:rFonts w:ascii="Arial" w:hAnsi="Arial" w:cs="Arial"/>
          <w:b/>
          <w:i/>
          <w:color w:val="0070C0"/>
          <w:sz w:val="20"/>
        </w:rPr>
      </w:pPr>
    </w:p>
    <w:p w14:paraId="5CA2E294" w14:textId="77777777" w:rsidR="00614B1A" w:rsidRPr="00BC40C6" w:rsidRDefault="00614B1A" w:rsidP="00134705">
      <w:pPr>
        <w:jc w:val="both"/>
        <w:rPr>
          <w:rFonts w:ascii="Arial" w:hAnsi="Arial" w:cs="Arial"/>
          <w:i/>
          <w:sz w:val="20"/>
        </w:rPr>
      </w:pPr>
      <w:r w:rsidRPr="00BC40C6">
        <w:rPr>
          <w:rFonts w:ascii="Arial" w:eastAsia="Arial" w:hAnsi="Arial" w:cs="Arial"/>
          <w:b/>
          <w:bCs/>
          <w:i/>
          <w:iCs/>
          <w:color w:val="0070C0"/>
          <w:sz w:val="20"/>
          <w:u w:val="single"/>
        </w:rPr>
        <w:t xml:space="preserve"> [w przypadku osób fizycznych prowadzących działalność gospodarczą]</w:t>
      </w:r>
    </w:p>
    <w:p w14:paraId="6FDB226D" w14:textId="48115A19" w:rsidR="00614B1A" w:rsidRPr="00BC40C6" w:rsidRDefault="00614B1A" w:rsidP="00134705">
      <w:pPr>
        <w:jc w:val="both"/>
        <w:rPr>
          <w:rFonts w:ascii="Arial" w:hAnsi="Arial" w:cs="Arial"/>
          <w:sz w:val="20"/>
        </w:rPr>
      </w:pPr>
      <w:r w:rsidRPr="00BC40C6">
        <w:rPr>
          <w:rFonts w:ascii="Arial" w:eastAsia="Arial" w:hAnsi="Arial" w:cs="Arial"/>
          <w:b/>
          <w:bCs/>
          <w:sz w:val="20"/>
        </w:rPr>
        <w:t>…………………….</w:t>
      </w:r>
      <w:r w:rsidRPr="00BC40C6">
        <w:rPr>
          <w:rFonts w:ascii="Arial" w:eastAsia="Arial" w:hAnsi="Arial" w:cs="Arial"/>
          <w:sz w:val="20"/>
        </w:rPr>
        <w:t xml:space="preserve">, prowadzącym działalność gospodarczą pod firmą </w:t>
      </w:r>
      <w:r w:rsidRPr="00BC40C6">
        <w:rPr>
          <w:rFonts w:ascii="Arial" w:eastAsia="Arial" w:hAnsi="Arial" w:cs="Arial"/>
          <w:b/>
          <w:bCs/>
          <w:sz w:val="20"/>
        </w:rPr>
        <w:t xml:space="preserve">………………………..  </w:t>
      </w:r>
      <w:r w:rsidR="00243E07">
        <w:rPr>
          <w:rFonts w:ascii="Arial" w:eastAsia="Arial" w:hAnsi="Arial" w:cs="Arial"/>
          <w:b/>
          <w:bCs/>
          <w:sz w:val="20"/>
        </w:rPr>
        <w:br/>
      </w:r>
      <w:r w:rsidRPr="00BC40C6">
        <w:rPr>
          <w:rFonts w:ascii="Arial" w:eastAsia="Arial" w:hAnsi="Arial" w:cs="Arial"/>
          <w:b/>
          <w:bCs/>
          <w:sz w:val="20"/>
        </w:rPr>
        <w:t>w ……………….</w:t>
      </w:r>
      <w:r w:rsidRPr="00BC40C6">
        <w:rPr>
          <w:rFonts w:ascii="Arial" w:eastAsia="Arial" w:hAnsi="Arial" w:cs="Arial"/>
          <w:sz w:val="20"/>
        </w:rPr>
        <w:t>, stałe miejsce wykonywania działalności gospodarczej i adres do doręczeń: ul. ………………., kod …. – ….. wpisanym do Centralnej Ewidencji i Informacji o Działalności Gospodarczej zam. W ………………………, przy ul. …………………………, kod … – ….., NIP: …………………, REGON: ………………., PESEL: ……….</w:t>
      </w:r>
    </w:p>
    <w:p w14:paraId="44C4A78F" w14:textId="77777777" w:rsidR="00614B1A" w:rsidRPr="00BC40C6" w:rsidRDefault="00614B1A" w:rsidP="00134705">
      <w:pPr>
        <w:jc w:val="both"/>
        <w:rPr>
          <w:rFonts w:ascii="Arial" w:hAnsi="Arial" w:cs="Arial"/>
          <w:sz w:val="20"/>
        </w:rPr>
      </w:pPr>
    </w:p>
    <w:p w14:paraId="475CEB72" w14:textId="77777777" w:rsidR="00614B1A" w:rsidRPr="00BC40C6" w:rsidRDefault="00614B1A" w:rsidP="00134705">
      <w:pPr>
        <w:jc w:val="both"/>
        <w:rPr>
          <w:rFonts w:ascii="Arial" w:hAnsi="Arial" w:cs="Arial"/>
          <w:b/>
          <w:i/>
          <w:color w:val="0070C0"/>
          <w:sz w:val="20"/>
          <w:u w:val="single"/>
        </w:rPr>
      </w:pPr>
      <w:r w:rsidRPr="00BC40C6">
        <w:rPr>
          <w:rFonts w:ascii="Arial" w:eastAsia="Arial" w:hAnsi="Arial" w:cs="Arial"/>
          <w:b/>
          <w:bCs/>
          <w:i/>
          <w:iCs/>
          <w:color w:val="0070C0"/>
          <w:sz w:val="20"/>
          <w:u w:val="single"/>
        </w:rPr>
        <w:t>[w przypadku spółek cywilnych]</w:t>
      </w:r>
    </w:p>
    <w:p w14:paraId="52C14DBA" w14:textId="77777777" w:rsidR="00614B1A" w:rsidRPr="00BC40C6" w:rsidRDefault="00614B1A" w:rsidP="00134705">
      <w:pPr>
        <w:shd w:val="clear" w:color="auto" w:fill="FFFFFF" w:themeFill="background1"/>
        <w:jc w:val="both"/>
        <w:rPr>
          <w:rFonts w:ascii="Arial" w:hAnsi="Arial" w:cs="Arial"/>
          <w:color w:val="000000"/>
          <w:sz w:val="20"/>
        </w:rPr>
      </w:pPr>
      <w:r>
        <w:rPr>
          <w:rFonts w:ascii="Arial" w:eastAsia="Arial" w:hAnsi="Arial" w:cs="Arial"/>
          <w:b/>
          <w:bCs/>
          <w:color w:val="000000" w:themeColor="text1"/>
          <w:sz w:val="20"/>
        </w:rPr>
        <w:t>…</w:t>
      </w:r>
      <w:r w:rsidRPr="00BC40C6">
        <w:rPr>
          <w:rFonts w:ascii="Arial" w:eastAsia="Arial" w:hAnsi="Arial" w:cs="Arial"/>
          <w:b/>
          <w:bCs/>
          <w:color w:val="000000" w:themeColor="text1"/>
          <w:sz w:val="20"/>
        </w:rPr>
        <w:t xml:space="preserve">.................................. </w:t>
      </w:r>
      <w:r w:rsidRPr="00BC40C6">
        <w:rPr>
          <w:rFonts w:ascii="Arial" w:eastAsia="Arial" w:hAnsi="Arial" w:cs="Arial"/>
          <w:color w:val="000000" w:themeColor="text1"/>
          <w:sz w:val="20"/>
        </w:rPr>
        <w:t xml:space="preserve">zam. w ……………….., przy ul. ……………………….., kod … – …., PESEL: …….…….., i </w:t>
      </w:r>
      <w:r w:rsidRPr="00BC40C6">
        <w:rPr>
          <w:rFonts w:ascii="Arial" w:eastAsia="Arial" w:hAnsi="Arial" w:cs="Arial"/>
          <w:b/>
          <w:bCs/>
          <w:color w:val="000000" w:themeColor="text1"/>
          <w:sz w:val="20"/>
        </w:rPr>
        <w:t xml:space="preserve">............................................ </w:t>
      </w:r>
      <w:r w:rsidRPr="00BC40C6">
        <w:rPr>
          <w:rFonts w:ascii="Arial" w:eastAsia="Arial" w:hAnsi="Arial" w:cs="Arial"/>
          <w:color w:val="000000" w:themeColor="text1"/>
          <w:sz w:val="20"/>
        </w:rPr>
        <w:t>zam. w ………………………, przy ul. …………………………, kod … – ……, PESEL: ……..…….., , wpisanymi do Centralnej Ewidencji i Informacji o Działalności Gospodarczej,</w:t>
      </w:r>
      <w:r w:rsidRPr="00BC40C6">
        <w:rPr>
          <w:rFonts w:ascii="Arial" w:eastAsia="Arial" w:hAnsi="Arial" w:cs="Arial"/>
          <w:b/>
          <w:bCs/>
          <w:color w:val="000000" w:themeColor="text1"/>
          <w:sz w:val="20"/>
        </w:rPr>
        <w:t xml:space="preserve"> </w:t>
      </w:r>
      <w:r w:rsidRPr="00BC40C6">
        <w:rPr>
          <w:rFonts w:ascii="Arial" w:eastAsia="Arial" w:hAnsi="Arial" w:cs="Arial"/>
          <w:color w:val="000000" w:themeColor="text1"/>
          <w:sz w:val="20"/>
        </w:rPr>
        <w:t xml:space="preserve">prowadzącymi działalność gospodarczą w formie spółki cywilnej pod nazwą </w:t>
      </w:r>
      <w:r w:rsidRPr="00BC40C6">
        <w:rPr>
          <w:rFonts w:ascii="Arial" w:eastAsia="Arial" w:hAnsi="Arial" w:cs="Arial"/>
          <w:b/>
          <w:bCs/>
          <w:color w:val="000000" w:themeColor="text1"/>
          <w:sz w:val="20"/>
        </w:rPr>
        <w:t>.................................................. w ...........................</w:t>
      </w:r>
      <w:r w:rsidRPr="00BC40C6">
        <w:rPr>
          <w:rFonts w:ascii="Arial" w:eastAsia="Arial" w:hAnsi="Arial" w:cs="Arial"/>
          <w:color w:val="000000" w:themeColor="text1"/>
          <w:sz w:val="20"/>
        </w:rPr>
        <w:t>, przy ul. ............................, kod …. – ………, NIP ......................, REGON ………………., reprezentowanymi przez:</w:t>
      </w:r>
    </w:p>
    <w:p w14:paraId="5CCFC630" w14:textId="77777777" w:rsidR="00614B1A" w:rsidRPr="00BC40C6" w:rsidRDefault="00614B1A" w:rsidP="00134705">
      <w:pPr>
        <w:jc w:val="both"/>
        <w:rPr>
          <w:rFonts w:ascii="Arial" w:hAnsi="Arial" w:cs="Arial"/>
          <w:color w:val="000000"/>
          <w:sz w:val="20"/>
        </w:rPr>
      </w:pPr>
      <w:r w:rsidRPr="00BC40C6">
        <w:rPr>
          <w:rFonts w:ascii="Arial" w:eastAsia="Arial" w:hAnsi="Arial" w:cs="Arial"/>
          <w:color w:val="000000" w:themeColor="text1"/>
          <w:sz w:val="20"/>
        </w:rPr>
        <w:t xml:space="preserve">…………………………………………………………. </w:t>
      </w:r>
    </w:p>
    <w:p w14:paraId="29F315AD" w14:textId="77777777" w:rsidR="00614B1A" w:rsidRPr="00BC40C6" w:rsidRDefault="00614B1A" w:rsidP="00134705">
      <w:pPr>
        <w:jc w:val="both"/>
        <w:rPr>
          <w:rFonts w:ascii="Arial" w:hAnsi="Arial" w:cs="Arial"/>
          <w:color w:val="000000"/>
          <w:sz w:val="20"/>
        </w:rPr>
      </w:pPr>
    </w:p>
    <w:p w14:paraId="6D935973" w14:textId="77777777" w:rsidR="00614B1A" w:rsidRPr="00BC40C6" w:rsidRDefault="00614B1A" w:rsidP="00134705">
      <w:pPr>
        <w:jc w:val="both"/>
        <w:rPr>
          <w:rFonts w:ascii="Arial" w:hAnsi="Arial" w:cs="Arial"/>
          <w:b/>
          <w:i/>
          <w:color w:val="0070C0"/>
          <w:sz w:val="20"/>
          <w:u w:val="single"/>
        </w:rPr>
      </w:pPr>
      <w:r w:rsidRPr="00BC40C6">
        <w:rPr>
          <w:rFonts w:ascii="Arial" w:eastAsia="Arial" w:hAnsi="Arial" w:cs="Arial"/>
          <w:b/>
          <w:bCs/>
          <w:i/>
          <w:iCs/>
          <w:color w:val="0070C0"/>
          <w:sz w:val="20"/>
          <w:u w:val="single"/>
        </w:rPr>
        <w:t>[w przypadku osób fizycznych nieprowadzących działalności gospodarczej]</w:t>
      </w:r>
    </w:p>
    <w:p w14:paraId="48DB752E" w14:textId="77777777" w:rsidR="00614B1A" w:rsidRPr="00BC40C6" w:rsidRDefault="00614B1A" w:rsidP="00134705">
      <w:pPr>
        <w:jc w:val="both"/>
        <w:rPr>
          <w:rFonts w:ascii="Arial" w:hAnsi="Arial" w:cs="Arial"/>
          <w:sz w:val="20"/>
        </w:rPr>
      </w:pPr>
      <w:r w:rsidRPr="00BC40C6">
        <w:rPr>
          <w:rFonts w:ascii="Arial" w:eastAsia="Arial" w:hAnsi="Arial" w:cs="Arial"/>
          <w:b/>
          <w:bCs/>
          <w:sz w:val="20"/>
        </w:rPr>
        <w:t xml:space="preserve">........................................., </w:t>
      </w:r>
      <w:r w:rsidRPr="00BC40C6">
        <w:rPr>
          <w:rFonts w:ascii="Arial" w:eastAsia="Arial" w:hAnsi="Arial" w:cs="Arial"/>
          <w:sz w:val="20"/>
        </w:rPr>
        <w:t>zam. w ………………….., przy ul. ……………….., kod … – ….., PESEL: ……………………, NIP: ………………………</w:t>
      </w:r>
    </w:p>
    <w:p w14:paraId="262B4ED6" w14:textId="77777777" w:rsidR="00614B1A" w:rsidRPr="00BC40C6" w:rsidRDefault="00614B1A" w:rsidP="00134705">
      <w:pPr>
        <w:jc w:val="both"/>
        <w:rPr>
          <w:rFonts w:ascii="Arial" w:hAnsi="Arial" w:cs="Arial"/>
          <w:sz w:val="20"/>
        </w:rPr>
      </w:pPr>
    </w:p>
    <w:p w14:paraId="667C3B83" w14:textId="77777777" w:rsidR="00614B1A" w:rsidRPr="00BC40C6" w:rsidRDefault="00614B1A" w:rsidP="00134705">
      <w:pPr>
        <w:autoSpaceDE w:val="0"/>
        <w:jc w:val="both"/>
        <w:rPr>
          <w:rFonts w:ascii="Arial" w:hAnsi="Arial" w:cs="Arial"/>
          <w:sz w:val="20"/>
        </w:rPr>
      </w:pPr>
    </w:p>
    <w:p w14:paraId="4703ED47" w14:textId="77777777" w:rsidR="00614B1A" w:rsidRPr="00BC40C6" w:rsidRDefault="00614B1A" w:rsidP="00134705">
      <w:pPr>
        <w:jc w:val="both"/>
        <w:rPr>
          <w:rFonts w:ascii="Arial" w:hAnsi="Arial" w:cs="Arial"/>
          <w:sz w:val="20"/>
        </w:rPr>
      </w:pPr>
      <w:r w:rsidRPr="00BC40C6">
        <w:rPr>
          <w:rFonts w:ascii="Arial" w:hAnsi="Arial" w:cs="Arial"/>
          <w:sz w:val="20"/>
        </w:rPr>
        <w:t>………………………………………………..</w:t>
      </w:r>
    </w:p>
    <w:p w14:paraId="7CB28AB7" w14:textId="77777777" w:rsidR="00614B1A" w:rsidRPr="00BC40C6" w:rsidRDefault="00614B1A" w:rsidP="00134705">
      <w:pPr>
        <w:rPr>
          <w:rFonts w:ascii="Arial" w:hAnsi="Arial" w:cs="Arial"/>
          <w:sz w:val="20"/>
        </w:rPr>
      </w:pPr>
    </w:p>
    <w:p w14:paraId="68808B16" w14:textId="77777777" w:rsidR="00614B1A" w:rsidRPr="00BC40C6" w:rsidRDefault="00614B1A" w:rsidP="00134705">
      <w:pPr>
        <w:rPr>
          <w:rFonts w:ascii="Arial" w:hAnsi="Arial" w:cs="Arial"/>
          <w:sz w:val="20"/>
        </w:rPr>
      </w:pPr>
      <w:r w:rsidRPr="00BC40C6">
        <w:rPr>
          <w:rFonts w:ascii="Arial" w:hAnsi="Arial" w:cs="Arial"/>
          <w:sz w:val="20"/>
        </w:rPr>
        <w:t>zwanym dalej „</w:t>
      </w:r>
      <w:r w:rsidRPr="00BC40C6">
        <w:rPr>
          <w:rFonts w:ascii="Arial" w:hAnsi="Arial" w:cs="Arial"/>
          <w:b/>
          <w:sz w:val="20"/>
        </w:rPr>
        <w:t>WYKONAWCĄ” LUB „Drugą Stroną”</w:t>
      </w:r>
    </w:p>
    <w:p w14:paraId="2664A788" w14:textId="77777777" w:rsidR="00614B1A" w:rsidRPr="00BC40C6" w:rsidRDefault="00614B1A" w:rsidP="00134705">
      <w:pPr>
        <w:rPr>
          <w:rFonts w:ascii="Arial" w:hAnsi="Arial" w:cs="Arial"/>
          <w:sz w:val="20"/>
        </w:rPr>
      </w:pPr>
    </w:p>
    <w:p w14:paraId="7E7BCC64" w14:textId="77777777" w:rsidR="00614B1A" w:rsidRPr="00BC40C6" w:rsidRDefault="00614B1A" w:rsidP="00134705">
      <w:pPr>
        <w:rPr>
          <w:rFonts w:ascii="Arial" w:hAnsi="Arial" w:cs="Arial"/>
          <w:sz w:val="20"/>
        </w:rPr>
      </w:pPr>
      <w:r w:rsidRPr="00BC40C6">
        <w:rPr>
          <w:rFonts w:ascii="Arial" w:hAnsi="Arial" w:cs="Arial"/>
          <w:sz w:val="20"/>
        </w:rPr>
        <w:t>łącznie zwanymi „</w:t>
      </w:r>
      <w:r w:rsidRPr="00BC40C6">
        <w:rPr>
          <w:rFonts w:ascii="Arial" w:hAnsi="Arial" w:cs="Arial"/>
          <w:b/>
          <w:sz w:val="20"/>
        </w:rPr>
        <w:t>STRONAMI”</w:t>
      </w:r>
      <w:r w:rsidRPr="00BC40C6">
        <w:rPr>
          <w:rFonts w:ascii="Arial" w:hAnsi="Arial" w:cs="Arial"/>
          <w:sz w:val="20"/>
        </w:rPr>
        <w:t>, a  każda z osobna „</w:t>
      </w:r>
      <w:r w:rsidRPr="00BC40C6">
        <w:rPr>
          <w:rFonts w:ascii="Arial" w:hAnsi="Arial" w:cs="Arial"/>
          <w:b/>
          <w:sz w:val="20"/>
        </w:rPr>
        <w:t>STRONĄ”,</w:t>
      </w:r>
    </w:p>
    <w:p w14:paraId="6E5D1D2C" w14:textId="77777777" w:rsidR="00614B1A" w:rsidRPr="00BC40C6" w:rsidRDefault="00614B1A" w:rsidP="00134705">
      <w:pPr>
        <w:rPr>
          <w:rFonts w:ascii="Arial" w:hAnsi="Arial" w:cs="Arial"/>
          <w:sz w:val="20"/>
        </w:rPr>
      </w:pPr>
    </w:p>
    <w:p w14:paraId="05352324" w14:textId="77777777" w:rsidR="00614B1A" w:rsidRPr="00BC40C6" w:rsidRDefault="00614B1A" w:rsidP="00134705">
      <w:pPr>
        <w:rPr>
          <w:rFonts w:ascii="Arial" w:hAnsi="Arial" w:cs="Arial"/>
          <w:sz w:val="20"/>
        </w:rPr>
      </w:pPr>
      <w:r w:rsidRPr="00BC40C6">
        <w:rPr>
          <w:rFonts w:ascii="Arial" w:hAnsi="Arial" w:cs="Arial"/>
          <w:sz w:val="20"/>
        </w:rPr>
        <w:t>o następującej treści:</w:t>
      </w:r>
    </w:p>
    <w:p w14:paraId="096F6AB6" w14:textId="77777777" w:rsidR="00614B1A" w:rsidRPr="00532EAB" w:rsidRDefault="00614B1A" w:rsidP="00134705">
      <w:pPr>
        <w:rPr>
          <w:sz w:val="20"/>
          <w:szCs w:val="20"/>
          <w:lang w:val="x-none"/>
        </w:rPr>
      </w:pPr>
    </w:p>
    <w:p w14:paraId="1F1C6BF2" w14:textId="77777777" w:rsidR="00640926" w:rsidRDefault="00640926" w:rsidP="00473BF0">
      <w:pPr>
        <w:pStyle w:val="Nagwek1"/>
        <w:tabs>
          <w:tab w:val="left" w:pos="0"/>
        </w:tabs>
        <w:spacing w:before="0" w:after="0"/>
        <w:ind w:left="426" w:hanging="426"/>
        <w:rPr>
          <w:rFonts w:ascii="Arial" w:hAnsi="Arial" w:cs="Arial"/>
          <w:u w:val="none"/>
        </w:rPr>
      </w:pPr>
      <w:r>
        <w:rPr>
          <w:rFonts w:ascii="Arial" w:hAnsi="Arial" w:cs="Arial"/>
          <w:u w:val="none"/>
        </w:rPr>
        <w:t>§ 1.</w:t>
      </w:r>
    </w:p>
    <w:p w14:paraId="2065F15E" w14:textId="4070E24C" w:rsidR="00640926" w:rsidRPr="000C736B" w:rsidRDefault="00640926" w:rsidP="00473BF0">
      <w:pPr>
        <w:pStyle w:val="Nagwek1"/>
        <w:tabs>
          <w:tab w:val="left" w:pos="0"/>
        </w:tabs>
        <w:spacing w:before="0" w:after="0"/>
        <w:ind w:left="426" w:hanging="426"/>
        <w:rPr>
          <w:rFonts w:ascii="Arial" w:hAnsi="Arial" w:cs="Arial"/>
          <w:u w:val="none"/>
        </w:rPr>
      </w:pPr>
      <w:r w:rsidRPr="000C736B">
        <w:rPr>
          <w:rFonts w:ascii="Arial" w:hAnsi="Arial" w:cs="Arial"/>
          <w:u w:val="none"/>
        </w:rPr>
        <w:t>Przedmiot Umowy.</w:t>
      </w:r>
      <w:r w:rsidR="00C53151" w:rsidRPr="000C736B">
        <w:rPr>
          <w:rFonts w:ascii="Arial" w:hAnsi="Arial" w:cs="Arial"/>
          <w:u w:val="none"/>
          <w:lang w:val="pl-PL"/>
        </w:rPr>
        <w:t xml:space="preserve"> </w:t>
      </w:r>
    </w:p>
    <w:p w14:paraId="01E95D72" w14:textId="77777777" w:rsidR="00640926" w:rsidRDefault="00640926" w:rsidP="00473BF0">
      <w:pPr>
        <w:pStyle w:val="Tekstpodstawowy21"/>
        <w:spacing w:before="0" w:after="0"/>
        <w:ind w:left="426" w:hanging="426"/>
        <w:rPr>
          <w:rFonts w:ascii="Arial" w:hAnsi="Arial" w:cs="Arial"/>
        </w:rPr>
      </w:pPr>
    </w:p>
    <w:p w14:paraId="6F605A9B" w14:textId="04528FFF" w:rsidR="00D319FC" w:rsidRPr="0028070D" w:rsidRDefault="0059527D" w:rsidP="00123319">
      <w:pPr>
        <w:pStyle w:val="Nagwek"/>
        <w:numPr>
          <w:ilvl w:val="0"/>
          <w:numId w:val="14"/>
        </w:numPr>
        <w:rPr>
          <w:rFonts w:ascii="Arial" w:hAnsi="Arial" w:cs="Arial"/>
        </w:rPr>
      </w:pPr>
      <w:r w:rsidRPr="00123319">
        <w:rPr>
          <w:rFonts w:ascii="Arial" w:hAnsi="Arial" w:cs="Arial"/>
        </w:rPr>
        <w:t>Przedmiotem niniejszej Umowy jest</w:t>
      </w:r>
      <w:bookmarkStart w:id="0" w:name="_Hlk192584442"/>
      <w:r w:rsidR="00262CEA">
        <w:rPr>
          <w:rFonts w:ascii="Arial" w:hAnsi="Arial" w:cs="Arial"/>
        </w:rPr>
        <w:t xml:space="preserve"> </w:t>
      </w:r>
      <w:bookmarkStart w:id="1" w:name="_Hlk197598265"/>
      <w:r w:rsidR="00262CEA">
        <w:rPr>
          <w:rFonts w:ascii="Arial" w:hAnsi="Arial" w:cs="Arial"/>
        </w:rPr>
        <w:t xml:space="preserve">wykonanie </w:t>
      </w:r>
      <w:r w:rsidR="00262CEA" w:rsidRPr="00F309CF">
        <w:rPr>
          <w:rFonts w:ascii="Arial" w:hAnsi="Arial" w:cs="Arial"/>
        </w:rPr>
        <w:t>remont</w:t>
      </w:r>
      <w:bookmarkEnd w:id="0"/>
      <w:r w:rsidR="00F309CF" w:rsidRPr="00F309CF">
        <w:rPr>
          <w:rFonts w:ascii="Arial" w:hAnsi="Arial" w:cs="Arial"/>
        </w:rPr>
        <w:t xml:space="preserve">u zbiornika produktowego S-06 na instalacji </w:t>
      </w:r>
      <w:r w:rsidR="00F309CF" w:rsidRPr="0028070D">
        <w:rPr>
          <w:rFonts w:ascii="Arial" w:hAnsi="Arial" w:cs="Arial"/>
        </w:rPr>
        <w:t xml:space="preserve">1500 w Zakładzie Produkcyjnym Orlen Oil Sp. z o. o. w Gdańsku </w:t>
      </w:r>
      <w:bookmarkEnd w:id="1"/>
      <w:r w:rsidR="0038264F" w:rsidRPr="0028070D">
        <w:rPr>
          <w:rFonts w:ascii="Arial" w:hAnsi="Arial" w:cs="Arial"/>
        </w:rPr>
        <w:t>zwane dalej również „Robotami” bądź zamiennie „Pracami”.</w:t>
      </w:r>
    </w:p>
    <w:p w14:paraId="27E584BA" w14:textId="380F7812" w:rsidR="00D319FC" w:rsidRPr="0028070D" w:rsidRDefault="00D319FC" w:rsidP="007F02B3">
      <w:pPr>
        <w:pStyle w:val="Akapitzlist"/>
        <w:numPr>
          <w:ilvl w:val="0"/>
          <w:numId w:val="14"/>
        </w:numPr>
        <w:ind w:left="426" w:hanging="426"/>
        <w:jc w:val="both"/>
        <w:rPr>
          <w:rFonts w:ascii="Arial" w:hAnsi="Arial" w:cs="Arial"/>
          <w:sz w:val="20"/>
          <w:szCs w:val="20"/>
        </w:rPr>
      </w:pPr>
      <w:r w:rsidRPr="0028070D">
        <w:rPr>
          <w:rFonts w:ascii="Arial" w:hAnsi="Arial" w:cs="Arial"/>
          <w:sz w:val="20"/>
          <w:szCs w:val="20"/>
        </w:rPr>
        <w:t xml:space="preserve">Zakres </w:t>
      </w:r>
      <w:r w:rsidR="00526A9A" w:rsidRPr="0028070D">
        <w:rPr>
          <w:rFonts w:ascii="Arial" w:hAnsi="Arial" w:cs="Arial"/>
          <w:sz w:val="20"/>
          <w:szCs w:val="20"/>
        </w:rPr>
        <w:t>prac</w:t>
      </w:r>
      <w:r w:rsidRPr="0028070D">
        <w:rPr>
          <w:rFonts w:ascii="Arial" w:hAnsi="Arial" w:cs="Arial"/>
          <w:sz w:val="20"/>
          <w:szCs w:val="20"/>
        </w:rPr>
        <w:t xml:space="preserve"> wykonany zostanie zgodnie </w:t>
      </w:r>
      <w:r w:rsidRPr="0028070D">
        <w:rPr>
          <w:rFonts w:ascii="Arial" w:hAnsi="Arial" w:cs="Arial"/>
          <w:bCs/>
          <w:sz w:val="20"/>
          <w:szCs w:val="20"/>
        </w:rPr>
        <w:t xml:space="preserve">z obowiązującymi  </w:t>
      </w:r>
      <w:r w:rsidR="00094EA4" w:rsidRPr="0028070D">
        <w:rPr>
          <w:rFonts w:ascii="Arial" w:hAnsi="Arial" w:cs="Arial"/>
          <w:bCs/>
          <w:sz w:val="20"/>
          <w:szCs w:val="20"/>
        </w:rPr>
        <w:t>przepisami</w:t>
      </w:r>
      <w:r w:rsidR="007218F3" w:rsidRPr="0028070D">
        <w:rPr>
          <w:rFonts w:ascii="Arial" w:hAnsi="Arial" w:cs="Arial"/>
          <w:bCs/>
          <w:sz w:val="20"/>
          <w:szCs w:val="20"/>
        </w:rPr>
        <w:t xml:space="preserve"> i</w:t>
      </w:r>
      <w:r w:rsidR="00094EA4" w:rsidRPr="0028070D">
        <w:rPr>
          <w:rFonts w:ascii="Arial" w:hAnsi="Arial" w:cs="Arial"/>
          <w:bCs/>
          <w:sz w:val="20"/>
          <w:szCs w:val="20"/>
        </w:rPr>
        <w:t xml:space="preserve"> </w:t>
      </w:r>
      <w:r w:rsidR="009C1473" w:rsidRPr="0028070D">
        <w:rPr>
          <w:rFonts w:ascii="Arial" w:hAnsi="Arial" w:cs="Arial"/>
          <w:bCs/>
          <w:sz w:val="20"/>
          <w:szCs w:val="20"/>
        </w:rPr>
        <w:t xml:space="preserve">zasadami </w:t>
      </w:r>
      <w:r w:rsidR="00094EA4" w:rsidRPr="0028070D">
        <w:rPr>
          <w:rFonts w:ascii="Arial" w:hAnsi="Arial" w:cs="Arial"/>
          <w:sz w:val="20"/>
          <w:szCs w:val="20"/>
        </w:rPr>
        <w:t>wiedzy technicznej</w:t>
      </w:r>
      <w:r w:rsidR="00A64271" w:rsidRPr="0028070D">
        <w:rPr>
          <w:rFonts w:ascii="Arial" w:hAnsi="Arial" w:cs="Arial"/>
          <w:sz w:val="20"/>
          <w:szCs w:val="20"/>
        </w:rPr>
        <w:t>,</w:t>
      </w:r>
      <w:r w:rsidRPr="0028070D">
        <w:rPr>
          <w:rFonts w:ascii="Arial" w:hAnsi="Arial" w:cs="Arial"/>
          <w:sz w:val="20"/>
          <w:szCs w:val="20"/>
        </w:rPr>
        <w:t xml:space="preserve"> </w:t>
      </w:r>
      <w:r w:rsidR="009C3193" w:rsidRPr="0028070D">
        <w:rPr>
          <w:rFonts w:ascii="Arial" w:hAnsi="Arial" w:cs="Arial"/>
          <w:sz w:val="20"/>
          <w:szCs w:val="20"/>
        </w:rPr>
        <w:t>technologicznej i budowlanej</w:t>
      </w:r>
      <w:r w:rsidR="00080EB5" w:rsidRPr="0028070D">
        <w:rPr>
          <w:rFonts w:ascii="Arial" w:hAnsi="Arial" w:cs="Arial"/>
          <w:sz w:val="20"/>
          <w:szCs w:val="20"/>
        </w:rPr>
        <w:t xml:space="preserve"> w tym Standardów Technicznych Zleceniodawcy</w:t>
      </w:r>
      <w:r w:rsidR="009C3193" w:rsidRPr="0028070D">
        <w:rPr>
          <w:rFonts w:ascii="Arial" w:hAnsi="Arial" w:cs="Arial"/>
          <w:sz w:val="20"/>
          <w:szCs w:val="20"/>
        </w:rPr>
        <w:t xml:space="preserve"> </w:t>
      </w:r>
      <w:r w:rsidR="00080EB5" w:rsidRPr="0028070D">
        <w:rPr>
          <w:rFonts w:ascii="Arial" w:hAnsi="Arial" w:cs="Arial"/>
          <w:sz w:val="20"/>
          <w:szCs w:val="20"/>
        </w:rPr>
        <w:t xml:space="preserve">oraz </w:t>
      </w:r>
      <w:r w:rsidR="00807986" w:rsidRPr="0028070D">
        <w:rPr>
          <w:rFonts w:ascii="Arial" w:hAnsi="Arial" w:cs="Arial"/>
          <w:sz w:val="20"/>
          <w:szCs w:val="20"/>
        </w:rPr>
        <w:t>o</w:t>
      </w:r>
      <w:r w:rsidR="00240632" w:rsidRPr="0028070D">
        <w:rPr>
          <w:rFonts w:ascii="Arial" w:hAnsi="Arial" w:cs="Arial"/>
          <w:sz w:val="20"/>
          <w:szCs w:val="20"/>
        </w:rPr>
        <w:t xml:space="preserve">pisem przedmiotu </w:t>
      </w:r>
      <w:r w:rsidR="007218F3" w:rsidRPr="0028070D">
        <w:rPr>
          <w:rFonts w:ascii="Arial" w:hAnsi="Arial" w:cs="Arial"/>
          <w:sz w:val="20"/>
          <w:szCs w:val="20"/>
        </w:rPr>
        <w:t xml:space="preserve">zamówienia </w:t>
      </w:r>
      <w:r w:rsidR="005D22DA" w:rsidRPr="0028070D">
        <w:rPr>
          <w:rFonts w:ascii="Arial" w:hAnsi="Arial" w:cs="Arial"/>
          <w:sz w:val="20"/>
          <w:szCs w:val="20"/>
        </w:rPr>
        <w:t xml:space="preserve">stanowiącym Załącznik nr </w:t>
      </w:r>
      <w:r w:rsidR="004E11BA" w:rsidRPr="0028070D">
        <w:rPr>
          <w:rFonts w:ascii="Arial" w:hAnsi="Arial" w:cs="Arial"/>
          <w:sz w:val="20"/>
          <w:szCs w:val="20"/>
        </w:rPr>
        <w:t>1</w:t>
      </w:r>
      <w:r w:rsidR="005D22DA" w:rsidRPr="0028070D">
        <w:rPr>
          <w:rFonts w:ascii="Arial" w:hAnsi="Arial" w:cs="Arial"/>
          <w:sz w:val="20"/>
          <w:szCs w:val="20"/>
        </w:rPr>
        <w:t xml:space="preserve"> do Umowy oraz</w:t>
      </w:r>
      <w:r w:rsidR="00510BCF" w:rsidRPr="0028070D">
        <w:rPr>
          <w:rFonts w:ascii="Arial" w:hAnsi="Arial" w:cs="Arial"/>
          <w:sz w:val="20"/>
          <w:szCs w:val="20"/>
        </w:rPr>
        <w:t xml:space="preserve"> </w:t>
      </w:r>
      <w:r w:rsidR="00510BCF" w:rsidRPr="0028070D">
        <w:rPr>
          <w:rFonts w:ascii="Arial" w:hAnsi="Arial" w:cs="Arial"/>
          <w:color w:val="000000" w:themeColor="text1"/>
          <w:sz w:val="20"/>
          <w:szCs w:val="20"/>
        </w:rPr>
        <w:t>ofertą z dnia ………..  20</w:t>
      </w:r>
      <w:r w:rsidR="00855E8E" w:rsidRPr="0028070D">
        <w:rPr>
          <w:rFonts w:ascii="Arial" w:hAnsi="Arial" w:cs="Arial"/>
          <w:color w:val="000000" w:themeColor="text1"/>
          <w:sz w:val="20"/>
          <w:szCs w:val="20"/>
        </w:rPr>
        <w:t>25</w:t>
      </w:r>
      <w:r w:rsidR="00510BCF" w:rsidRPr="0028070D">
        <w:rPr>
          <w:rFonts w:ascii="Arial" w:hAnsi="Arial" w:cs="Arial"/>
          <w:color w:val="000000" w:themeColor="text1"/>
          <w:sz w:val="20"/>
          <w:szCs w:val="20"/>
        </w:rPr>
        <w:t>r</w:t>
      </w:r>
      <w:r w:rsidR="009C3193" w:rsidRPr="0028070D">
        <w:rPr>
          <w:rFonts w:ascii="Arial" w:hAnsi="Arial" w:cs="Arial"/>
          <w:color w:val="000000" w:themeColor="text1"/>
          <w:sz w:val="20"/>
          <w:szCs w:val="20"/>
        </w:rPr>
        <w:t>.</w:t>
      </w:r>
      <w:r w:rsidR="00510BCF" w:rsidRPr="0028070D" w:rsidDel="00510BCF">
        <w:rPr>
          <w:rFonts w:ascii="Arial" w:hAnsi="Arial" w:cs="Arial"/>
          <w:sz w:val="20"/>
          <w:szCs w:val="20"/>
        </w:rPr>
        <w:t xml:space="preserve"> </w:t>
      </w:r>
      <w:r w:rsidR="00510BCF" w:rsidRPr="0028070D">
        <w:rPr>
          <w:rFonts w:ascii="Arial" w:hAnsi="Arial" w:cs="Arial"/>
          <w:sz w:val="20"/>
          <w:szCs w:val="20"/>
        </w:rPr>
        <w:t xml:space="preserve"> </w:t>
      </w:r>
      <w:r w:rsidR="00240632" w:rsidRPr="0028070D">
        <w:rPr>
          <w:rFonts w:ascii="Arial" w:hAnsi="Arial" w:cs="Arial"/>
          <w:sz w:val="20"/>
          <w:szCs w:val="20"/>
        </w:rPr>
        <w:t>stanowiąc</w:t>
      </w:r>
      <w:r w:rsidR="006142CF" w:rsidRPr="0028070D">
        <w:rPr>
          <w:rFonts w:ascii="Arial" w:hAnsi="Arial" w:cs="Arial"/>
          <w:sz w:val="20"/>
          <w:szCs w:val="20"/>
        </w:rPr>
        <w:t>ą</w:t>
      </w:r>
      <w:r w:rsidR="00280D5F" w:rsidRPr="0028070D">
        <w:rPr>
          <w:rFonts w:ascii="Arial" w:hAnsi="Arial" w:cs="Arial"/>
          <w:sz w:val="20"/>
          <w:szCs w:val="20"/>
        </w:rPr>
        <w:t xml:space="preserve"> </w:t>
      </w:r>
      <w:r w:rsidR="00C509E6" w:rsidRPr="0028070D">
        <w:rPr>
          <w:rFonts w:ascii="Arial" w:hAnsi="Arial" w:cs="Arial"/>
          <w:sz w:val="20"/>
          <w:szCs w:val="20"/>
        </w:rPr>
        <w:t>Z</w:t>
      </w:r>
      <w:r w:rsidR="00280D5F" w:rsidRPr="0028070D">
        <w:rPr>
          <w:rFonts w:ascii="Arial" w:hAnsi="Arial" w:cs="Arial"/>
          <w:sz w:val="20"/>
          <w:szCs w:val="20"/>
        </w:rPr>
        <w:t xml:space="preserve">ałącznik nr </w:t>
      </w:r>
      <w:r w:rsidR="00BF7F74" w:rsidRPr="0028070D">
        <w:rPr>
          <w:rFonts w:ascii="Arial" w:hAnsi="Arial" w:cs="Arial"/>
          <w:sz w:val="20"/>
          <w:szCs w:val="20"/>
        </w:rPr>
        <w:t>2</w:t>
      </w:r>
      <w:r w:rsidR="00280D5F" w:rsidRPr="0028070D">
        <w:rPr>
          <w:rFonts w:ascii="Arial" w:hAnsi="Arial" w:cs="Arial"/>
          <w:sz w:val="20"/>
          <w:szCs w:val="20"/>
        </w:rPr>
        <w:t xml:space="preserve"> do Umowy</w:t>
      </w:r>
      <w:r w:rsidR="00680320" w:rsidRPr="0028070D">
        <w:rPr>
          <w:rFonts w:ascii="Arial" w:hAnsi="Arial" w:cs="Arial"/>
          <w:sz w:val="20"/>
          <w:szCs w:val="20"/>
        </w:rPr>
        <w:t>.</w:t>
      </w:r>
    </w:p>
    <w:p w14:paraId="764C8E63" w14:textId="3BF5A515" w:rsidR="00280D5F" w:rsidRPr="0028070D" w:rsidRDefault="00280D5F" w:rsidP="007F02B3">
      <w:pPr>
        <w:pStyle w:val="Akapitzlist"/>
        <w:numPr>
          <w:ilvl w:val="0"/>
          <w:numId w:val="14"/>
        </w:numPr>
        <w:ind w:left="426" w:hanging="426"/>
        <w:jc w:val="both"/>
        <w:rPr>
          <w:rFonts w:ascii="Arial" w:hAnsi="Arial" w:cs="Arial"/>
          <w:sz w:val="20"/>
          <w:szCs w:val="20"/>
        </w:rPr>
      </w:pPr>
      <w:r w:rsidRPr="0028070D">
        <w:rPr>
          <w:rFonts w:ascii="Arial" w:hAnsi="Arial" w:cs="Arial"/>
          <w:sz w:val="20"/>
          <w:szCs w:val="20"/>
        </w:rPr>
        <w:t xml:space="preserve">Dokumentację </w:t>
      </w:r>
      <w:r w:rsidR="00A92C31" w:rsidRPr="0028070D">
        <w:rPr>
          <w:rFonts w:ascii="Arial" w:hAnsi="Arial" w:cs="Arial"/>
          <w:sz w:val="20"/>
        </w:rPr>
        <w:t>powykonawczą</w:t>
      </w:r>
      <w:r w:rsidRPr="0028070D">
        <w:rPr>
          <w:rFonts w:ascii="Arial" w:hAnsi="Arial" w:cs="Arial"/>
          <w:sz w:val="20"/>
        </w:rPr>
        <w:t xml:space="preserve"> wykonaną w ramach Przedmiotu Umowy Wykonawca przekaże Zamawiającemu w języku polskim w </w:t>
      </w:r>
      <w:r w:rsidR="006E16F0" w:rsidRPr="0028070D">
        <w:rPr>
          <w:rFonts w:ascii="Arial" w:hAnsi="Arial" w:cs="Arial"/>
          <w:sz w:val="20"/>
        </w:rPr>
        <w:t>2</w:t>
      </w:r>
      <w:r w:rsidRPr="0028070D">
        <w:rPr>
          <w:rFonts w:ascii="Arial" w:hAnsi="Arial" w:cs="Arial"/>
          <w:sz w:val="20"/>
        </w:rPr>
        <w:t xml:space="preserve"> egzemplarzach w wersji papierowej i 2 egzemplarzach </w:t>
      </w:r>
      <w:r w:rsidR="00243E07" w:rsidRPr="0028070D">
        <w:rPr>
          <w:rFonts w:ascii="Arial" w:hAnsi="Arial" w:cs="Arial"/>
          <w:sz w:val="20"/>
        </w:rPr>
        <w:br/>
      </w:r>
      <w:r w:rsidRPr="0028070D">
        <w:rPr>
          <w:rFonts w:ascii="Arial" w:hAnsi="Arial" w:cs="Arial"/>
          <w:sz w:val="20"/>
        </w:rPr>
        <w:t>w wersji elektronicznej na płycie CD.</w:t>
      </w:r>
    </w:p>
    <w:p w14:paraId="496E4423" w14:textId="3B3C355C" w:rsidR="00CC7DC3" w:rsidRPr="0028070D" w:rsidRDefault="00CC7DC3" w:rsidP="007F02B3">
      <w:pPr>
        <w:pStyle w:val="Akapitzlist"/>
        <w:widowControl w:val="0"/>
        <w:numPr>
          <w:ilvl w:val="0"/>
          <w:numId w:val="14"/>
        </w:numPr>
        <w:ind w:left="426" w:hanging="426"/>
        <w:jc w:val="both"/>
        <w:rPr>
          <w:rFonts w:ascii="Arial" w:hAnsi="Arial" w:cs="Arial"/>
          <w:sz w:val="20"/>
        </w:rPr>
      </w:pPr>
      <w:r w:rsidRPr="0028070D">
        <w:rPr>
          <w:rFonts w:ascii="Arial" w:hAnsi="Arial" w:cs="Arial"/>
          <w:color w:val="000000" w:themeColor="text1"/>
          <w:sz w:val="20"/>
        </w:rPr>
        <w:t>Wykonawca przeprowadzi i ukończy wszystkie prace zgodnie z Umową, w szczególności zgodnie z Załącznik</w:t>
      </w:r>
      <w:r w:rsidR="00340BF3" w:rsidRPr="0028070D">
        <w:rPr>
          <w:rFonts w:ascii="Arial" w:hAnsi="Arial" w:cs="Arial"/>
          <w:color w:val="000000" w:themeColor="text1"/>
          <w:sz w:val="20"/>
        </w:rPr>
        <w:t>ami</w:t>
      </w:r>
      <w:r w:rsidR="00A92C31" w:rsidRPr="0028070D">
        <w:rPr>
          <w:rFonts w:ascii="Arial" w:hAnsi="Arial" w:cs="Arial"/>
          <w:color w:val="000000" w:themeColor="text1"/>
          <w:sz w:val="20"/>
        </w:rPr>
        <w:t xml:space="preserve"> </w:t>
      </w:r>
      <w:r w:rsidRPr="0028070D">
        <w:rPr>
          <w:rFonts w:ascii="Arial" w:hAnsi="Arial" w:cs="Arial"/>
          <w:color w:val="000000" w:themeColor="text1"/>
          <w:sz w:val="20"/>
        </w:rPr>
        <w:t>do Umowy</w:t>
      </w:r>
      <w:r w:rsidR="00545E58" w:rsidRPr="0028070D">
        <w:rPr>
          <w:rFonts w:ascii="Arial" w:hAnsi="Arial" w:cs="Arial"/>
          <w:color w:val="000000" w:themeColor="text1"/>
          <w:sz w:val="20"/>
        </w:rPr>
        <w:t xml:space="preserve">, </w:t>
      </w:r>
      <w:r w:rsidRPr="0028070D">
        <w:rPr>
          <w:rFonts w:ascii="Arial" w:hAnsi="Arial" w:cs="Arial"/>
          <w:color w:val="000000" w:themeColor="text1"/>
          <w:sz w:val="20"/>
        </w:rPr>
        <w:t xml:space="preserve">wykorzystując </w:t>
      </w:r>
      <w:r w:rsidRPr="0028070D">
        <w:rPr>
          <w:rFonts w:ascii="Arial" w:hAnsi="Arial" w:cs="Arial"/>
          <w:sz w:val="20"/>
        </w:rPr>
        <w:t>sprawdzone inżynierskie praktyki i zachowując zgodność ze stosownymi uregulowaniami prawnymi oraz właściwymi normami technicznymi. Wykonawca będzie odpowiedzialny za pisemne powiadamianie przedstawiciela Zamawiającego, o ile będzie wiedzieć lub podejrzewać, że informacje mu dostarczone są niepoprawne lub niekompletne.</w:t>
      </w:r>
    </w:p>
    <w:p w14:paraId="4624C7A6" w14:textId="77777777" w:rsidR="00640926" w:rsidRPr="0028070D" w:rsidRDefault="00640926" w:rsidP="00473BF0">
      <w:pPr>
        <w:ind w:left="426" w:hanging="426"/>
        <w:jc w:val="both"/>
        <w:rPr>
          <w:rFonts w:ascii="Arial" w:hAnsi="Arial" w:cs="Arial"/>
          <w:sz w:val="20"/>
          <w:szCs w:val="20"/>
        </w:rPr>
      </w:pPr>
    </w:p>
    <w:p w14:paraId="0C0C055F" w14:textId="77777777" w:rsidR="00640926" w:rsidRPr="0028070D" w:rsidRDefault="00640926" w:rsidP="00473BF0">
      <w:pPr>
        <w:pStyle w:val="Nagwek1"/>
        <w:tabs>
          <w:tab w:val="left" w:pos="0"/>
        </w:tabs>
        <w:spacing w:before="0" w:after="0"/>
        <w:ind w:left="426" w:hanging="426"/>
        <w:rPr>
          <w:rFonts w:ascii="Arial" w:hAnsi="Arial" w:cs="Arial"/>
          <w:u w:val="none"/>
        </w:rPr>
      </w:pPr>
      <w:r w:rsidRPr="0028070D">
        <w:rPr>
          <w:rFonts w:ascii="Arial" w:hAnsi="Arial" w:cs="Arial"/>
          <w:u w:val="none"/>
        </w:rPr>
        <w:t>§ 2.</w:t>
      </w:r>
    </w:p>
    <w:p w14:paraId="4436CDBA" w14:textId="40E25D5A" w:rsidR="00640926" w:rsidRDefault="00640926" w:rsidP="00473BF0">
      <w:pPr>
        <w:pStyle w:val="Nagwek1"/>
        <w:tabs>
          <w:tab w:val="left" w:pos="0"/>
        </w:tabs>
        <w:spacing w:before="0" w:after="0"/>
        <w:ind w:left="426" w:hanging="426"/>
        <w:rPr>
          <w:rFonts w:ascii="Arial" w:hAnsi="Arial" w:cs="Arial"/>
          <w:u w:val="none"/>
        </w:rPr>
      </w:pPr>
      <w:r w:rsidRPr="0028070D">
        <w:rPr>
          <w:rFonts w:ascii="Arial" w:hAnsi="Arial" w:cs="Arial"/>
          <w:u w:val="none"/>
        </w:rPr>
        <w:t>Obowiązki</w:t>
      </w:r>
      <w:r>
        <w:rPr>
          <w:rFonts w:ascii="Arial" w:hAnsi="Arial" w:cs="Arial"/>
          <w:u w:val="none"/>
        </w:rPr>
        <w:t xml:space="preserve"> I OŚWIADCZENIA </w:t>
      </w:r>
      <w:r w:rsidR="003D369C">
        <w:rPr>
          <w:rFonts w:ascii="Arial" w:hAnsi="Arial" w:cs="Arial"/>
          <w:u w:val="none"/>
          <w:lang w:val="pl-PL"/>
        </w:rPr>
        <w:t>WYKONAWCY</w:t>
      </w:r>
      <w:r>
        <w:rPr>
          <w:rFonts w:ascii="Arial" w:hAnsi="Arial" w:cs="Arial"/>
          <w:u w:val="none"/>
        </w:rPr>
        <w:t>.</w:t>
      </w:r>
    </w:p>
    <w:p w14:paraId="057F259A" w14:textId="77777777" w:rsidR="00640926" w:rsidRDefault="00640926" w:rsidP="00473BF0">
      <w:pPr>
        <w:tabs>
          <w:tab w:val="left" w:pos="600"/>
          <w:tab w:val="left" w:pos="638"/>
          <w:tab w:val="left" w:pos="821"/>
          <w:tab w:val="left" w:pos="1608"/>
          <w:tab w:val="left" w:pos="2395"/>
          <w:tab w:val="left" w:pos="4349"/>
          <w:tab w:val="left" w:pos="5357"/>
          <w:tab w:val="left" w:pos="6379"/>
          <w:tab w:val="left" w:pos="7661"/>
          <w:tab w:val="left" w:pos="8460"/>
          <w:tab w:val="left" w:pos="9408"/>
        </w:tabs>
        <w:ind w:left="426" w:right="23" w:hanging="426"/>
        <w:jc w:val="both"/>
        <w:rPr>
          <w:rFonts w:ascii="Arial" w:hAnsi="Arial" w:cs="Arial"/>
          <w:color w:val="000000"/>
          <w:position w:val="-5"/>
          <w:sz w:val="20"/>
          <w:szCs w:val="20"/>
        </w:rPr>
      </w:pPr>
    </w:p>
    <w:p w14:paraId="174A3F45" w14:textId="3EC1FB72" w:rsidR="00131AF2" w:rsidRPr="004903A3" w:rsidRDefault="00131AF2" w:rsidP="001F77FD">
      <w:pPr>
        <w:pStyle w:val="Akapitzlist"/>
        <w:numPr>
          <w:ilvl w:val="0"/>
          <w:numId w:val="23"/>
        </w:numPr>
        <w:ind w:left="426" w:hanging="426"/>
        <w:jc w:val="both"/>
        <w:rPr>
          <w:rFonts w:ascii="Arial" w:hAnsi="Arial" w:cs="Arial"/>
          <w:b/>
          <w:iCs/>
          <w:sz w:val="20"/>
        </w:rPr>
      </w:pPr>
      <w:r w:rsidRPr="00651B7D">
        <w:rPr>
          <w:rFonts w:ascii="Arial" w:hAnsi="Arial" w:cs="Arial"/>
          <w:iCs/>
          <w:sz w:val="20"/>
        </w:rPr>
        <w:t>Wykonawca zobowiązuje się wykonywać prace będące Przedmiotem niniejszej Umowy zgodnie</w:t>
      </w:r>
      <w:r w:rsidR="008747FB" w:rsidRPr="00651B7D">
        <w:rPr>
          <w:rFonts w:ascii="Arial" w:hAnsi="Arial" w:cs="Arial"/>
          <w:iCs/>
          <w:sz w:val="20"/>
        </w:rPr>
        <w:t xml:space="preserve"> </w:t>
      </w:r>
      <w:r w:rsidRPr="00651B7D">
        <w:rPr>
          <w:rFonts w:ascii="Arial" w:hAnsi="Arial" w:cs="Arial"/>
          <w:iCs/>
          <w:sz w:val="20"/>
        </w:rPr>
        <w:t>z</w:t>
      </w:r>
      <w:r w:rsidR="00CF0F08" w:rsidRPr="00651B7D">
        <w:rPr>
          <w:rFonts w:ascii="Arial" w:hAnsi="Arial" w:cs="Arial"/>
          <w:iCs/>
          <w:sz w:val="20"/>
        </w:rPr>
        <w:t>e</w:t>
      </w:r>
      <w:r w:rsidRPr="00651B7D">
        <w:rPr>
          <w:rFonts w:ascii="Arial" w:hAnsi="Arial" w:cs="Arial"/>
          <w:iCs/>
          <w:sz w:val="20"/>
        </w:rPr>
        <w:t xml:space="preserve"> </w:t>
      </w:r>
      <w:r w:rsidRPr="00651B7D">
        <w:rPr>
          <w:rFonts w:ascii="Arial" w:hAnsi="Arial" w:cs="Arial"/>
          <w:sz w:val="20"/>
        </w:rPr>
        <w:t>Standardami Technicznymi</w:t>
      </w:r>
      <w:r w:rsidR="008747FB" w:rsidRPr="00651B7D">
        <w:rPr>
          <w:rFonts w:ascii="Arial" w:hAnsi="Arial" w:cs="Arial"/>
          <w:sz w:val="20"/>
        </w:rPr>
        <w:t xml:space="preserve"> </w:t>
      </w:r>
      <w:r w:rsidR="0059797C" w:rsidRPr="00651B7D">
        <w:rPr>
          <w:rFonts w:ascii="Arial" w:hAnsi="Arial" w:cs="Arial"/>
          <w:iCs/>
          <w:sz w:val="20"/>
        </w:rPr>
        <w:t>Zleceniodawcy</w:t>
      </w:r>
      <w:r w:rsidR="008747FB" w:rsidRPr="00651B7D">
        <w:rPr>
          <w:rFonts w:ascii="Arial" w:hAnsi="Arial" w:cs="Arial"/>
          <w:bCs/>
          <w:sz w:val="20"/>
        </w:rPr>
        <w:t xml:space="preserve"> </w:t>
      </w:r>
      <w:r w:rsidRPr="00651B7D">
        <w:rPr>
          <w:rFonts w:ascii="Arial" w:hAnsi="Arial" w:cs="Arial"/>
          <w:iCs/>
          <w:sz w:val="20"/>
        </w:rPr>
        <w:t>w sposób profesjonalny i z zachowaniem najwyższej staranności,</w:t>
      </w:r>
      <w:r w:rsidRPr="00651B7D">
        <w:rPr>
          <w:rFonts w:ascii="Arial" w:hAnsi="Arial" w:cs="Arial"/>
          <w:snapToGrid w:val="0"/>
          <w:color w:val="000000"/>
          <w:sz w:val="20"/>
        </w:rPr>
        <w:t xml:space="preserve"> której miarą będzie w pełni zawodowy charakter</w:t>
      </w:r>
      <w:r w:rsidRPr="004903A3">
        <w:rPr>
          <w:rFonts w:ascii="Arial" w:hAnsi="Arial" w:cs="Arial"/>
          <w:snapToGrid w:val="0"/>
          <w:color w:val="000000"/>
          <w:sz w:val="20"/>
        </w:rPr>
        <w:t xml:space="preserve"> działalności Wykonawcy oraz duże doświadczenie w wykonywaniu prac i usług, określonych w §1 Umowy,</w:t>
      </w:r>
      <w:r w:rsidRPr="004903A3">
        <w:rPr>
          <w:rFonts w:ascii="Arial" w:hAnsi="Arial" w:cs="Arial"/>
          <w:iCs/>
          <w:sz w:val="20"/>
        </w:rPr>
        <w:t xml:space="preserve"> w szczególności zapewniając maksymalną ochronę interesów Zamawiającego pozostających w związku z pracami. </w:t>
      </w:r>
    </w:p>
    <w:p w14:paraId="159CAD21" w14:textId="77777777" w:rsidR="00817DAF" w:rsidRPr="00817DAF" w:rsidRDefault="00817DAF" w:rsidP="001F77FD">
      <w:pPr>
        <w:numPr>
          <w:ilvl w:val="0"/>
          <w:numId w:val="23"/>
        </w:numPr>
        <w:suppressAutoHyphens w:val="0"/>
        <w:ind w:left="426" w:hanging="426"/>
        <w:jc w:val="both"/>
        <w:rPr>
          <w:rFonts w:ascii="Arial" w:hAnsi="Arial" w:cs="Arial"/>
          <w:iCs/>
          <w:sz w:val="20"/>
          <w:szCs w:val="20"/>
          <w:lang w:eastAsia="pl-PL"/>
        </w:rPr>
      </w:pPr>
      <w:r w:rsidRPr="00817DAF">
        <w:rPr>
          <w:rFonts w:ascii="Arial" w:hAnsi="Arial" w:cs="Arial"/>
          <w:iCs/>
          <w:sz w:val="20"/>
          <w:szCs w:val="20"/>
          <w:lang w:eastAsia="pl-PL"/>
        </w:rPr>
        <w:t xml:space="preserve">Wykonawca </w:t>
      </w:r>
      <w:r w:rsidRPr="00817DAF">
        <w:rPr>
          <w:rFonts w:ascii="Arial" w:hAnsi="Arial" w:cs="Arial"/>
          <w:noProof/>
          <w:sz w:val="20"/>
          <w:szCs w:val="20"/>
          <w:lang w:eastAsia="pl-PL"/>
        </w:rPr>
        <w:t>oświadcza, że spełnianie świadczeń objętych Umową wchodzi w zakres przedmiotu działalności jego przedsiębiorstwa.</w:t>
      </w:r>
    </w:p>
    <w:p w14:paraId="1C954990" w14:textId="2B3CE83E" w:rsidR="0025701E" w:rsidRDefault="0025701E" w:rsidP="001F77FD">
      <w:pPr>
        <w:numPr>
          <w:ilvl w:val="0"/>
          <w:numId w:val="23"/>
        </w:numPr>
        <w:suppressAutoHyphens w:val="0"/>
        <w:ind w:left="426" w:hanging="426"/>
        <w:jc w:val="both"/>
        <w:rPr>
          <w:rFonts w:ascii="Arial" w:hAnsi="Arial" w:cs="Arial"/>
          <w:iCs/>
          <w:sz w:val="20"/>
          <w:szCs w:val="20"/>
          <w:lang w:eastAsia="pl-PL"/>
        </w:rPr>
      </w:pPr>
      <w:r>
        <w:rPr>
          <w:rFonts w:ascii="Arial" w:hAnsi="Arial" w:cs="Arial"/>
          <w:iCs/>
          <w:sz w:val="20"/>
          <w:szCs w:val="20"/>
          <w:lang w:eastAsia="pl-PL"/>
        </w:rPr>
        <w:t xml:space="preserve">Wykonawca </w:t>
      </w:r>
      <w:r w:rsidRPr="0034140B">
        <w:rPr>
          <w:rFonts w:ascii="Arial" w:hAnsi="Arial" w:cs="Arial"/>
          <w:sz w:val="20"/>
        </w:rPr>
        <w:t xml:space="preserve">oświadcza, że dysponuje stosownymi kwalifikacjami, doświadczeniem, </w:t>
      </w:r>
      <w:r w:rsidR="00F50ED4">
        <w:rPr>
          <w:rFonts w:ascii="Arial" w:hAnsi="Arial" w:cs="Arial"/>
          <w:sz w:val="20"/>
        </w:rPr>
        <w:t xml:space="preserve">wiedzą, </w:t>
      </w:r>
      <w:r w:rsidRPr="0034140B">
        <w:rPr>
          <w:rFonts w:ascii="Arial" w:hAnsi="Arial" w:cs="Arial"/>
          <w:sz w:val="20"/>
        </w:rPr>
        <w:t xml:space="preserve">jak również potencjałem </w:t>
      </w:r>
      <w:r w:rsidR="00F50ED4">
        <w:rPr>
          <w:rFonts w:ascii="Arial" w:hAnsi="Arial" w:cs="Arial"/>
          <w:sz w:val="20"/>
        </w:rPr>
        <w:t xml:space="preserve">m.in.: </w:t>
      </w:r>
      <w:r w:rsidRPr="0034140B">
        <w:rPr>
          <w:rFonts w:ascii="Arial" w:hAnsi="Arial" w:cs="Arial"/>
          <w:sz w:val="20"/>
        </w:rPr>
        <w:t>technicznym</w:t>
      </w:r>
      <w:r w:rsidR="00F50ED4">
        <w:rPr>
          <w:rFonts w:ascii="Arial" w:hAnsi="Arial" w:cs="Arial"/>
          <w:sz w:val="20"/>
        </w:rPr>
        <w:t>,</w:t>
      </w:r>
      <w:r w:rsidRPr="0034140B">
        <w:rPr>
          <w:rFonts w:ascii="Arial" w:hAnsi="Arial" w:cs="Arial"/>
          <w:sz w:val="20"/>
        </w:rPr>
        <w:t xml:space="preserve"> person</w:t>
      </w:r>
      <w:r>
        <w:rPr>
          <w:rFonts w:ascii="Arial" w:hAnsi="Arial" w:cs="Arial"/>
          <w:sz w:val="20"/>
        </w:rPr>
        <w:t>elem</w:t>
      </w:r>
      <w:r w:rsidRPr="0034140B">
        <w:rPr>
          <w:rFonts w:ascii="Arial" w:hAnsi="Arial" w:cs="Arial"/>
          <w:sz w:val="20"/>
        </w:rPr>
        <w:t xml:space="preserve"> niezbędnym do należytego wykonania zobowiązań wynikających z Umowy</w:t>
      </w:r>
    </w:p>
    <w:p w14:paraId="05098695" w14:textId="28051627" w:rsidR="0025701E" w:rsidRPr="00536D55" w:rsidRDefault="003D369C" w:rsidP="001F77FD">
      <w:pPr>
        <w:numPr>
          <w:ilvl w:val="0"/>
          <w:numId w:val="23"/>
        </w:numPr>
        <w:suppressAutoHyphens w:val="0"/>
        <w:ind w:left="426" w:hanging="426"/>
        <w:jc w:val="both"/>
        <w:rPr>
          <w:rFonts w:ascii="Arial" w:hAnsi="Arial" w:cs="Arial"/>
          <w:iCs/>
          <w:sz w:val="20"/>
          <w:szCs w:val="20"/>
          <w:lang w:eastAsia="pl-PL"/>
        </w:rPr>
      </w:pPr>
      <w:r>
        <w:rPr>
          <w:rFonts w:ascii="Arial" w:hAnsi="Arial" w:cs="Arial"/>
          <w:iCs/>
          <w:sz w:val="20"/>
          <w:szCs w:val="20"/>
          <w:lang w:eastAsia="pl-PL"/>
        </w:rPr>
        <w:t xml:space="preserve">W ramach wynagrodzenia przewidzianego w § 5 ust. 1 Umowy, </w:t>
      </w:r>
      <w:r w:rsidR="0025701E">
        <w:rPr>
          <w:rFonts w:ascii="Arial" w:hAnsi="Arial" w:cs="Arial"/>
          <w:iCs/>
          <w:sz w:val="20"/>
          <w:szCs w:val="20"/>
          <w:lang w:eastAsia="pl-PL"/>
        </w:rPr>
        <w:t xml:space="preserve">Wykonawca </w:t>
      </w:r>
      <w:r w:rsidR="0025701E" w:rsidRPr="0062007D">
        <w:rPr>
          <w:rFonts w:ascii="Arial" w:hAnsi="Arial" w:cs="Arial"/>
          <w:snapToGrid w:val="0"/>
          <w:color w:val="000000"/>
          <w:sz w:val="20"/>
        </w:rPr>
        <w:t xml:space="preserve">wykona </w:t>
      </w:r>
      <w:r w:rsidR="0025701E">
        <w:rPr>
          <w:rFonts w:ascii="Arial" w:hAnsi="Arial" w:cs="Arial"/>
          <w:snapToGrid w:val="0"/>
          <w:color w:val="000000"/>
          <w:sz w:val="20"/>
        </w:rPr>
        <w:t xml:space="preserve"> prace będące </w:t>
      </w:r>
      <w:r w:rsidR="0025701E" w:rsidRPr="0062007D">
        <w:rPr>
          <w:rFonts w:ascii="Arial" w:hAnsi="Arial" w:cs="Arial"/>
          <w:snapToGrid w:val="0"/>
          <w:color w:val="000000"/>
          <w:sz w:val="20"/>
        </w:rPr>
        <w:t>przedmiot</w:t>
      </w:r>
      <w:r w:rsidR="0025701E">
        <w:rPr>
          <w:rFonts w:ascii="Arial" w:hAnsi="Arial" w:cs="Arial"/>
          <w:snapToGrid w:val="0"/>
          <w:color w:val="000000"/>
          <w:sz w:val="20"/>
        </w:rPr>
        <w:t>em</w:t>
      </w:r>
      <w:r w:rsidR="0025701E" w:rsidRPr="0062007D">
        <w:rPr>
          <w:rFonts w:ascii="Arial" w:hAnsi="Arial" w:cs="Arial"/>
          <w:snapToGrid w:val="0"/>
          <w:color w:val="000000"/>
          <w:sz w:val="20"/>
        </w:rPr>
        <w:t xml:space="preserve"> </w:t>
      </w:r>
      <w:r w:rsidR="0025701E">
        <w:rPr>
          <w:rFonts w:ascii="Arial" w:hAnsi="Arial" w:cs="Arial"/>
          <w:snapToGrid w:val="0"/>
          <w:color w:val="000000"/>
          <w:sz w:val="20"/>
        </w:rPr>
        <w:t>U</w:t>
      </w:r>
      <w:r w:rsidR="0025701E" w:rsidRPr="0062007D">
        <w:rPr>
          <w:rFonts w:ascii="Arial" w:hAnsi="Arial" w:cs="Arial"/>
          <w:snapToGrid w:val="0"/>
          <w:color w:val="000000"/>
          <w:sz w:val="20"/>
        </w:rPr>
        <w:t xml:space="preserve">mowy </w:t>
      </w:r>
      <w:r w:rsidR="0025701E" w:rsidRPr="00536D55">
        <w:rPr>
          <w:rFonts w:ascii="Arial" w:hAnsi="Arial" w:cs="Arial"/>
          <w:snapToGrid w:val="0"/>
          <w:color w:val="000000"/>
          <w:sz w:val="20"/>
          <w:szCs w:val="20"/>
        </w:rPr>
        <w:t>z użyciem swoich narzędzi i materiałów, w tym Wykonawca zakupi wszystkie urządzenia potrzebne do realizacji przedmiotu Umowy.</w:t>
      </w:r>
    </w:p>
    <w:p w14:paraId="49BEDEFE" w14:textId="77777777" w:rsidR="00817DAF" w:rsidRPr="00536D55" w:rsidRDefault="00817DAF" w:rsidP="001F77FD">
      <w:pPr>
        <w:numPr>
          <w:ilvl w:val="0"/>
          <w:numId w:val="23"/>
        </w:numPr>
        <w:suppressAutoHyphens w:val="0"/>
        <w:ind w:left="426" w:hanging="426"/>
        <w:jc w:val="both"/>
        <w:rPr>
          <w:rFonts w:ascii="Arial" w:hAnsi="Arial" w:cs="Arial"/>
          <w:iCs/>
          <w:sz w:val="20"/>
          <w:szCs w:val="20"/>
          <w:lang w:eastAsia="pl-PL"/>
        </w:rPr>
      </w:pPr>
      <w:r w:rsidRPr="00536D55">
        <w:rPr>
          <w:rFonts w:ascii="Arial" w:hAnsi="Arial" w:cs="Arial"/>
          <w:noProof/>
          <w:color w:val="FF0000"/>
          <w:sz w:val="20"/>
          <w:szCs w:val="20"/>
          <w:lang w:eastAsia="pl-PL"/>
        </w:rPr>
        <mc:AlternateContent>
          <mc:Choice Requires="wps">
            <w:drawing>
              <wp:anchor distT="0" distB="0" distL="114300" distR="114300" simplePos="0" relativeHeight="251660800" behindDoc="0" locked="0" layoutInCell="1" allowOverlap="1" wp14:anchorId="2A80C854" wp14:editId="29920E9E">
                <wp:simplePos x="0" y="0"/>
                <wp:positionH relativeFrom="column">
                  <wp:posOffset>5968365</wp:posOffset>
                </wp:positionH>
                <wp:positionV relativeFrom="paragraph">
                  <wp:posOffset>86995</wp:posOffset>
                </wp:positionV>
                <wp:extent cx="0" cy="0"/>
                <wp:effectExtent l="5715" t="10795" r="13335" b="8255"/>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type w14:anchorId="37EFA1F7" id="_x0000_t32" coordsize="21600,21600" o:spt="32" o:oned="t" path="m,l21600,21600e" filled="f">
                <v:path arrowok="t" fillok="f" o:connecttype="none"/>
                <o:lock v:ext="edit" shapetype="t"/>
              </v:shapetype>
              <v:shape id="AutoShape 2" o:spid="_x0000_s1026" type="#_x0000_t32" style="position:absolute;margin-left:469.95pt;margin-top:6.85pt;width:0;height: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"/>
            </w:pict>
          </mc:Fallback>
        </mc:AlternateContent>
      </w:r>
      <w:r w:rsidRPr="00536D55">
        <w:rPr>
          <w:rFonts w:ascii="Arial" w:hAnsi="Arial" w:cs="Arial"/>
          <w:noProof/>
          <w:color w:val="FF0000"/>
          <w:sz w:val="20"/>
          <w:szCs w:val="20"/>
          <w:lang w:eastAsia="pl-PL"/>
        </w:rPr>
        <mc:AlternateContent>
          <mc:Choice Requires="wps">
            <w:drawing>
              <wp:anchor distT="0" distB="0" distL="114300" distR="114300" simplePos="0" relativeHeight="251661824" behindDoc="0" locked="0" layoutInCell="1" allowOverlap="1" wp14:anchorId="63477D8A" wp14:editId="48A81589">
                <wp:simplePos x="0" y="0"/>
                <wp:positionH relativeFrom="column">
                  <wp:posOffset>5739130</wp:posOffset>
                </wp:positionH>
                <wp:positionV relativeFrom="paragraph">
                  <wp:posOffset>86995</wp:posOffset>
                </wp:positionV>
                <wp:extent cx="0" cy="0"/>
                <wp:effectExtent l="5080" t="10795" r="13970" b="8255"/>
                <wp:wrapNone/>
                <wp:docPr id="5"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04A44EBB" id="AutoShape 3" o:spid="_x0000_s1026" type="#_x0000_t32" style="position:absolute;margin-left:451.9pt;margin-top:6.85pt;width:0;height:0;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"/>
            </w:pict>
          </mc:Fallback>
        </mc:AlternateContent>
      </w:r>
      <w:r w:rsidRPr="00536D55">
        <w:rPr>
          <w:rFonts w:ascii="Arial" w:hAnsi="Arial" w:cs="Arial"/>
          <w:noProof/>
          <w:snapToGrid w:val="0"/>
          <w:color w:val="000000"/>
          <w:sz w:val="20"/>
          <w:szCs w:val="20"/>
          <w:lang w:eastAsia="pl-PL"/>
        </w:rPr>
        <w:t xml:space="preserve">Wykonawca </w:t>
      </w:r>
      <w:r w:rsidRPr="00536D55">
        <w:rPr>
          <w:rFonts w:ascii="Arial" w:hAnsi="Arial" w:cs="Arial"/>
          <w:noProof/>
          <w:sz w:val="20"/>
          <w:szCs w:val="20"/>
          <w:lang w:eastAsia="pl-PL"/>
        </w:rPr>
        <w:t>zobowiązuje się do:</w:t>
      </w:r>
    </w:p>
    <w:p w14:paraId="7D36E3E7" w14:textId="77777777" w:rsidR="00817DAF" w:rsidRPr="00536D55" w:rsidRDefault="00817DAF" w:rsidP="00536D55">
      <w:pPr>
        <w:numPr>
          <w:ilvl w:val="0"/>
          <w:numId w:val="3"/>
        </w:numPr>
        <w:tabs>
          <w:tab w:val="left" w:pos="709"/>
          <w:tab w:val="num" w:pos="851"/>
        </w:tabs>
        <w:suppressAutoHyphens w:val="0"/>
        <w:autoSpaceDN w:val="0"/>
        <w:ind w:left="426" w:firstLine="0"/>
        <w:jc w:val="both"/>
        <w:rPr>
          <w:rFonts w:ascii="Arial" w:hAnsi="Arial" w:cs="Arial"/>
          <w:noProof/>
          <w:sz w:val="20"/>
          <w:szCs w:val="20"/>
          <w:lang w:eastAsia="pl-PL"/>
        </w:rPr>
      </w:pPr>
      <w:r w:rsidRPr="00536D55">
        <w:rPr>
          <w:rFonts w:ascii="Arial" w:hAnsi="Arial" w:cs="Arial"/>
          <w:noProof/>
          <w:color w:val="FF0000"/>
          <w:sz w:val="20"/>
          <w:szCs w:val="20"/>
          <w:lang w:eastAsia="pl-PL"/>
        </w:rPr>
        <mc:AlternateContent>
          <mc:Choice Requires="wps">
            <w:drawing>
              <wp:anchor distT="0" distB="0" distL="114300" distR="114300" simplePos="0" relativeHeight="251662848" behindDoc="0" locked="0" layoutInCell="1" allowOverlap="1" wp14:anchorId="734F1304" wp14:editId="3B997006">
                <wp:simplePos x="0" y="0"/>
                <wp:positionH relativeFrom="column">
                  <wp:posOffset>2795905</wp:posOffset>
                </wp:positionH>
                <wp:positionV relativeFrom="paragraph">
                  <wp:posOffset>64770</wp:posOffset>
                </wp:positionV>
                <wp:extent cx="0" cy="9525"/>
                <wp:effectExtent l="5080" t="7620" r="13970" b="11430"/>
                <wp:wrapNone/>
                <wp:docPr id="6"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6BAFF6EA" id="AutoShape 4" o:spid="_x0000_s1026" type="#_x0000_t32" style="position:absolute;margin-left:220.15pt;margin-top:5.1pt;width:0;height:.7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"/>
            </w:pict>
          </mc:Fallback>
        </mc:AlternateContent>
      </w:r>
      <w:r w:rsidRPr="00536D55">
        <w:rPr>
          <w:rFonts w:ascii="Arial" w:hAnsi="Arial" w:cs="Arial"/>
          <w:noProof/>
          <w:sz w:val="20"/>
          <w:szCs w:val="20"/>
          <w:lang w:eastAsia="pl-PL"/>
        </w:rPr>
        <w:t>regularnego informowania Zamawiającego o przebiegu realizacji Umowy, w tym o wszelkich zdarzeniach mogących mieć wpływ na uzasadnione interesy Zamawiającego,</w:t>
      </w:r>
    </w:p>
    <w:p w14:paraId="3DD216D8" w14:textId="765729E5" w:rsidR="00817DAF" w:rsidRPr="00536D55" w:rsidRDefault="00817DAF" w:rsidP="00536D55">
      <w:pPr>
        <w:numPr>
          <w:ilvl w:val="0"/>
          <w:numId w:val="3"/>
        </w:numPr>
        <w:tabs>
          <w:tab w:val="left" w:pos="709"/>
          <w:tab w:val="num" w:pos="851"/>
        </w:tabs>
        <w:suppressAutoHyphens w:val="0"/>
        <w:autoSpaceDN w:val="0"/>
        <w:ind w:left="426" w:firstLine="0"/>
        <w:jc w:val="both"/>
        <w:rPr>
          <w:rFonts w:ascii="Arial" w:hAnsi="Arial" w:cs="Arial"/>
          <w:noProof/>
          <w:sz w:val="20"/>
          <w:szCs w:val="20"/>
          <w:lang w:eastAsia="pl-PL"/>
        </w:rPr>
      </w:pPr>
      <w:r w:rsidRPr="00536D55">
        <w:rPr>
          <w:rFonts w:ascii="Arial" w:hAnsi="Arial" w:cs="Arial"/>
          <w:noProof/>
          <w:sz w:val="20"/>
          <w:szCs w:val="20"/>
          <w:lang w:eastAsia="pl-PL"/>
        </w:rPr>
        <w:t xml:space="preserve">wykonania zobowiązań wynikających z Umowy według najlepszego stanu swojej wiedzy, z uwzględnieniem danych, informacji i wymagań przedstawianych </w:t>
      </w:r>
      <w:r w:rsidR="0025701E" w:rsidRPr="00536D55">
        <w:rPr>
          <w:rFonts w:ascii="Arial" w:hAnsi="Arial" w:cs="Arial"/>
          <w:noProof/>
          <w:sz w:val="20"/>
          <w:szCs w:val="20"/>
          <w:lang w:eastAsia="pl-PL"/>
        </w:rPr>
        <w:t xml:space="preserve">w formie pisemnej </w:t>
      </w:r>
      <w:r w:rsidRPr="00536D55">
        <w:rPr>
          <w:rFonts w:ascii="Arial" w:hAnsi="Arial" w:cs="Arial"/>
          <w:noProof/>
          <w:sz w:val="20"/>
          <w:szCs w:val="20"/>
          <w:lang w:eastAsia="pl-PL"/>
        </w:rPr>
        <w:t>przez Zamawiającego,</w:t>
      </w:r>
    </w:p>
    <w:p w14:paraId="3FC3351C" w14:textId="17A6778E" w:rsidR="00817DAF" w:rsidRPr="00536D55" w:rsidRDefault="00817DAF" w:rsidP="00536D55">
      <w:pPr>
        <w:numPr>
          <w:ilvl w:val="0"/>
          <w:numId w:val="3"/>
        </w:numPr>
        <w:tabs>
          <w:tab w:val="left" w:pos="709"/>
          <w:tab w:val="num" w:pos="851"/>
        </w:tabs>
        <w:suppressAutoHyphens w:val="0"/>
        <w:autoSpaceDN w:val="0"/>
        <w:ind w:left="426" w:firstLine="0"/>
        <w:jc w:val="both"/>
        <w:rPr>
          <w:rFonts w:ascii="Arial" w:hAnsi="Arial" w:cs="Arial"/>
          <w:noProof/>
          <w:sz w:val="20"/>
          <w:szCs w:val="20"/>
          <w:lang w:eastAsia="pl-PL"/>
        </w:rPr>
      </w:pPr>
      <w:r w:rsidRPr="00536D55">
        <w:rPr>
          <w:rFonts w:ascii="Arial" w:hAnsi="Arial" w:cs="Arial"/>
          <w:noProof/>
          <w:sz w:val="20"/>
          <w:szCs w:val="20"/>
          <w:lang w:eastAsia="pl-PL"/>
        </w:rPr>
        <w:t>uwzględniania uwag i poleceń Zamawiającego związanych z wykonywaniem Przedmiotu Umowy</w:t>
      </w:r>
      <w:r w:rsidR="0025701E" w:rsidRPr="00536D55">
        <w:rPr>
          <w:rFonts w:ascii="Arial" w:hAnsi="Arial" w:cs="Arial"/>
          <w:sz w:val="20"/>
          <w:szCs w:val="20"/>
        </w:rPr>
        <w:t xml:space="preserve"> przekazanych Wykonawcy w formie pisemnej.</w:t>
      </w:r>
    </w:p>
    <w:p w14:paraId="30BCE5A7" w14:textId="4724150B" w:rsidR="00817DAF" w:rsidRPr="00536D55" w:rsidRDefault="00817DAF" w:rsidP="001F77FD">
      <w:pPr>
        <w:numPr>
          <w:ilvl w:val="0"/>
          <w:numId w:val="23"/>
        </w:numPr>
        <w:suppressAutoHyphens w:val="0"/>
        <w:ind w:left="426" w:hanging="426"/>
        <w:jc w:val="both"/>
        <w:rPr>
          <w:rFonts w:ascii="Arial" w:hAnsi="Arial" w:cs="Arial"/>
          <w:sz w:val="20"/>
          <w:szCs w:val="20"/>
        </w:rPr>
      </w:pPr>
      <w:r w:rsidRPr="00536D55">
        <w:rPr>
          <w:rFonts w:ascii="Arial" w:hAnsi="Arial" w:cs="Arial"/>
          <w:sz w:val="20"/>
          <w:szCs w:val="20"/>
        </w:rPr>
        <w:t>Wykonawca wyznaczy Koordynatora prac</w:t>
      </w:r>
      <w:r w:rsidR="00D11A5C" w:rsidRPr="00536D55">
        <w:rPr>
          <w:rFonts w:ascii="Arial" w:hAnsi="Arial" w:cs="Arial"/>
          <w:sz w:val="20"/>
          <w:szCs w:val="20"/>
        </w:rPr>
        <w:t>,</w:t>
      </w:r>
      <w:r w:rsidRPr="00536D55">
        <w:rPr>
          <w:rFonts w:ascii="Arial" w:hAnsi="Arial" w:cs="Arial"/>
          <w:sz w:val="20"/>
          <w:szCs w:val="20"/>
        </w:rPr>
        <w:t xml:space="preserve"> po uzyskaniu akceptacji dla proponowanej osoby przez Zamawiającego</w:t>
      </w:r>
      <w:r w:rsidR="00D11A5C" w:rsidRPr="00536D55">
        <w:rPr>
          <w:rFonts w:ascii="Arial" w:hAnsi="Arial" w:cs="Arial"/>
          <w:sz w:val="20"/>
          <w:szCs w:val="20"/>
        </w:rPr>
        <w:t>, który będzie bezpośrednio odpowiadał za realizację prac oraz przestrzeganie przepisów BHP przez pracow</w:t>
      </w:r>
      <w:r w:rsidR="007C43F3" w:rsidRPr="00536D55">
        <w:rPr>
          <w:rFonts w:ascii="Arial" w:hAnsi="Arial" w:cs="Arial"/>
          <w:sz w:val="20"/>
          <w:szCs w:val="20"/>
        </w:rPr>
        <w:t xml:space="preserve">ników </w:t>
      </w:r>
      <w:r w:rsidR="00D11A5C" w:rsidRPr="00536D55">
        <w:rPr>
          <w:rFonts w:ascii="Arial" w:hAnsi="Arial" w:cs="Arial"/>
          <w:sz w:val="20"/>
          <w:szCs w:val="20"/>
        </w:rPr>
        <w:t xml:space="preserve"> Wykonawcy. </w:t>
      </w:r>
    </w:p>
    <w:p w14:paraId="59C2FFE6" w14:textId="0E08E375" w:rsidR="00817DAF" w:rsidRPr="00536D55" w:rsidRDefault="00817DAF" w:rsidP="001F77FD">
      <w:pPr>
        <w:numPr>
          <w:ilvl w:val="0"/>
          <w:numId w:val="23"/>
        </w:numPr>
        <w:suppressAutoHyphens w:val="0"/>
        <w:ind w:left="426" w:hanging="426"/>
        <w:jc w:val="both"/>
        <w:rPr>
          <w:rFonts w:ascii="Arial" w:hAnsi="Arial" w:cs="Arial"/>
          <w:sz w:val="20"/>
          <w:szCs w:val="20"/>
        </w:rPr>
      </w:pPr>
      <w:r w:rsidRPr="00536D55">
        <w:rPr>
          <w:rFonts w:ascii="Arial" w:hAnsi="Arial" w:cs="Arial"/>
          <w:sz w:val="20"/>
          <w:szCs w:val="20"/>
        </w:rPr>
        <w:t>Wykonawca zobowiązany jest do tego, aby wszystkie osoby wykonujące prace posiadały aktualne szkolenia B</w:t>
      </w:r>
      <w:r w:rsidR="0025701E" w:rsidRPr="00536D55">
        <w:rPr>
          <w:rFonts w:ascii="Arial" w:hAnsi="Arial" w:cs="Arial"/>
          <w:sz w:val="20"/>
          <w:szCs w:val="20"/>
        </w:rPr>
        <w:t>HP.</w:t>
      </w:r>
    </w:p>
    <w:p w14:paraId="7BC2837C" w14:textId="2DA8DDDB" w:rsidR="00817DAF" w:rsidRPr="00536D55" w:rsidRDefault="00817DAF" w:rsidP="001F77FD">
      <w:pPr>
        <w:numPr>
          <w:ilvl w:val="0"/>
          <w:numId w:val="23"/>
        </w:numPr>
        <w:suppressAutoHyphens w:val="0"/>
        <w:ind w:left="426" w:hanging="426"/>
        <w:jc w:val="both"/>
        <w:rPr>
          <w:rFonts w:ascii="Arial" w:hAnsi="Arial" w:cs="Arial"/>
          <w:sz w:val="20"/>
          <w:szCs w:val="20"/>
        </w:rPr>
      </w:pPr>
      <w:r w:rsidRPr="00536D55">
        <w:rPr>
          <w:rFonts w:ascii="Arial" w:hAnsi="Arial" w:cs="Arial"/>
          <w:sz w:val="20"/>
          <w:szCs w:val="20"/>
        </w:rPr>
        <w:t xml:space="preserve">Wszelkie roboty Wykonawca zobowiązany jest prowadzić w uzgodnieniu z przedstawicielem Zamawiającego, w sposób minimalizujący ich wpływ na pozostałe obiekty i środowisko naturalne. </w:t>
      </w:r>
    </w:p>
    <w:p w14:paraId="3C3EF030" w14:textId="0EB404E4" w:rsidR="00CC7DC3" w:rsidRPr="00536D55" w:rsidRDefault="00CC7DC3" w:rsidP="001F77FD">
      <w:pPr>
        <w:numPr>
          <w:ilvl w:val="0"/>
          <w:numId w:val="23"/>
        </w:numPr>
        <w:suppressAutoHyphens w:val="0"/>
        <w:ind w:left="426" w:hanging="426"/>
        <w:jc w:val="both"/>
        <w:rPr>
          <w:rFonts w:ascii="Arial" w:hAnsi="Arial" w:cs="Arial"/>
          <w:sz w:val="20"/>
          <w:szCs w:val="20"/>
        </w:rPr>
      </w:pPr>
      <w:r w:rsidRPr="00536D55">
        <w:rPr>
          <w:rFonts w:ascii="Arial" w:hAnsi="Arial" w:cs="Arial"/>
          <w:sz w:val="20"/>
          <w:szCs w:val="20"/>
        </w:rPr>
        <w:lastRenderedPageBreak/>
        <w:t xml:space="preserve">W przypadku sprzeczności pomiędzy </w:t>
      </w:r>
      <w:r w:rsidR="003D369C" w:rsidRPr="00536D55">
        <w:rPr>
          <w:rFonts w:ascii="Arial" w:hAnsi="Arial" w:cs="Arial"/>
          <w:sz w:val="20"/>
          <w:szCs w:val="20"/>
        </w:rPr>
        <w:t>poszczególnymi postanowieniami</w:t>
      </w:r>
      <w:r w:rsidRPr="00536D55">
        <w:rPr>
          <w:rFonts w:ascii="Arial" w:hAnsi="Arial" w:cs="Arial"/>
          <w:sz w:val="20"/>
          <w:szCs w:val="20"/>
        </w:rPr>
        <w:t xml:space="preserve"> Umowy, Dokumentacją Techniczną, załącznikami lub innymi dokumentami Wykonawca </w:t>
      </w:r>
      <w:r w:rsidR="005670C2" w:rsidRPr="00536D55">
        <w:rPr>
          <w:rFonts w:ascii="Arial" w:hAnsi="Arial" w:cs="Arial"/>
          <w:sz w:val="20"/>
          <w:szCs w:val="20"/>
        </w:rPr>
        <w:t>nie</w:t>
      </w:r>
      <w:r w:rsidRPr="00536D55">
        <w:rPr>
          <w:rFonts w:ascii="Arial" w:hAnsi="Arial" w:cs="Arial"/>
          <w:sz w:val="20"/>
          <w:szCs w:val="20"/>
        </w:rPr>
        <w:t xml:space="preserve">zwłocznie w formie pisemnej powiadomi Zamawiającego i zastosuje się do wydanych przez </w:t>
      </w:r>
      <w:r w:rsidR="003D369C" w:rsidRPr="00536D55">
        <w:rPr>
          <w:rFonts w:ascii="Arial" w:hAnsi="Arial" w:cs="Arial"/>
          <w:sz w:val="20"/>
          <w:szCs w:val="20"/>
        </w:rPr>
        <w:t>Zamawiającego</w:t>
      </w:r>
      <w:r w:rsidRPr="00536D55">
        <w:rPr>
          <w:rFonts w:ascii="Arial" w:hAnsi="Arial" w:cs="Arial"/>
          <w:sz w:val="20"/>
          <w:szCs w:val="20"/>
        </w:rPr>
        <w:t xml:space="preserve"> pisemnych instrukcji.</w:t>
      </w:r>
    </w:p>
    <w:p w14:paraId="703B341D" w14:textId="22DE066A" w:rsidR="00640926" w:rsidRPr="00536D55" w:rsidRDefault="00CC7DC3" w:rsidP="001F77FD">
      <w:pPr>
        <w:numPr>
          <w:ilvl w:val="0"/>
          <w:numId w:val="23"/>
        </w:numPr>
        <w:suppressAutoHyphens w:val="0"/>
        <w:ind w:left="426" w:hanging="426"/>
        <w:jc w:val="both"/>
        <w:rPr>
          <w:rFonts w:ascii="Arial" w:hAnsi="Arial" w:cs="Arial"/>
          <w:sz w:val="20"/>
          <w:szCs w:val="20"/>
        </w:rPr>
      </w:pPr>
      <w:r w:rsidRPr="00536D55">
        <w:rPr>
          <w:rFonts w:ascii="Arial" w:hAnsi="Arial" w:cs="Arial"/>
          <w:sz w:val="20"/>
          <w:szCs w:val="20"/>
        </w:rPr>
        <w:t xml:space="preserve">Wykonawca jest zobowiązany do niezwłocznego pisemnego informowania Zamawiającego </w:t>
      </w:r>
      <w:r w:rsidR="00243E07" w:rsidRPr="00536D55">
        <w:rPr>
          <w:rFonts w:ascii="Arial" w:hAnsi="Arial" w:cs="Arial"/>
          <w:sz w:val="20"/>
          <w:szCs w:val="20"/>
        </w:rPr>
        <w:br/>
      </w:r>
      <w:r w:rsidRPr="00536D55">
        <w:rPr>
          <w:rFonts w:ascii="Arial" w:hAnsi="Arial" w:cs="Arial"/>
          <w:sz w:val="20"/>
          <w:szCs w:val="20"/>
        </w:rPr>
        <w:t>o każdej wiadomej mu okoliczności mogącej wpłynąć na przesunięcie terminów realizacji prac określonych w niniejszej Umowie.</w:t>
      </w:r>
    </w:p>
    <w:p w14:paraId="66A47752" w14:textId="77777777" w:rsidR="00467CCD" w:rsidRPr="00536D55" w:rsidRDefault="00467CCD" w:rsidP="00536D55">
      <w:pPr>
        <w:rPr>
          <w:rFonts w:ascii="Arial" w:hAnsi="Arial" w:cs="Arial"/>
          <w:sz w:val="20"/>
          <w:szCs w:val="20"/>
        </w:rPr>
      </w:pPr>
    </w:p>
    <w:p w14:paraId="6C07E5B2" w14:textId="77777777" w:rsidR="0038519E" w:rsidRPr="00536D55" w:rsidRDefault="00467CCD" w:rsidP="00536D55">
      <w:pPr>
        <w:jc w:val="center"/>
        <w:rPr>
          <w:rFonts w:ascii="Arial" w:hAnsi="Arial" w:cs="Arial"/>
          <w:b/>
          <w:sz w:val="20"/>
          <w:szCs w:val="20"/>
        </w:rPr>
      </w:pPr>
      <w:r w:rsidRPr="00536D55">
        <w:rPr>
          <w:rFonts w:ascii="Arial" w:hAnsi="Arial" w:cs="Arial"/>
          <w:b/>
          <w:sz w:val="20"/>
          <w:szCs w:val="20"/>
        </w:rPr>
        <w:t xml:space="preserve">§ 2a </w:t>
      </w:r>
    </w:p>
    <w:p w14:paraId="4E827FD2" w14:textId="3ADA8407" w:rsidR="00467CCD" w:rsidRPr="00536D55" w:rsidRDefault="00467CCD" w:rsidP="00536D55">
      <w:pPr>
        <w:jc w:val="center"/>
        <w:rPr>
          <w:rFonts w:ascii="Arial" w:hAnsi="Arial" w:cs="Arial"/>
          <w:b/>
          <w:sz w:val="20"/>
          <w:szCs w:val="20"/>
        </w:rPr>
      </w:pPr>
      <w:r w:rsidRPr="00536D55">
        <w:rPr>
          <w:rFonts w:ascii="Arial" w:hAnsi="Arial" w:cs="Arial"/>
          <w:b/>
          <w:sz w:val="20"/>
          <w:szCs w:val="20"/>
        </w:rPr>
        <w:t>TEREN PRAC</w:t>
      </w:r>
      <w:r w:rsidR="0038519E" w:rsidRPr="00536D55">
        <w:rPr>
          <w:rFonts w:ascii="Arial" w:hAnsi="Arial" w:cs="Arial"/>
          <w:b/>
          <w:sz w:val="20"/>
          <w:szCs w:val="20"/>
        </w:rPr>
        <w:t>.</w:t>
      </w:r>
    </w:p>
    <w:p w14:paraId="7F6E7EDD" w14:textId="77777777" w:rsidR="00467CCD" w:rsidRPr="00536D55" w:rsidRDefault="00467CCD" w:rsidP="00536D55">
      <w:pPr>
        <w:rPr>
          <w:rFonts w:ascii="Arial" w:hAnsi="Arial" w:cs="Arial"/>
          <w:sz w:val="20"/>
          <w:szCs w:val="20"/>
        </w:rPr>
      </w:pPr>
    </w:p>
    <w:p w14:paraId="7868A691" w14:textId="77777777" w:rsidR="00467CCD" w:rsidRPr="00536D55" w:rsidRDefault="00467CCD" w:rsidP="001F77FD">
      <w:pPr>
        <w:numPr>
          <w:ilvl w:val="0"/>
          <w:numId w:val="34"/>
        </w:numPr>
        <w:spacing w:after="120"/>
        <w:jc w:val="both"/>
        <w:rPr>
          <w:rFonts w:ascii="Arial" w:hAnsi="Arial" w:cs="Arial"/>
          <w:sz w:val="20"/>
          <w:szCs w:val="20"/>
        </w:rPr>
      </w:pPr>
      <w:r w:rsidRPr="00536D55">
        <w:rPr>
          <w:rFonts w:ascii="Arial" w:hAnsi="Arial" w:cs="Arial"/>
          <w:sz w:val="20"/>
          <w:szCs w:val="20"/>
        </w:rPr>
        <w:t>Wykonawca jest odpowiedzialny jak za własne działanie lub zaniechanie z tytułu działania i/lub zaniechania osób i podmiotów, z pomocą których wykonuje Przedmiot Umowy, jak również osób i podmiotów, którym wykonanie Przedmiotu Umowy powierza, w całości lub w części.</w:t>
      </w:r>
    </w:p>
    <w:p w14:paraId="44EF93C2" w14:textId="77777777" w:rsidR="00467CCD" w:rsidRPr="00536D55" w:rsidRDefault="00467CCD" w:rsidP="001F77FD">
      <w:pPr>
        <w:numPr>
          <w:ilvl w:val="0"/>
          <w:numId w:val="34"/>
        </w:numPr>
        <w:spacing w:after="120"/>
        <w:jc w:val="both"/>
        <w:rPr>
          <w:rFonts w:ascii="Arial" w:hAnsi="Arial" w:cs="Arial"/>
          <w:sz w:val="20"/>
          <w:szCs w:val="20"/>
        </w:rPr>
      </w:pPr>
      <w:r w:rsidRPr="00536D55">
        <w:rPr>
          <w:rFonts w:ascii="Arial" w:hAnsi="Arial" w:cs="Arial"/>
          <w:sz w:val="20"/>
          <w:szCs w:val="20"/>
        </w:rPr>
        <w:t>Zamawiający nie ponosi odpowiedzialności za sprzęt, urządzenia, z pomocą których Wykonawca realizuje Przedmiot Umowy.</w:t>
      </w:r>
    </w:p>
    <w:p w14:paraId="36045A23" w14:textId="77777777" w:rsidR="00467CCD" w:rsidRPr="00536D55" w:rsidRDefault="00467CCD" w:rsidP="001F77FD">
      <w:pPr>
        <w:numPr>
          <w:ilvl w:val="0"/>
          <w:numId w:val="34"/>
        </w:numPr>
        <w:spacing w:after="120"/>
        <w:jc w:val="both"/>
        <w:rPr>
          <w:rFonts w:ascii="Arial" w:hAnsi="Arial" w:cs="Arial"/>
          <w:sz w:val="20"/>
          <w:szCs w:val="20"/>
        </w:rPr>
      </w:pPr>
      <w:r w:rsidRPr="00536D55">
        <w:rPr>
          <w:rFonts w:ascii="Arial" w:hAnsi="Arial" w:cs="Arial"/>
          <w:sz w:val="20"/>
          <w:szCs w:val="20"/>
        </w:rPr>
        <w:t>Wykonawca ponosi odpowiedzialność odszkodowawczą i jest zobowiązany zwolnić Zamawiającego z odpowiedzialności odszkodowawczej w zakresie kosztów, wydatków, zobowiązań, roszczeń, utraconych korzyści, mogących wynikać z poniższych okoliczności:</w:t>
      </w:r>
    </w:p>
    <w:p w14:paraId="6002B054" w14:textId="1BF150E9" w:rsidR="00467CCD" w:rsidRPr="00536D55" w:rsidRDefault="00467CCD" w:rsidP="001F77FD">
      <w:pPr>
        <w:pStyle w:val="Bezodstpw"/>
        <w:numPr>
          <w:ilvl w:val="1"/>
          <w:numId w:val="34"/>
        </w:numPr>
        <w:jc w:val="both"/>
        <w:rPr>
          <w:rFonts w:ascii="Arial" w:eastAsia="Times New Roman" w:hAnsi="Arial" w:cs="Arial"/>
          <w:sz w:val="20"/>
          <w:szCs w:val="20"/>
          <w:lang w:eastAsia="pl-PL"/>
        </w:rPr>
      </w:pPr>
      <w:r w:rsidRPr="00536D55">
        <w:rPr>
          <w:rFonts w:ascii="Arial" w:eastAsia="Times New Roman" w:hAnsi="Arial" w:cs="Arial"/>
          <w:sz w:val="20"/>
          <w:szCs w:val="20"/>
          <w:lang w:eastAsia="pl-PL"/>
        </w:rPr>
        <w:t xml:space="preserve">uszkodzenia ciała, rozstroju zdrowia lub zgonu jakiejkolwiek osoby zaistniałych w związku </w:t>
      </w:r>
      <w:r w:rsidR="00243E07" w:rsidRPr="00536D55">
        <w:rPr>
          <w:rFonts w:ascii="Arial" w:eastAsia="Times New Roman" w:hAnsi="Arial" w:cs="Arial"/>
          <w:sz w:val="20"/>
          <w:szCs w:val="20"/>
          <w:lang w:eastAsia="pl-PL"/>
        </w:rPr>
        <w:br/>
      </w:r>
      <w:r w:rsidRPr="00536D55">
        <w:rPr>
          <w:rFonts w:ascii="Arial" w:eastAsia="Times New Roman" w:hAnsi="Arial" w:cs="Arial"/>
          <w:sz w:val="20"/>
          <w:szCs w:val="20"/>
          <w:lang w:eastAsia="pl-PL"/>
        </w:rPr>
        <w:t xml:space="preserve">z wykonywaniem Przedmiotu Umowy; </w:t>
      </w:r>
    </w:p>
    <w:p w14:paraId="62336885" w14:textId="77777777" w:rsidR="00467CCD" w:rsidRPr="00536D55" w:rsidRDefault="00467CCD" w:rsidP="001F77FD">
      <w:pPr>
        <w:pStyle w:val="Bezodstpw"/>
        <w:numPr>
          <w:ilvl w:val="1"/>
          <w:numId w:val="34"/>
        </w:numPr>
        <w:jc w:val="both"/>
        <w:rPr>
          <w:rFonts w:ascii="Arial" w:eastAsia="Times New Roman" w:hAnsi="Arial" w:cs="Arial"/>
          <w:sz w:val="20"/>
          <w:szCs w:val="20"/>
          <w:lang w:eastAsia="pl-PL"/>
        </w:rPr>
      </w:pPr>
      <w:r w:rsidRPr="00536D55">
        <w:rPr>
          <w:rFonts w:ascii="Arial" w:eastAsia="Times New Roman" w:hAnsi="Arial" w:cs="Arial"/>
          <w:sz w:val="20"/>
          <w:szCs w:val="20"/>
          <w:lang w:eastAsia="pl-PL"/>
        </w:rPr>
        <w:t>uszkodzenia lub zniszczenia mienia ruchomego lub nieruchomości, jeżeli uszkodzenie lub zniszczenie spowodowane zostało prowadzeniem prac przez Wykonawcę.</w:t>
      </w:r>
    </w:p>
    <w:p w14:paraId="693DA6A2" w14:textId="77777777" w:rsidR="00467CCD" w:rsidRPr="00536D55" w:rsidRDefault="00467CCD" w:rsidP="00536D55">
      <w:pPr>
        <w:pStyle w:val="Bezodstpw"/>
        <w:ind w:left="720"/>
        <w:jc w:val="both"/>
        <w:rPr>
          <w:rFonts w:ascii="Arial" w:eastAsia="Times New Roman" w:hAnsi="Arial" w:cs="Arial"/>
          <w:sz w:val="20"/>
          <w:szCs w:val="20"/>
          <w:lang w:eastAsia="pl-PL"/>
        </w:rPr>
      </w:pPr>
      <w:r w:rsidRPr="00536D55">
        <w:rPr>
          <w:rFonts w:ascii="Arial" w:eastAsia="Times New Roman" w:hAnsi="Arial" w:cs="Arial"/>
          <w:sz w:val="20"/>
          <w:szCs w:val="20"/>
          <w:lang w:eastAsia="pl-PL"/>
        </w:rPr>
        <w:t>a w braku możliwości zwolnienia Zamawiającego z odpowiedzialności, Wykonawca pokryje wszystkie koszty poniesione przez Zamawiającego z tego tytułu.</w:t>
      </w:r>
    </w:p>
    <w:p w14:paraId="445DF9A6" w14:textId="77777777" w:rsidR="00467CCD" w:rsidRPr="00536D55" w:rsidRDefault="00467CCD" w:rsidP="00536D55">
      <w:pPr>
        <w:ind w:left="426" w:hanging="426"/>
        <w:rPr>
          <w:rFonts w:ascii="Arial" w:hAnsi="Arial" w:cs="Arial"/>
          <w:sz w:val="20"/>
          <w:szCs w:val="20"/>
        </w:rPr>
      </w:pPr>
    </w:p>
    <w:p w14:paraId="2A4B3758" w14:textId="77777777" w:rsidR="005C364E" w:rsidRPr="00536D55" w:rsidRDefault="005C364E" w:rsidP="00536D55">
      <w:pPr>
        <w:ind w:left="426" w:hanging="426"/>
        <w:jc w:val="center"/>
        <w:rPr>
          <w:rFonts w:ascii="Arial" w:hAnsi="Arial" w:cs="Arial"/>
          <w:b/>
          <w:sz w:val="20"/>
          <w:szCs w:val="20"/>
        </w:rPr>
      </w:pPr>
      <w:r w:rsidRPr="00536D55">
        <w:rPr>
          <w:rFonts w:ascii="Arial" w:hAnsi="Arial" w:cs="Arial"/>
          <w:b/>
          <w:sz w:val="20"/>
          <w:szCs w:val="20"/>
        </w:rPr>
        <w:t>§3.</w:t>
      </w:r>
    </w:p>
    <w:p w14:paraId="14F6DE04" w14:textId="17F5CE70" w:rsidR="004C1758" w:rsidRPr="00536D55" w:rsidRDefault="005C364E" w:rsidP="00536D55">
      <w:pPr>
        <w:pStyle w:val="Nagwek1"/>
        <w:spacing w:before="0" w:after="0"/>
        <w:ind w:left="426" w:hanging="426"/>
        <w:rPr>
          <w:rFonts w:ascii="Arial" w:hAnsi="Arial" w:cs="Arial"/>
          <w:u w:val="none"/>
        </w:rPr>
      </w:pPr>
      <w:r w:rsidRPr="00536D55">
        <w:rPr>
          <w:rFonts w:ascii="Arial" w:hAnsi="Arial" w:cs="Arial"/>
          <w:u w:val="none"/>
        </w:rPr>
        <w:t>Podwykonawcy.</w:t>
      </w:r>
    </w:p>
    <w:p w14:paraId="4BFD63B2" w14:textId="77777777" w:rsidR="00F304E3" w:rsidRPr="00536D55" w:rsidRDefault="00F304E3" w:rsidP="00536D55">
      <w:pPr>
        <w:rPr>
          <w:rFonts w:ascii="Arial" w:hAnsi="Arial" w:cs="Arial"/>
          <w:sz w:val="20"/>
          <w:szCs w:val="20"/>
          <w:lang w:val="x-none"/>
        </w:rPr>
      </w:pPr>
    </w:p>
    <w:p w14:paraId="511FB2DC" w14:textId="77777777" w:rsidR="00D12ECD" w:rsidRPr="00536D55" w:rsidRDefault="00D12ECD" w:rsidP="00536D55">
      <w:pPr>
        <w:pStyle w:val="Akapitzlist"/>
        <w:numPr>
          <w:ilvl w:val="0"/>
          <w:numId w:val="15"/>
        </w:numPr>
        <w:tabs>
          <w:tab w:val="left" w:pos="708"/>
        </w:tabs>
        <w:suppressAutoHyphens w:val="0"/>
        <w:spacing w:before="120"/>
        <w:ind w:left="426" w:hanging="426"/>
        <w:contextualSpacing/>
        <w:jc w:val="both"/>
        <w:rPr>
          <w:rFonts w:ascii="Arial" w:hAnsi="Arial" w:cs="Arial"/>
          <w:sz w:val="20"/>
          <w:szCs w:val="20"/>
        </w:rPr>
      </w:pPr>
      <w:bookmarkStart w:id="2" w:name="_Hlk197953426"/>
      <w:bookmarkStart w:id="3" w:name="_Hlk534715549"/>
      <w:r w:rsidRPr="00536D55">
        <w:rPr>
          <w:rFonts w:ascii="Arial" w:hAnsi="Arial" w:cs="Arial"/>
          <w:sz w:val="20"/>
          <w:szCs w:val="20"/>
        </w:rPr>
        <w:t xml:space="preserve">Powierzenie części lub całości prac objętych przedmiotem Umowy </w:t>
      </w:r>
      <w:bookmarkEnd w:id="2"/>
      <w:r w:rsidRPr="00536D55">
        <w:rPr>
          <w:rFonts w:ascii="Arial" w:hAnsi="Arial" w:cs="Arial"/>
          <w:sz w:val="20"/>
          <w:szCs w:val="20"/>
        </w:rPr>
        <w:t xml:space="preserve">wymaga pisemnego powiadomienia Zamawiającego o takim zamiarze, a w przypadku Podwykonawców do których znajdzie zastosowanie </w:t>
      </w:r>
      <w:r w:rsidRPr="00536D55">
        <w:rPr>
          <w:rFonts w:ascii="Arial" w:hAnsi="Arial" w:cs="Arial"/>
          <w:iCs/>
          <w:sz w:val="20"/>
          <w:szCs w:val="20"/>
        </w:rPr>
        <w:t>art. 647(1) Kodeksu Cywilnego uprzedniej zgody Zamawiającego wyrażonej w formie pisemnej pod rygorem nieważności.</w:t>
      </w:r>
    </w:p>
    <w:p w14:paraId="481D759E" w14:textId="6B05BBDB" w:rsidR="00D12ECD" w:rsidRPr="00536D55" w:rsidRDefault="00D12ECD" w:rsidP="00536D55">
      <w:pPr>
        <w:pStyle w:val="Akapitzlist"/>
        <w:numPr>
          <w:ilvl w:val="0"/>
          <w:numId w:val="15"/>
        </w:numPr>
        <w:tabs>
          <w:tab w:val="left" w:pos="708"/>
        </w:tabs>
        <w:suppressAutoHyphens w:val="0"/>
        <w:spacing w:before="120"/>
        <w:ind w:left="426" w:hanging="426"/>
        <w:contextualSpacing/>
        <w:jc w:val="both"/>
        <w:rPr>
          <w:rFonts w:ascii="Arial" w:hAnsi="Arial" w:cs="Arial"/>
          <w:sz w:val="20"/>
          <w:szCs w:val="20"/>
        </w:rPr>
      </w:pPr>
      <w:r w:rsidRPr="00536D55">
        <w:rPr>
          <w:rFonts w:ascii="Arial" w:hAnsi="Arial" w:cs="Arial"/>
          <w:sz w:val="20"/>
          <w:szCs w:val="20"/>
        </w:rPr>
        <w:t xml:space="preserve">W celu podjęcia decyzji </w:t>
      </w:r>
      <w:r w:rsidR="00F9131D" w:rsidRPr="00536D55">
        <w:rPr>
          <w:rFonts w:ascii="Arial" w:hAnsi="Arial" w:cs="Arial"/>
          <w:sz w:val="20"/>
          <w:szCs w:val="20"/>
        </w:rPr>
        <w:t xml:space="preserve">w przedmiocie wyrażenia </w:t>
      </w:r>
      <w:r w:rsidRPr="00536D55">
        <w:rPr>
          <w:rFonts w:ascii="Arial" w:hAnsi="Arial" w:cs="Arial"/>
          <w:sz w:val="20"/>
          <w:szCs w:val="20"/>
        </w:rPr>
        <w:t>przez Zamawiającego</w:t>
      </w:r>
      <w:r w:rsidR="00F9131D" w:rsidRPr="00536D55">
        <w:rPr>
          <w:rFonts w:ascii="Arial" w:hAnsi="Arial" w:cs="Arial"/>
          <w:sz w:val="20"/>
          <w:szCs w:val="20"/>
        </w:rPr>
        <w:t xml:space="preserve"> zgody, o której mowa </w:t>
      </w:r>
      <w:r w:rsidR="00243E07" w:rsidRPr="00536D55">
        <w:rPr>
          <w:rFonts w:ascii="Arial" w:hAnsi="Arial" w:cs="Arial"/>
          <w:sz w:val="20"/>
          <w:szCs w:val="20"/>
        </w:rPr>
        <w:br/>
      </w:r>
      <w:r w:rsidR="00F9131D" w:rsidRPr="00536D55">
        <w:rPr>
          <w:rFonts w:ascii="Arial" w:hAnsi="Arial" w:cs="Arial"/>
          <w:sz w:val="20"/>
          <w:szCs w:val="20"/>
        </w:rPr>
        <w:t>w ust. 1,</w:t>
      </w:r>
      <w:r w:rsidRPr="00536D55">
        <w:rPr>
          <w:rFonts w:ascii="Arial" w:hAnsi="Arial" w:cs="Arial"/>
          <w:sz w:val="20"/>
          <w:szCs w:val="20"/>
        </w:rPr>
        <w:t xml:space="preserve"> Wykonawca przedłoży mu z odpowiednim wyprzedzeniem, przed przystąpieniem do wykonywania </w:t>
      </w:r>
      <w:r w:rsidR="00D7166A" w:rsidRPr="00536D55">
        <w:rPr>
          <w:rFonts w:ascii="Arial" w:hAnsi="Arial" w:cs="Arial"/>
          <w:sz w:val="20"/>
          <w:szCs w:val="20"/>
        </w:rPr>
        <w:t>powierzonych</w:t>
      </w:r>
      <w:r w:rsidRPr="00536D55">
        <w:rPr>
          <w:rFonts w:ascii="Arial" w:hAnsi="Arial" w:cs="Arial"/>
          <w:sz w:val="20"/>
          <w:szCs w:val="20"/>
        </w:rPr>
        <w:t xml:space="preserve"> Robót, pisemne pod rygorem nieważności</w:t>
      </w:r>
      <w:r w:rsidR="00F9131D" w:rsidRPr="00536D55">
        <w:rPr>
          <w:rFonts w:ascii="Arial" w:hAnsi="Arial" w:cs="Arial"/>
          <w:sz w:val="20"/>
          <w:szCs w:val="20"/>
        </w:rPr>
        <w:t>,</w:t>
      </w:r>
      <w:r w:rsidRPr="00536D55">
        <w:rPr>
          <w:rFonts w:ascii="Arial" w:hAnsi="Arial" w:cs="Arial"/>
          <w:sz w:val="20"/>
          <w:szCs w:val="20"/>
        </w:rPr>
        <w:t xml:space="preserve"> zgłoszenie określające szczegółowy przedmiot Robót planowanych do powierzenia Podwykonawcy oraz dane identyfikujące Podwykonawcę wraz z określeniem wysokości należnego mu wynagrodzenia. </w:t>
      </w:r>
      <w:r w:rsidR="00243E07" w:rsidRPr="00536D55">
        <w:rPr>
          <w:rFonts w:ascii="Arial" w:hAnsi="Arial" w:cs="Arial"/>
          <w:sz w:val="20"/>
          <w:szCs w:val="20"/>
        </w:rPr>
        <w:br/>
      </w:r>
      <w:r w:rsidRPr="00536D55">
        <w:rPr>
          <w:rFonts w:ascii="Arial" w:hAnsi="Arial" w:cs="Arial"/>
          <w:sz w:val="20"/>
          <w:szCs w:val="20"/>
        </w:rPr>
        <w:t>W przypadku braku złożenia przez Zamawiającego w ciągu 30 dni od doręczenia mu zgłoszenia spełniającego wymagania określone w zdaniu poprzednim pisemnego sprzeciwu wobec wykonywania tych Robót przez Podwykonawcę uznaje się, iż Zamawiający wyraził zgodę na powierzenie Podwykonawcy wykonywanie tych Robót.</w:t>
      </w:r>
    </w:p>
    <w:p w14:paraId="0C48C4F3" w14:textId="168FFD43" w:rsidR="00D12ECD" w:rsidRPr="00536D55" w:rsidRDefault="00D12ECD" w:rsidP="00536D55">
      <w:pPr>
        <w:pStyle w:val="Akapitzlist"/>
        <w:widowControl w:val="0"/>
        <w:numPr>
          <w:ilvl w:val="0"/>
          <w:numId w:val="15"/>
        </w:numPr>
        <w:ind w:left="426" w:hanging="426"/>
        <w:contextualSpacing/>
        <w:jc w:val="both"/>
        <w:rPr>
          <w:rFonts w:ascii="Arial" w:hAnsi="Arial" w:cs="Arial"/>
          <w:color w:val="FF0000"/>
          <w:sz w:val="20"/>
          <w:szCs w:val="20"/>
        </w:rPr>
      </w:pPr>
      <w:r w:rsidRPr="00536D55">
        <w:rPr>
          <w:rFonts w:ascii="Arial" w:hAnsi="Arial" w:cs="Arial"/>
          <w:b/>
          <w:bCs/>
          <w:sz w:val="20"/>
          <w:szCs w:val="20"/>
          <w:highlight w:val="yellow"/>
        </w:rPr>
        <w:t>Strony uzgodniły, iż Wykonawca wykona przedmiot umowy wyłącznie siłami własnymi bez udziału podwykonawców</w:t>
      </w:r>
      <w:r w:rsidR="00062305" w:rsidRPr="00536D55">
        <w:rPr>
          <w:rFonts w:ascii="Arial" w:hAnsi="Arial" w:cs="Arial"/>
          <w:sz w:val="20"/>
          <w:szCs w:val="20"/>
          <w:highlight w:val="yellow"/>
        </w:rPr>
        <w:t>*</w:t>
      </w:r>
      <w:r w:rsidRPr="00536D55">
        <w:rPr>
          <w:rFonts w:ascii="Arial" w:hAnsi="Arial" w:cs="Arial"/>
          <w:sz w:val="20"/>
          <w:szCs w:val="20"/>
          <w:highlight w:val="yellow"/>
        </w:rPr>
        <w:t xml:space="preserve"> </w:t>
      </w:r>
      <w:r w:rsidR="00062305" w:rsidRPr="00536D55">
        <w:rPr>
          <w:rFonts w:ascii="Arial" w:hAnsi="Arial" w:cs="Arial"/>
          <w:b/>
          <w:bCs/>
          <w:iCs/>
          <w:sz w:val="20"/>
          <w:szCs w:val="20"/>
          <w:highlight w:val="yellow"/>
        </w:rPr>
        <w:t>lub</w:t>
      </w:r>
      <w:r w:rsidRPr="00536D55">
        <w:rPr>
          <w:rFonts w:ascii="Arial" w:hAnsi="Arial" w:cs="Arial"/>
          <w:iCs/>
          <w:color w:val="FF0000"/>
          <w:sz w:val="20"/>
          <w:szCs w:val="20"/>
          <w:highlight w:val="yellow"/>
        </w:rPr>
        <w:t xml:space="preserve"> </w:t>
      </w:r>
      <w:r w:rsidRPr="00536D55">
        <w:rPr>
          <w:rFonts w:ascii="Arial" w:hAnsi="Arial" w:cs="Arial"/>
          <w:b/>
          <w:sz w:val="20"/>
          <w:szCs w:val="20"/>
          <w:highlight w:val="yellow"/>
        </w:rPr>
        <w:t>Wykonawca oświadcza, że przy realizacji Robót będzie posługiwał się</w:t>
      </w:r>
      <w:r w:rsidR="00062305" w:rsidRPr="00536D55">
        <w:rPr>
          <w:rFonts w:ascii="Arial" w:hAnsi="Arial" w:cs="Arial"/>
          <w:b/>
          <w:sz w:val="20"/>
          <w:szCs w:val="20"/>
          <w:highlight w:val="yellow"/>
        </w:rPr>
        <w:t xml:space="preserve"> </w:t>
      </w:r>
      <w:r w:rsidRPr="00536D55">
        <w:rPr>
          <w:rFonts w:ascii="Arial" w:hAnsi="Arial" w:cs="Arial"/>
          <w:b/>
          <w:sz w:val="20"/>
          <w:szCs w:val="20"/>
          <w:highlight w:val="yellow"/>
        </w:rPr>
        <w:t>następującymi</w:t>
      </w:r>
      <w:r w:rsidR="00174CCA" w:rsidRPr="00536D55">
        <w:rPr>
          <w:rFonts w:ascii="Arial" w:hAnsi="Arial" w:cs="Arial"/>
          <w:b/>
          <w:sz w:val="20"/>
          <w:szCs w:val="20"/>
          <w:highlight w:val="yellow"/>
        </w:rPr>
        <w:t xml:space="preserve"> </w:t>
      </w:r>
      <w:r w:rsidRPr="00536D55">
        <w:rPr>
          <w:rFonts w:ascii="Arial" w:hAnsi="Arial" w:cs="Arial"/>
          <w:b/>
          <w:sz w:val="20"/>
          <w:szCs w:val="20"/>
          <w:highlight w:val="yellow"/>
        </w:rPr>
        <w:t>Podwykonawcami:</w:t>
      </w:r>
      <w:r w:rsidR="00396770" w:rsidRPr="00536D55">
        <w:rPr>
          <w:rFonts w:ascii="Arial" w:hAnsi="Arial" w:cs="Arial"/>
          <w:b/>
          <w:sz w:val="20"/>
          <w:szCs w:val="20"/>
          <w:highlight w:val="yellow"/>
        </w:rPr>
        <w:t>………………………………………………….</w:t>
      </w:r>
      <w:r w:rsidR="00236544" w:rsidRPr="00536D55">
        <w:rPr>
          <w:rFonts w:ascii="Arial" w:hAnsi="Arial" w:cs="Arial"/>
          <w:b/>
          <w:sz w:val="20"/>
          <w:szCs w:val="20"/>
          <w:highlight w:val="yellow"/>
        </w:rPr>
        <w:t xml:space="preserve"> </w:t>
      </w:r>
      <w:r w:rsidRPr="00536D55">
        <w:rPr>
          <w:rFonts w:ascii="Arial" w:hAnsi="Arial" w:cs="Arial"/>
          <w:b/>
          <w:sz w:val="20"/>
          <w:szCs w:val="20"/>
          <w:highlight w:val="yellow"/>
        </w:rPr>
        <w:t>na co</w:t>
      </w:r>
      <w:r w:rsidR="00062305" w:rsidRPr="00536D55">
        <w:rPr>
          <w:rFonts w:ascii="Arial" w:hAnsi="Arial" w:cs="Arial"/>
          <w:b/>
          <w:sz w:val="20"/>
          <w:szCs w:val="20"/>
          <w:highlight w:val="yellow"/>
        </w:rPr>
        <w:t xml:space="preserve"> </w:t>
      </w:r>
      <w:r w:rsidRPr="00536D55">
        <w:rPr>
          <w:rFonts w:ascii="Arial" w:hAnsi="Arial" w:cs="Arial"/>
          <w:b/>
          <w:sz w:val="20"/>
          <w:szCs w:val="20"/>
          <w:highlight w:val="yellow"/>
        </w:rPr>
        <w:t>Zamawiający wyraża zgodę</w:t>
      </w:r>
      <w:r w:rsidR="00062305" w:rsidRPr="00536D55">
        <w:rPr>
          <w:rFonts w:ascii="Arial" w:hAnsi="Arial" w:cs="Arial"/>
          <w:b/>
          <w:color w:val="000000" w:themeColor="text1"/>
          <w:sz w:val="20"/>
          <w:szCs w:val="20"/>
          <w:highlight w:val="yellow"/>
        </w:rPr>
        <w:t>*</w:t>
      </w:r>
      <w:r w:rsidR="00062305" w:rsidRPr="00536D55">
        <w:rPr>
          <w:rFonts w:ascii="Arial" w:hAnsi="Arial" w:cs="Arial"/>
          <w:b/>
          <w:i/>
          <w:iCs/>
          <w:color w:val="FF0000"/>
          <w:sz w:val="20"/>
          <w:szCs w:val="20"/>
        </w:rPr>
        <w:t xml:space="preserve">(należy wybrać odpowiedni zapis, w przypadku </w:t>
      </w:r>
      <w:r w:rsidR="00E74B58" w:rsidRPr="00536D55">
        <w:rPr>
          <w:rFonts w:ascii="Arial" w:hAnsi="Arial" w:cs="Arial"/>
          <w:b/>
          <w:i/>
          <w:iCs/>
          <w:color w:val="FF0000"/>
          <w:sz w:val="20"/>
          <w:szCs w:val="20"/>
        </w:rPr>
        <w:t>wyboru wykonania siłami własnymi bez</w:t>
      </w:r>
      <w:r w:rsidR="00062305" w:rsidRPr="00536D55">
        <w:rPr>
          <w:rFonts w:ascii="Arial" w:hAnsi="Arial" w:cs="Arial"/>
          <w:b/>
          <w:i/>
          <w:iCs/>
          <w:color w:val="FF0000"/>
          <w:sz w:val="20"/>
          <w:szCs w:val="20"/>
        </w:rPr>
        <w:t xml:space="preserve"> </w:t>
      </w:r>
      <w:r w:rsidR="00E74B58" w:rsidRPr="00536D55">
        <w:rPr>
          <w:rFonts w:ascii="Arial" w:hAnsi="Arial" w:cs="Arial"/>
          <w:b/>
          <w:i/>
          <w:iCs/>
          <w:color w:val="FF0000"/>
          <w:sz w:val="20"/>
          <w:szCs w:val="20"/>
        </w:rPr>
        <w:t xml:space="preserve">udziału </w:t>
      </w:r>
      <w:r w:rsidR="00062305" w:rsidRPr="00536D55">
        <w:rPr>
          <w:rFonts w:ascii="Arial" w:hAnsi="Arial" w:cs="Arial"/>
          <w:b/>
          <w:i/>
          <w:iCs/>
          <w:color w:val="FF0000"/>
          <w:sz w:val="20"/>
          <w:szCs w:val="20"/>
        </w:rPr>
        <w:t>Podwykonawców obowiązuj</w:t>
      </w:r>
      <w:r w:rsidR="00E74B58" w:rsidRPr="00536D55">
        <w:rPr>
          <w:rFonts w:ascii="Arial" w:hAnsi="Arial" w:cs="Arial"/>
          <w:b/>
          <w:i/>
          <w:iCs/>
          <w:color w:val="FF0000"/>
          <w:sz w:val="20"/>
          <w:szCs w:val="20"/>
        </w:rPr>
        <w:t>e tylko</w:t>
      </w:r>
      <w:r w:rsidR="00062305" w:rsidRPr="00536D55">
        <w:rPr>
          <w:rFonts w:ascii="Arial" w:hAnsi="Arial" w:cs="Arial"/>
          <w:b/>
          <w:i/>
          <w:iCs/>
          <w:color w:val="FF0000"/>
          <w:sz w:val="20"/>
          <w:szCs w:val="20"/>
        </w:rPr>
        <w:t xml:space="preserve"> </w:t>
      </w:r>
      <w:r w:rsidR="00E74B58" w:rsidRPr="00536D55">
        <w:rPr>
          <w:rFonts w:ascii="Arial" w:hAnsi="Arial" w:cs="Arial"/>
          <w:b/>
          <w:i/>
          <w:iCs/>
          <w:color w:val="FF0000"/>
          <w:sz w:val="20"/>
          <w:szCs w:val="20"/>
        </w:rPr>
        <w:t>zapis ust. 3</w:t>
      </w:r>
      <w:r w:rsidR="00062305" w:rsidRPr="00536D55">
        <w:rPr>
          <w:rFonts w:ascii="Arial" w:hAnsi="Arial" w:cs="Arial"/>
          <w:b/>
          <w:i/>
          <w:iCs/>
          <w:color w:val="FF0000"/>
          <w:sz w:val="20"/>
          <w:szCs w:val="20"/>
        </w:rPr>
        <w:t>)</w:t>
      </w:r>
    </w:p>
    <w:p w14:paraId="5EB84DC8" w14:textId="6582B259" w:rsidR="00D12ECD" w:rsidRPr="00536D55" w:rsidRDefault="00D12ECD" w:rsidP="00536D55">
      <w:pPr>
        <w:pStyle w:val="Akapitzlist"/>
        <w:numPr>
          <w:ilvl w:val="0"/>
          <w:numId w:val="15"/>
        </w:numPr>
        <w:tabs>
          <w:tab w:val="left" w:pos="708"/>
        </w:tabs>
        <w:suppressAutoHyphens w:val="0"/>
        <w:spacing w:before="120"/>
        <w:ind w:left="426" w:hanging="426"/>
        <w:contextualSpacing/>
        <w:jc w:val="both"/>
        <w:rPr>
          <w:rFonts w:ascii="Arial" w:hAnsi="Arial" w:cs="Arial"/>
          <w:sz w:val="20"/>
          <w:szCs w:val="20"/>
        </w:rPr>
      </w:pPr>
      <w:r w:rsidRPr="00536D55">
        <w:rPr>
          <w:rFonts w:ascii="Arial" w:hAnsi="Arial" w:cs="Arial"/>
          <w:sz w:val="20"/>
          <w:szCs w:val="20"/>
        </w:rPr>
        <w:t xml:space="preserve">Strony postanawiają, że powyższy wykaz Podwykonawców może ulec rozszerzeniu zgodnie </w:t>
      </w:r>
      <w:r w:rsidR="00243E07" w:rsidRPr="00536D55">
        <w:rPr>
          <w:rFonts w:ascii="Arial" w:hAnsi="Arial" w:cs="Arial"/>
          <w:sz w:val="20"/>
          <w:szCs w:val="20"/>
        </w:rPr>
        <w:br/>
      </w:r>
      <w:r w:rsidRPr="00536D55">
        <w:rPr>
          <w:rFonts w:ascii="Arial" w:hAnsi="Arial" w:cs="Arial"/>
          <w:sz w:val="20"/>
          <w:szCs w:val="20"/>
        </w:rPr>
        <w:t xml:space="preserve">z trybem przewidzianym w ust. 1 i 2 powyżej, z zastrzeżeniem, że zgłoszenie w formie pisemnej pod rygorem nieważności, w trybie art. 647 (1) Kodeksu Cywilnego jest wymagane wyłącznie dla Podwykonawców Robót, do których znajdzie zastosowanie </w:t>
      </w:r>
      <w:r w:rsidRPr="00536D55">
        <w:rPr>
          <w:rFonts w:ascii="Arial" w:hAnsi="Arial" w:cs="Arial"/>
          <w:iCs/>
          <w:sz w:val="20"/>
          <w:szCs w:val="20"/>
        </w:rPr>
        <w:t>art. 647(1) Kodeksu Cywilnego</w:t>
      </w:r>
      <w:r w:rsidRPr="00536D55">
        <w:rPr>
          <w:rFonts w:ascii="Arial" w:hAnsi="Arial" w:cs="Arial"/>
          <w:sz w:val="20"/>
          <w:szCs w:val="20"/>
        </w:rPr>
        <w:t xml:space="preserve">. Zmiana Podwykonawców wskazanych w niniejszym paragrafie nie wymaga aneksu do Umowy, a jedynie pisemnego powiadomienia przez Wykonawcę o takim zamiarze, a w przypadku Podwykonawców Robót, do których znajdzie zastosowanie </w:t>
      </w:r>
      <w:r w:rsidRPr="00536D55">
        <w:rPr>
          <w:rFonts w:ascii="Arial" w:hAnsi="Arial" w:cs="Arial"/>
          <w:iCs/>
          <w:sz w:val="20"/>
          <w:szCs w:val="20"/>
        </w:rPr>
        <w:t xml:space="preserve">art. 647(1) Kodeksu Cywilnego, zgłoszenia w formie pisemnej pod rygorem nieważności Zamawiającemu danego Podwykonawcy wraz ze wskazaniem szczegółowego przedmiotu wykonywanych przez niego Robót i wysokości należnego mu </w:t>
      </w:r>
      <w:r w:rsidRPr="00536D55">
        <w:rPr>
          <w:rFonts w:ascii="Arial" w:hAnsi="Arial" w:cs="Arial"/>
          <w:iCs/>
          <w:sz w:val="20"/>
          <w:szCs w:val="20"/>
        </w:rPr>
        <w:lastRenderedPageBreak/>
        <w:t xml:space="preserve">wynagrodzenia. Zamawiający w terminie 30 dni od dnia doręczenia mu ww. zgłoszenia w formie pisemnej pod rygorem nieważności, może w trybie art. 647 (1) Kodeksu Cywilnego zgłosić sprzeciw wobec wykonywania Robót przez danego Podwykonawcę. </w:t>
      </w:r>
      <w:r w:rsidRPr="00536D55">
        <w:rPr>
          <w:rFonts w:ascii="Arial" w:hAnsi="Arial" w:cs="Arial"/>
          <w:sz w:val="20"/>
          <w:szCs w:val="20"/>
        </w:rPr>
        <w:t>W takiej sytuacji Wykonawca będzie zobowiązany do niezwłocznego przedstawienia Zamawiającemu kolejnego Podwykonawcy.</w:t>
      </w:r>
    </w:p>
    <w:p w14:paraId="5F8CD1A3" w14:textId="30FCE6A2" w:rsidR="00D12ECD" w:rsidRPr="00536D55" w:rsidRDefault="00D12ECD" w:rsidP="00536D55">
      <w:pPr>
        <w:pStyle w:val="Akapitzlist"/>
        <w:numPr>
          <w:ilvl w:val="0"/>
          <w:numId w:val="15"/>
        </w:numPr>
        <w:tabs>
          <w:tab w:val="left" w:pos="708"/>
        </w:tabs>
        <w:suppressAutoHyphens w:val="0"/>
        <w:spacing w:before="120"/>
        <w:ind w:left="426" w:hanging="426"/>
        <w:contextualSpacing/>
        <w:jc w:val="both"/>
        <w:rPr>
          <w:rFonts w:ascii="Arial" w:hAnsi="Arial" w:cs="Arial"/>
          <w:sz w:val="20"/>
          <w:szCs w:val="20"/>
        </w:rPr>
      </w:pPr>
      <w:r w:rsidRPr="00536D55">
        <w:rPr>
          <w:rFonts w:ascii="Arial" w:hAnsi="Arial" w:cs="Arial"/>
          <w:sz w:val="20"/>
          <w:szCs w:val="20"/>
        </w:rPr>
        <w:t xml:space="preserve">Wykonawca gwarantuje, że jego Podwykonawcy będą w pełni przestrzegać postanowień niniejszej Umowy, mających zastosowanie do wykonywanej przez nich części przedmiotu Umowy. </w:t>
      </w:r>
      <w:r w:rsidR="00243E07" w:rsidRPr="00536D55">
        <w:rPr>
          <w:rFonts w:ascii="Arial" w:hAnsi="Arial" w:cs="Arial"/>
          <w:sz w:val="20"/>
          <w:szCs w:val="20"/>
        </w:rPr>
        <w:br/>
      </w:r>
      <w:r w:rsidRPr="00536D55">
        <w:rPr>
          <w:rFonts w:ascii="Arial" w:hAnsi="Arial" w:cs="Arial"/>
          <w:sz w:val="20"/>
          <w:szCs w:val="20"/>
        </w:rPr>
        <w:t>W przypadku naruszenia postanowień Umowy przez Podwykonawcę, o których Wykonawca został powiadomiony i które pomimo wyznaczonego terminu nie zostało usunięte, może stanowić dla Zamawiającego podstawę do żądania odstąpienia przez Wykonawcę od Umowy w trybie natychmiastowym z Podwykonawcą. Odsunięty od wykonywania Robót Podwykonawca nie będzie więcej zatrudniany przy Robotach realizowanych na rzecz Zamawiającego.</w:t>
      </w:r>
    </w:p>
    <w:p w14:paraId="38534E34" w14:textId="77777777" w:rsidR="00D12ECD" w:rsidRPr="00536D55" w:rsidRDefault="00D12ECD" w:rsidP="00536D55">
      <w:pPr>
        <w:numPr>
          <w:ilvl w:val="0"/>
          <w:numId w:val="15"/>
        </w:numPr>
        <w:suppressAutoHyphens w:val="0"/>
        <w:ind w:left="426" w:hanging="426"/>
        <w:jc w:val="both"/>
        <w:rPr>
          <w:rFonts w:ascii="Arial" w:hAnsi="Arial" w:cs="Arial"/>
          <w:iCs/>
          <w:sz w:val="20"/>
          <w:szCs w:val="20"/>
        </w:rPr>
      </w:pPr>
      <w:r w:rsidRPr="00536D55">
        <w:rPr>
          <w:rFonts w:ascii="Arial" w:hAnsi="Arial" w:cs="Arial"/>
          <w:iCs/>
          <w:sz w:val="20"/>
          <w:szCs w:val="20"/>
        </w:rPr>
        <w:t>W sytuacji, gdy wykonanie Przedmiotu Umowy w jakimkolwiek zakresie zostanie powierzone Podwykonawcy, bez zachowania trybu przewidzianego w ust. 1 lub 2, będzie to stanowić naruszenie przez Wykonawcę warunków Umowy i może stanowić dla Zamawiającego podstawę do odstąpienia od Umowy z winy Wykonawcy.</w:t>
      </w:r>
    </w:p>
    <w:p w14:paraId="6EEC019F" w14:textId="2B2C64E3" w:rsidR="00D12ECD" w:rsidRPr="00536D55" w:rsidRDefault="00D12ECD" w:rsidP="00536D55">
      <w:pPr>
        <w:numPr>
          <w:ilvl w:val="0"/>
          <w:numId w:val="15"/>
        </w:numPr>
        <w:suppressAutoHyphens w:val="0"/>
        <w:ind w:left="426" w:hanging="426"/>
        <w:jc w:val="both"/>
        <w:rPr>
          <w:rFonts w:ascii="Arial" w:hAnsi="Arial" w:cs="Arial"/>
          <w:iCs/>
          <w:sz w:val="20"/>
          <w:szCs w:val="20"/>
        </w:rPr>
      </w:pPr>
      <w:r w:rsidRPr="00536D55">
        <w:rPr>
          <w:rFonts w:ascii="Arial" w:hAnsi="Arial" w:cs="Arial"/>
          <w:iCs/>
          <w:sz w:val="20"/>
          <w:szCs w:val="20"/>
        </w:rPr>
        <w:t xml:space="preserve">Zamawiający ma prawo kontaktować się z Podwykonawcami lub innymi osobami wykonującymi prace w imieniu Wykonawcy, w zakresie związanym z realizacją Umowy. Nie zwalnia to Wykonawcy z żadnego z ciążących na nim zobowiązań lub odpowiedzialności finansowo – prawnej uregulowanej niniejszą Umową. </w:t>
      </w:r>
    </w:p>
    <w:p w14:paraId="6F071DB4" w14:textId="77777777" w:rsidR="00D12ECD" w:rsidRPr="00536D55" w:rsidRDefault="00D12ECD" w:rsidP="00536D55">
      <w:pPr>
        <w:numPr>
          <w:ilvl w:val="0"/>
          <w:numId w:val="15"/>
        </w:numPr>
        <w:suppressAutoHyphens w:val="0"/>
        <w:ind w:left="426" w:hanging="426"/>
        <w:jc w:val="both"/>
        <w:rPr>
          <w:rFonts w:ascii="Arial" w:hAnsi="Arial" w:cs="Arial"/>
          <w:iCs/>
          <w:sz w:val="20"/>
          <w:szCs w:val="20"/>
        </w:rPr>
      </w:pPr>
      <w:r w:rsidRPr="00536D55">
        <w:rPr>
          <w:rFonts w:ascii="Arial" w:hAnsi="Arial" w:cs="Arial"/>
          <w:iCs/>
          <w:sz w:val="20"/>
          <w:szCs w:val="20"/>
        </w:rPr>
        <w:t>Wykonawca ponosi pełną odpowiedzialność za wszelkie działania lub zaniechania Podwykonawców lub innych osób wykonujących prace w jego imieniu jak za działania lub zaniechania własne.</w:t>
      </w:r>
    </w:p>
    <w:p w14:paraId="7F0B86C9" w14:textId="77777777" w:rsidR="00D12ECD" w:rsidRPr="00536D55" w:rsidRDefault="00D12ECD" w:rsidP="00536D55">
      <w:pPr>
        <w:pStyle w:val="Akapitzlist"/>
        <w:numPr>
          <w:ilvl w:val="0"/>
          <w:numId w:val="15"/>
        </w:numPr>
        <w:tabs>
          <w:tab w:val="left" w:pos="708"/>
        </w:tabs>
        <w:suppressAutoHyphens w:val="0"/>
        <w:ind w:left="426" w:hanging="426"/>
        <w:contextualSpacing/>
        <w:jc w:val="both"/>
        <w:rPr>
          <w:rFonts w:ascii="Arial" w:hAnsi="Arial" w:cs="Arial"/>
          <w:sz w:val="20"/>
          <w:szCs w:val="20"/>
        </w:rPr>
      </w:pPr>
      <w:r w:rsidRPr="00536D55">
        <w:rPr>
          <w:rFonts w:ascii="Arial" w:hAnsi="Arial" w:cs="Arial"/>
          <w:iCs/>
          <w:sz w:val="20"/>
          <w:szCs w:val="20"/>
        </w:rPr>
        <w:t xml:space="preserve">Wykonawca ponosi pełną odpowiedzialność za zapłatę wynagrodzenia należnego Podwykonawcom. </w:t>
      </w:r>
      <w:r w:rsidRPr="00536D55">
        <w:rPr>
          <w:rFonts w:ascii="Arial" w:hAnsi="Arial" w:cs="Arial"/>
          <w:sz w:val="20"/>
          <w:szCs w:val="20"/>
        </w:rPr>
        <w:t>Wykonawca jest zobowiązany do terminowego regulowania wszystkich należnych płatności na rzecz Podwykonawców. Niewywiązanie się Wykonawcy z obowiązku, o którym mowa w niniejszym ustępie będzie uważane za nienależyte wykonanie Umowy przez Wykonawcę.</w:t>
      </w:r>
    </w:p>
    <w:p w14:paraId="783ECBB8" w14:textId="77777777" w:rsidR="00D12ECD" w:rsidRPr="00536D55" w:rsidRDefault="00D12ECD" w:rsidP="00536D55">
      <w:pPr>
        <w:pStyle w:val="Akapitzlist"/>
        <w:numPr>
          <w:ilvl w:val="0"/>
          <w:numId w:val="15"/>
        </w:numPr>
        <w:tabs>
          <w:tab w:val="left" w:pos="708"/>
        </w:tabs>
        <w:suppressAutoHyphens w:val="0"/>
        <w:ind w:left="426" w:hanging="426"/>
        <w:contextualSpacing/>
        <w:jc w:val="both"/>
        <w:rPr>
          <w:rFonts w:ascii="Arial" w:hAnsi="Arial" w:cs="Arial"/>
          <w:sz w:val="20"/>
          <w:szCs w:val="20"/>
        </w:rPr>
      </w:pPr>
      <w:r w:rsidRPr="00536D55">
        <w:rPr>
          <w:rFonts w:ascii="Arial" w:hAnsi="Arial" w:cs="Arial"/>
          <w:iCs/>
          <w:sz w:val="20"/>
          <w:szCs w:val="20"/>
        </w:rPr>
        <w:t>W wypadku wypłacenia przez Zamawiającego wynagrodzenia należnego Podwykonawcy w związku z roszczeniem złożonym przez tego ostatniego na podstawie art. 647(1) Kodeksu Cywilnego, Wykonawca jest zobowiązany bez odrębnego wezwania, do zwrotu Zamawiającemu zapłaconej kwoty wraz z należnościami ubocznymi, od dnia jej wypłacenia do dnia zapłaty chyba, że wynagrodzenie należne Wykonawcy zostanie przed wypłaceniem odpowiednio zmniejszone zgodnie z postanowieniami Umowy.</w:t>
      </w:r>
    </w:p>
    <w:p w14:paraId="1C1A580B" w14:textId="61272BEF" w:rsidR="00D12ECD" w:rsidRPr="00536D55" w:rsidRDefault="00D12ECD" w:rsidP="00536D55">
      <w:pPr>
        <w:widowControl w:val="0"/>
        <w:numPr>
          <w:ilvl w:val="0"/>
          <w:numId w:val="15"/>
        </w:numPr>
        <w:tabs>
          <w:tab w:val="left" w:pos="708"/>
          <w:tab w:val="left" w:pos="1985"/>
          <w:tab w:val="right" w:leader="dot" w:pos="9072"/>
        </w:tabs>
        <w:ind w:left="426" w:hanging="426"/>
        <w:jc w:val="both"/>
        <w:rPr>
          <w:rFonts w:ascii="Arial" w:hAnsi="Arial" w:cs="Arial"/>
          <w:sz w:val="20"/>
          <w:szCs w:val="20"/>
        </w:rPr>
      </w:pPr>
      <w:r w:rsidRPr="00536D55">
        <w:rPr>
          <w:rFonts w:ascii="Arial" w:hAnsi="Arial" w:cs="Arial"/>
          <w:iCs/>
          <w:sz w:val="20"/>
          <w:szCs w:val="20"/>
        </w:rPr>
        <w:t>Do ostatniej faktury Wykonawca zobowiązany jest dołączyć oryginały oświadczeń wszystkich Podwykonawców, którymi posługiwał się przy wykonywaniu Umowy o niezaleganiu z należnymi im płatnościami za wykonywanie Robót opisanych w Umowie. W przypadku, gdy Wykonawca nie posługiwał się Podwykonawcami przy wykonywaniu Robót opisanych w Umowie, zobowiązany jest dołączyć do ostatniej faktury oświadczenie, że Roboty stanowiące przedmiot Umowy wykonał samodzielnie</w:t>
      </w:r>
      <w:r w:rsidRPr="00536D55">
        <w:rPr>
          <w:rFonts w:ascii="Arial" w:hAnsi="Arial" w:cs="Arial"/>
          <w:sz w:val="20"/>
          <w:szCs w:val="20"/>
        </w:rPr>
        <w:t xml:space="preserve">. </w:t>
      </w:r>
      <w:r w:rsidRPr="00536D55">
        <w:rPr>
          <w:rFonts w:ascii="Arial" w:hAnsi="Arial" w:cs="Arial"/>
          <w:bCs/>
          <w:iCs/>
          <w:sz w:val="20"/>
          <w:szCs w:val="20"/>
        </w:rPr>
        <w:t xml:space="preserve">Dzień dostarczenia powyższych oświadczeń </w:t>
      </w:r>
      <w:r w:rsidR="001E01A9" w:rsidRPr="00536D55">
        <w:rPr>
          <w:rFonts w:ascii="Arial" w:hAnsi="Arial" w:cs="Arial"/>
          <w:bCs/>
          <w:iCs/>
          <w:sz w:val="20"/>
          <w:szCs w:val="20"/>
        </w:rPr>
        <w:t>traktowany będzie</w:t>
      </w:r>
      <w:r w:rsidRPr="00536D55">
        <w:rPr>
          <w:rFonts w:ascii="Arial" w:hAnsi="Arial" w:cs="Arial"/>
          <w:bCs/>
          <w:iCs/>
          <w:sz w:val="20"/>
          <w:szCs w:val="20"/>
        </w:rPr>
        <w:t xml:space="preserve"> jako moment rozpoczęcia biegu terminu płatności na rzecz Wykonawcy przez Zamawiającego. Takie działanie nie będzie uważane przez Wykonawcę za opóźnienie w płatności ani nienależyte wykonanie Umowy przez Zamawiającego. Strony zgodnie postanawiają, że płatności, o których mowa w zdaniu poprzedzającym, zostaną dokonane w terminie do 30 dni od otrzymania kompletu dokumentów przez Zamawiającego. </w:t>
      </w:r>
    </w:p>
    <w:p w14:paraId="39B05DC3" w14:textId="77777777" w:rsidR="00D12ECD" w:rsidRPr="00536D55" w:rsidRDefault="00D12ECD" w:rsidP="00536D55">
      <w:pPr>
        <w:widowControl w:val="0"/>
        <w:numPr>
          <w:ilvl w:val="0"/>
          <w:numId w:val="15"/>
        </w:numPr>
        <w:tabs>
          <w:tab w:val="left" w:pos="708"/>
          <w:tab w:val="left" w:pos="1985"/>
          <w:tab w:val="right" w:leader="dot" w:pos="9072"/>
        </w:tabs>
        <w:ind w:left="426" w:hanging="426"/>
        <w:jc w:val="both"/>
        <w:rPr>
          <w:rFonts w:ascii="Arial" w:hAnsi="Arial" w:cs="Arial"/>
          <w:sz w:val="20"/>
          <w:szCs w:val="20"/>
        </w:rPr>
      </w:pPr>
      <w:r w:rsidRPr="00536D55">
        <w:rPr>
          <w:rFonts w:ascii="Arial" w:hAnsi="Arial" w:cs="Arial"/>
          <w:iCs/>
          <w:sz w:val="20"/>
          <w:szCs w:val="20"/>
        </w:rPr>
        <w:t>Na każdorazowy wniosek Zamawiającego Wykonawca niezwłocznie prześle aktualną listę Podwykonawców oraz stan rozliczeń z nimi zawierający co najmniej informację o wynagrodzeniu zapłaconym i pozostałym do zapłaty wraz z terminami płatności oraz z rozbiciem na wymagalne, zafakturowane niewymagalne oraz pozostałe do zafakturowania przez Podwykonawcę kwoty.</w:t>
      </w:r>
    </w:p>
    <w:p w14:paraId="28BC0982" w14:textId="36CD5700" w:rsidR="00236544" w:rsidRPr="00536D55" w:rsidRDefault="00D12ECD" w:rsidP="00536D55">
      <w:pPr>
        <w:widowControl w:val="0"/>
        <w:numPr>
          <w:ilvl w:val="0"/>
          <w:numId w:val="15"/>
        </w:numPr>
        <w:tabs>
          <w:tab w:val="left" w:pos="708"/>
          <w:tab w:val="left" w:pos="1985"/>
          <w:tab w:val="right" w:leader="dot" w:pos="9072"/>
        </w:tabs>
        <w:ind w:left="426" w:hanging="426"/>
        <w:jc w:val="both"/>
        <w:rPr>
          <w:rFonts w:ascii="Arial" w:hAnsi="Arial" w:cs="Arial"/>
          <w:sz w:val="20"/>
          <w:szCs w:val="20"/>
        </w:rPr>
      </w:pPr>
      <w:r w:rsidRPr="00536D55">
        <w:rPr>
          <w:rFonts w:ascii="Arial" w:hAnsi="Arial" w:cs="Arial"/>
          <w:sz w:val="20"/>
          <w:szCs w:val="20"/>
        </w:rPr>
        <w:t xml:space="preserve">Roszczenie o zapłatę przez Zamawiającego wynagrodzenia lub jego części złożone Zamawiającemu przez Podwykonawcę Robót, na podstawie art. 647(1) Kodeksu Cywilnego, spowodowane niezapłaceniem na rzecz tego Podwykonawcy przez </w:t>
      </w:r>
      <w:r w:rsidR="000207CA" w:rsidRPr="00536D55">
        <w:rPr>
          <w:rFonts w:ascii="Arial" w:hAnsi="Arial" w:cs="Arial"/>
          <w:sz w:val="20"/>
          <w:szCs w:val="20"/>
        </w:rPr>
        <w:t>Wykonawcę</w:t>
      </w:r>
      <w:r w:rsidRPr="00536D55">
        <w:rPr>
          <w:rFonts w:ascii="Arial" w:hAnsi="Arial" w:cs="Arial"/>
          <w:sz w:val="20"/>
          <w:szCs w:val="20"/>
        </w:rPr>
        <w:t xml:space="preserve"> wymagalnego wynagrodzenia za wykonane Roboty, może spowodować wstrzymanie płatności dla Wykonawcy przez Zamawiającego w zakresie równym kwocie objętej roszczeniem Podwykonawcy, pod warunkiem uprzedniego powiadomienia Wykonawcy, do czasu pełnego wyjaśnienia zasadności roszczenia Podwykonawcy. Takie wstrzymanie płatności nie będzie uważane za opóźnienie w płatności ani nienależyte wykonanie Umowy przez Zamawiającego. Powyższe uprawnienie Zamawiającego odnosi się odpowiednio do pozyskania przez Zamawiającego innej informacji o nieuregulowaniu na rzecz Podwykonawcy Robót wymagalnego wynagrodzenia za wykonane </w:t>
      </w:r>
      <w:r w:rsidRPr="00536D55">
        <w:rPr>
          <w:rFonts w:ascii="Arial" w:hAnsi="Arial" w:cs="Arial"/>
          <w:sz w:val="20"/>
          <w:szCs w:val="20"/>
        </w:rPr>
        <w:lastRenderedPageBreak/>
        <w:t>Roboty.</w:t>
      </w:r>
    </w:p>
    <w:p w14:paraId="29656665" w14:textId="6D3C7371" w:rsidR="00D12ECD" w:rsidRPr="00536D55" w:rsidRDefault="00D12ECD" w:rsidP="00536D55">
      <w:pPr>
        <w:widowControl w:val="0"/>
        <w:numPr>
          <w:ilvl w:val="0"/>
          <w:numId w:val="15"/>
        </w:numPr>
        <w:tabs>
          <w:tab w:val="left" w:pos="708"/>
          <w:tab w:val="left" w:pos="1985"/>
          <w:tab w:val="right" w:leader="dot" w:pos="9072"/>
        </w:tabs>
        <w:ind w:left="426" w:hanging="426"/>
        <w:jc w:val="both"/>
        <w:rPr>
          <w:rFonts w:ascii="Arial" w:hAnsi="Arial" w:cs="Arial"/>
          <w:sz w:val="20"/>
          <w:szCs w:val="20"/>
          <w:lang w:eastAsia="pl-PL"/>
        </w:rPr>
      </w:pPr>
      <w:r w:rsidRPr="00536D55">
        <w:rPr>
          <w:rFonts w:ascii="Arial" w:hAnsi="Arial" w:cs="Arial"/>
          <w:sz w:val="20"/>
          <w:szCs w:val="20"/>
        </w:rPr>
        <w:t>Jeżeli w wypadkach, o których mowa w ust. 11-13 dojdzie do ustalenia należnego Podwykonawcy Robót wynagrodzenia, które stało się wymagalne i nie zostało zaspokojone, Zamawiający jest uprawniony, lecz nie zobowiązany, po umożliwieniu wyrażenia opinii przez Wykonawcę, do zapłaty wynagrodzenia należnego Podwykonawcy bezpośrednio jemu na podstawie przedłożonych przez niego dokumentów, na co Wykonawca niniejszym wyraża zgodę. Zapłata wynagrodzenia na rzecz Podwykonawcy powoduje automatyczne zmniejszenie łącznego wynagrodzenia należnego Wykonawcy za realizację Umowy. Jeżeli wynagrodzenie jest wypłacane Wykonawcy w częściach, zmniejszenie dotyczy tych części wynagrodzenia, które mają być wypłacane Wykonawcy kolejno w najbliższych terminach po dacie zapłaty wynagrodzenia na rzecz Podwykonawcy aż do pełnego uwzględnienia zmniejszenia wynagrodzenia, na co Wykonawca niniejszym wyraża zgodę. W razie konieczności Wykonawca wystawi faktury korygujące potwierdzające zmniejszenie wynagrodzenia.</w:t>
      </w:r>
    </w:p>
    <w:bookmarkEnd w:id="3"/>
    <w:p w14:paraId="4160ADA2" w14:textId="77777777" w:rsidR="004C1758" w:rsidRPr="00536D55" w:rsidRDefault="004C1758" w:rsidP="00536D55">
      <w:pPr>
        <w:suppressAutoHyphens w:val="0"/>
        <w:ind w:left="426" w:hanging="426"/>
        <w:jc w:val="both"/>
        <w:rPr>
          <w:rFonts w:ascii="Arial" w:hAnsi="Arial" w:cs="Arial"/>
          <w:iCs/>
          <w:sz w:val="20"/>
          <w:szCs w:val="20"/>
          <w:lang w:eastAsia="pl-PL"/>
        </w:rPr>
      </w:pPr>
    </w:p>
    <w:p w14:paraId="34F20215" w14:textId="77777777" w:rsidR="00D11A5C" w:rsidRPr="00536D55" w:rsidRDefault="005C364E" w:rsidP="00536D55">
      <w:pPr>
        <w:suppressAutoHyphens w:val="0"/>
        <w:ind w:left="426" w:hanging="426"/>
        <w:jc w:val="center"/>
        <w:rPr>
          <w:rFonts w:ascii="Arial" w:hAnsi="Arial" w:cs="Arial"/>
          <w:b/>
          <w:iCs/>
          <w:sz w:val="20"/>
          <w:szCs w:val="20"/>
          <w:lang w:eastAsia="pl-PL"/>
        </w:rPr>
      </w:pPr>
      <w:r w:rsidRPr="00536D55">
        <w:rPr>
          <w:rFonts w:ascii="Arial" w:hAnsi="Arial" w:cs="Arial"/>
          <w:b/>
          <w:iCs/>
          <w:sz w:val="20"/>
          <w:szCs w:val="20"/>
          <w:lang w:eastAsia="pl-PL"/>
        </w:rPr>
        <w:t>§ 4</w:t>
      </w:r>
      <w:r w:rsidR="00D11A5C" w:rsidRPr="00536D55">
        <w:rPr>
          <w:rFonts w:ascii="Arial" w:hAnsi="Arial" w:cs="Arial"/>
          <w:b/>
          <w:iCs/>
          <w:sz w:val="20"/>
          <w:szCs w:val="20"/>
          <w:lang w:eastAsia="pl-PL"/>
        </w:rPr>
        <w:t xml:space="preserve">. </w:t>
      </w:r>
    </w:p>
    <w:p w14:paraId="0C06999B" w14:textId="566735D7" w:rsidR="00D11A5C" w:rsidRPr="00536D55" w:rsidRDefault="00D11A5C" w:rsidP="00536D55">
      <w:pPr>
        <w:suppressAutoHyphens w:val="0"/>
        <w:ind w:left="426" w:hanging="426"/>
        <w:jc w:val="center"/>
        <w:rPr>
          <w:rFonts w:ascii="Arial" w:hAnsi="Arial" w:cs="Arial"/>
          <w:b/>
          <w:iCs/>
          <w:sz w:val="20"/>
          <w:szCs w:val="20"/>
          <w:lang w:eastAsia="pl-PL"/>
        </w:rPr>
      </w:pPr>
      <w:r w:rsidRPr="00536D55">
        <w:rPr>
          <w:rFonts w:ascii="Arial" w:hAnsi="Arial" w:cs="Arial"/>
          <w:b/>
          <w:iCs/>
          <w:sz w:val="20"/>
          <w:szCs w:val="20"/>
          <w:lang w:eastAsia="pl-PL"/>
        </w:rPr>
        <w:t>TERMIN WYKONANIA PRAC. ODBIORY.</w:t>
      </w:r>
    </w:p>
    <w:p w14:paraId="14005498" w14:textId="77777777" w:rsidR="00D968FE" w:rsidRPr="00536D55" w:rsidRDefault="00D968FE" w:rsidP="00536D55">
      <w:pPr>
        <w:suppressAutoHyphens w:val="0"/>
        <w:ind w:left="426" w:hanging="426"/>
        <w:rPr>
          <w:rFonts w:ascii="Arial" w:hAnsi="Arial" w:cs="Arial"/>
          <w:b/>
          <w:iCs/>
          <w:sz w:val="20"/>
          <w:szCs w:val="20"/>
          <w:lang w:eastAsia="pl-PL"/>
        </w:rPr>
      </w:pPr>
    </w:p>
    <w:p w14:paraId="026035F8" w14:textId="401B511E" w:rsidR="00F309CF" w:rsidRPr="00F309CF" w:rsidRDefault="00F309CF" w:rsidP="00F309CF">
      <w:pPr>
        <w:pStyle w:val="Akapitzlist"/>
        <w:numPr>
          <w:ilvl w:val="3"/>
          <w:numId w:val="3"/>
        </w:numPr>
        <w:suppressAutoHyphens w:val="0"/>
        <w:ind w:left="357" w:hanging="357"/>
        <w:contextualSpacing/>
        <w:jc w:val="both"/>
        <w:rPr>
          <w:rFonts w:ascii="Arial" w:hAnsi="Arial" w:cs="Arial"/>
          <w:sz w:val="20"/>
        </w:rPr>
      </w:pPr>
      <w:r w:rsidRPr="00796DBC">
        <w:rPr>
          <w:rFonts w:ascii="Arial" w:hAnsi="Arial" w:cs="Arial"/>
          <w:sz w:val="20"/>
          <w:highlight w:val="yellow"/>
        </w:rPr>
        <w:t>Wykonawca zobowiązuje się wykonać Przedmiot Umowy w terminie do …………. / w terminie …… dni (tygodni/miesięcy) licząc od daty zawarcia Umowy.</w:t>
      </w:r>
      <w:r w:rsidRPr="00796DBC">
        <w:rPr>
          <w:rFonts w:ascii="Arial" w:hAnsi="Arial" w:cs="Arial"/>
          <w:iCs/>
          <w:sz w:val="20"/>
          <w:highlight w:val="yellow"/>
        </w:rPr>
        <w:t xml:space="preserve"> </w:t>
      </w:r>
    </w:p>
    <w:p w14:paraId="0914BC42" w14:textId="536C4408" w:rsidR="00A64271" w:rsidRPr="00D11E63" w:rsidRDefault="00A64271" w:rsidP="00D11E63">
      <w:pPr>
        <w:pStyle w:val="Akapitzlist"/>
        <w:numPr>
          <w:ilvl w:val="3"/>
          <w:numId w:val="3"/>
        </w:numPr>
        <w:tabs>
          <w:tab w:val="clear" w:pos="3797"/>
          <w:tab w:val="num" w:pos="426"/>
        </w:tabs>
        <w:suppressAutoHyphens w:val="0"/>
        <w:ind w:left="426" w:hanging="426"/>
        <w:jc w:val="both"/>
        <w:rPr>
          <w:rFonts w:ascii="Arial" w:hAnsi="Arial" w:cs="Arial"/>
          <w:iCs/>
          <w:sz w:val="20"/>
          <w:szCs w:val="20"/>
          <w:lang w:eastAsia="pl-PL"/>
        </w:rPr>
      </w:pPr>
      <w:r w:rsidRPr="00D11E63">
        <w:rPr>
          <w:rFonts w:ascii="Arial" w:hAnsi="Arial" w:cs="Arial"/>
          <w:iCs/>
          <w:sz w:val="20"/>
          <w:szCs w:val="20"/>
          <w:lang w:eastAsia="pl-PL"/>
        </w:rPr>
        <w:t xml:space="preserve">Termin </w:t>
      </w:r>
      <w:r w:rsidRPr="00D11E63">
        <w:rPr>
          <w:rFonts w:ascii="Arial" w:hAnsi="Arial" w:cs="Arial"/>
          <w:sz w:val="20"/>
          <w:szCs w:val="20"/>
        </w:rPr>
        <w:t xml:space="preserve">realizacji, o którym mowa </w:t>
      </w:r>
      <w:r w:rsidR="00CC7DC3" w:rsidRPr="00D11E63">
        <w:rPr>
          <w:rFonts w:ascii="Arial" w:hAnsi="Arial" w:cs="Arial"/>
          <w:sz w:val="20"/>
          <w:szCs w:val="20"/>
        </w:rPr>
        <w:t xml:space="preserve">powyżej </w:t>
      </w:r>
      <w:r w:rsidRPr="00D11E63">
        <w:rPr>
          <w:rFonts w:ascii="Arial" w:hAnsi="Arial" w:cs="Arial"/>
          <w:sz w:val="20"/>
          <w:szCs w:val="20"/>
        </w:rPr>
        <w:t>w ust. 1, może ulec zmianie wyłącznie na podstawie wzajemnego porozumienia Stron, sporządzonego w formie pisemnej pod rygorem nieważności.</w:t>
      </w:r>
    </w:p>
    <w:p w14:paraId="7B86EBB1" w14:textId="77777777" w:rsidR="00A64271" w:rsidRPr="00536D55" w:rsidRDefault="00A64271" w:rsidP="00536D55">
      <w:pPr>
        <w:pStyle w:val="Akapitzlist"/>
        <w:numPr>
          <w:ilvl w:val="3"/>
          <w:numId w:val="3"/>
        </w:numPr>
        <w:tabs>
          <w:tab w:val="clear" w:pos="3797"/>
          <w:tab w:val="num" w:pos="426"/>
        </w:tabs>
        <w:suppressAutoHyphens w:val="0"/>
        <w:ind w:left="426" w:hanging="426"/>
        <w:jc w:val="both"/>
        <w:rPr>
          <w:rFonts w:ascii="Arial" w:hAnsi="Arial" w:cs="Arial"/>
          <w:iCs/>
          <w:sz w:val="20"/>
          <w:szCs w:val="20"/>
          <w:lang w:eastAsia="pl-PL"/>
        </w:rPr>
      </w:pPr>
      <w:r w:rsidRPr="00536D55">
        <w:rPr>
          <w:rFonts w:ascii="Arial" w:hAnsi="Arial" w:cs="Arial"/>
          <w:sz w:val="20"/>
          <w:szCs w:val="20"/>
        </w:rPr>
        <w:t>W przypadku powstania jakichkolwiek opóźnień w realizacji Przedmiotu Umowy, Wykonawca zobowiązany jest do niezwłocznego zawiadamiania Zamawiającego o tym fakcie.</w:t>
      </w:r>
    </w:p>
    <w:p w14:paraId="74FC5369" w14:textId="57D87B7B" w:rsidR="00A1615F" w:rsidRDefault="00A64271" w:rsidP="00536D55">
      <w:pPr>
        <w:pStyle w:val="Akapitzlist"/>
        <w:numPr>
          <w:ilvl w:val="3"/>
          <w:numId w:val="3"/>
        </w:numPr>
        <w:tabs>
          <w:tab w:val="clear" w:pos="3797"/>
          <w:tab w:val="num" w:pos="426"/>
        </w:tabs>
        <w:suppressAutoHyphens w:val="0"/>
        <w:ind w:left="426" w:hanging="426"/>
        <w:jc w:val="both"/>
        <w:rPr>
          <w:rFonts w:ascii="Arial" w:hAnsi="Arial" w:cs="Arial"/>
          <w:sz w:val="20"/>
          <w:szCs w:val="20"/>
        </w:rPr>
      </w:pPr>
      <w:r w:rsidRPr="00536D55">
        <w:rPr>
          <w:rFonts w:ascii="Arial" w:hAnsi="Arial" w:cs="Arial"/>
          <w:sz w:val="20"/>
          <w:szCs w:val="20"/>
        </w:rPr>
        <w:t xml:space="preserve">Potwierdzeniem prawidłowego </w:t>
      </w:r>
      <w:r w:rsidR="00094EA4" w:rsidRPr="00536D55">
        <w:rPr>
          <w:rFonts w:ascii="Arial" w:hAnsi="Arial" w:cs="Arial"/>
          <w:sz w:val="20"/>
          <w:szCs w:val="20"/>
        </w:rPr>
        <w:t>wykonania</w:t>
      </w:r>
      <w:r w:rsidR="00D968FE" w:rsidRPr="00536D55">
        <w:rPr>
          <w:rFonts w:ascii="Arial" w:hAnsi="Arial" w:cs="Arial"/>
          <w:sz w:val="20"/>
          <w:szCs w:val="20"/>
        </w:rPr>
        <w:t xml:space="preserve"> części </w:t>
      </w:r>
      <w:r w:rsidR="00FF314F" w:rsidRPr="00536D55">
        <w:rPr>
          <w:rFonts w:ascii="Arial" w:hAnsi="Arial" w:cs="Arial"/>
          <w:sz w:val="20"/>
          <w:szCs w:val="20"/>
        </w:rPr>
        <w:t>P</w:t>
      </w:r>
      <w:r w:rsidR="00D968FE" w:rsidRPr="00536D55">
        <w:rPr>
          <w:rFonts w:ascii="Arial" w:hAnsi="Arial" w:cs="Arial"/>
          <w:sz w:val="20"/>
          <w:szCs w:val="20"/>
        </w:rPr>
        <w:t>rzedmiotu Umowy/</w:t>
      </w:r>
      <w:r w:rsidR="00094EA4" w:rsidRPr="00536D55">
        <w:rPr>
          <w:rFonts w:ascii="Arial" w:hAnsi="Arial" w:cs="Arial"/>
          <w:sz w:val="20"/>
          <w:szCs w:val="20"/>
        </w:rPr>
        <w:t xml:space="preserve"> </w:t>
      </w:r>
      <w:r w:rsidR="00D968FE" w:rsidRPr="00536D55">
        <w:rPr>
          <w:rFonts w:ascii="Arial" w:hAnsi="Arial" w:cs="Arial"/>
          <w:sz w:val="20"/>
          <w:szCs w:val="20"/>
        </w:rPr>
        <w:t xml:space="preserve">całości </w:t>
      </w:r>
      <w:r w:rsidR="00094EA4" w:rsidRPr="00536D55">
        <w:rPr>
          <w:rFonts w:ascii="Arial" w:hAnsi="Arial" w:cs="Arial"/>
          <w:sz w:val="20"/>
          <w:szCs w:val="20"/>
        </w:rPr>
        <w:t>Przedmiotu Umowy, będzie</w:t>
      </w:r>
      <w:r w:rsidRPr="00536D55">
        <w:rPr>
          <w:rFonts w:ascii="Arial" w:hAnsi="Arial" w:cs="Arial"/>
          <w:sz w:val="20"/>
          <w:szCs w:val="20"/>
        </w:rPr>
        <w:t xml:space="preserve"> podpisany przez</w:t>
      </w:r>
      <w:r w:rsidRPr="00536D55">
        <w:rPr>
          <w:rFonts w:ascii="Arial" w:hAnsi="Arial" w:cs="Arial"/>
          <w:b/>
          <w:sz w:val="20"/>
          <w:szCs w:val="20"/>
        </w:rPr>
        <w:t xml:space="preserve"> </w:t>
      </w:r>
      <w:r w:rsidRPr="00536D55">
        <w:rPr>
          <w:rFonts w:ascii="Arial" w:hAnsi="Arial" w:cs="Arial"/>
          <w:sz w:val="20"/>
          <w:szCs w:val="20"/>
        </w:rPr>
        <w:t xml:space="preserve">Strony  </w:t>
      </w:r>
      <w:r w:rsidR="00D968FE" w:rsidRPr="00536D55">
        <w:rPr>
          <w:rFonts w:ascii="Arial" w:hAnsi="Arial" w:cs="Arial"/>
          <w:sz w:val="20"/>
          <w:szCs w:val="20"/>
        </w:rPr>
        <w:t xml:space="preserve">protokół odbioru częściowego </w:t>
      </w:r>
      <w:r w:rsidR="00D968FE" w:rsidRPr="00536D55">
        <w:rPr>
          <w:rFonts w:ascii="Arial" w:hAnsi="Arial" w:cs="Arial"/>
          <w:sz w:val="20"/>
          <w:szCs w:val="20"/>
          <w:highlight w:val="yellow"/>
        </w:rPr>
        <w:t>Prac/</w:t>
      </w:r>
      <w:r w:rsidRPr="00536D55">
        <w:rPr>
          <w:rFonts w:ascii="Arial" w:hAnsi="Arial" w:cs="Arial"/>
          <w:sz w:val="20"/>
          <w:szCs w:val="20"/>
          <w:highlight w:val="yellow"/>
        </w:rPr>
        <w:t>protokół zdawczo – odbiorczy</w:t>
      </w:r>
      <w:r w:rsidR="00D968FE" w:rsidRPr="00536D55">
        <w:rPr>
          <w:rFonts w:ascii="Arial" w:hAnsi="Arial" w:cs="Arial"/>
          <w:sz w:val="20"/>
          <w:szCs w:val="20"/>
          <w:highlight w:val="yellow"/>
        </w:rPr>
        <w:t xml:space="preserve"> (protokół końcowego odbioru Robót)</w:t>
      </w:r>
      <w:r w:rsidR="00C72E28" w:rsidRPr="00536D55">
        <w:rPr>
          <w:rFonts w:ascii="Arial" w:hAnsi="Arial" w:cs="Arial"/>
          <w:sz w:val="20"/>
          <w:szCs w:val="20"/>
        </w:rPr>
        <w:t xml:space="preserve">. </w:t>
      </w:r>
      <w:r w:rsidRPr="00536D55">
        <w:rPr>
          <w:rFonts w:ascii="Arial" w:hAnsi="Arial" w:cs="Arial"/>
          <w:sz w:val="20"/>
          <w:szCs w:val="20"/>
        </w:rPr>
        <w:t xml:space="preserve">W przypadku uwag Zamawiającego co do poprawności wykonania Przedmiotu Umowy, Wykonawca zobowiązany jest do uwzględnienia tych zastrzeżeń i wykonania Przedmiotu Umowy, zgodnie z uwagami i terminem wskazanym przez Zamawiającego. Podpisany dwustronnie  </w:t>
      </w:r>
      <w:r w:rsidR="00574CB9" w:rsidRPr="00536D55">
        <w:rPr>
          <w:rFonts w:ascii="Arial" w:hAnsi="Arial" w:cs="Arial"/>
          <w:sz w:val="20"/>
          <w:szCs w:val="20"/>
        </w:rPr>
        <w:t>protokół odbioru częściowego Prac/</w:t>
      </w:r>
      <w:r w:rsidRPr="00536D55">
        <w:rPr>
          <w:rFonts w:ascii="Arial" w:hAnsi="Arial" w:cs="Arial"/>
          <w:sz w:val="20"/>
          <w:szCs w:val="20"/>
        </w:rPr>
        <w:t>protokół zdawczo – odbiorczy</w:t>
      </w:r>
      <w:r w:rsidR="00CC7DC3" w:rsidRPr="00536D55">
        <w:rPr>
          <w:rFonts w:ascii="Arial" w:hAnsi="Arial" w:cs="Arial"/>
          <w:sz w:val="20"/>
          <w:szCs w:val="20"/>
        </w:rPr>
        <w:t xml:space="preserve"> bez uwag Zamawiającego</w:t>
      </w:r>
      <w:r w:rsidRPr="00536D55">
        <w:rPr>
          <w:rFonts w:ascii="Arial" w:hAnsi="Arial" w:cs="Arial"/>
          <w:sz w:val="20"/>
          <w:szCs w:val="20"/>
        </w:rPr>
        <w:t xml:space="preserve"> będzie podstawą do wystawiania przez Wykonawcę faktury za wykonan</w:t>
      </w:r>
      <w:r w:rsidR="00F15EB0" w:rsidRPr="00536D55">
        <w:rPr>
          <w:rFonts w:ascii="Arial" w:hAnsi="Arial" w:cs="Arial"/>
          <w:sz w:val="20"/>
          <w:szCs w:val="20"/>
        </w:rPr>
        <w:t>ą</w:t>
      </w:r>
      <w:r w:rsidRPr="00536D55">
        <w:rPr>
          <w:rFonts w:ascii="Arial" w:hAnsi="Arial" w:cs="Arial"/>
          <w:sz w:val="20"/>
          <w:szCs w:val="20"/>
        </w:rPr>
        <w:t xml:space="preserve"> </w:t>
      </w:r>
      <w:r w:rsidR="00F15EB0" w:rsidRPr="00536D55">
        <w:rPr>
          <w:rFonts w:ascii="Arial" w:hAnsi="Arial" w:cs="Arial"/>
          <w:sz w:val="20"/>
          <w:szCs w:val="20"/>
        </w:rPr>
        <w:t xml:space="preserve">dokumentację projektową oraz </w:t>
      </w:r>
      <w:r w:rsidRPr="00536D55">
        <w:rPr>
          <w:rFonts w:ascii="Arial" w:hAnsi="Arial" w:cs="Arial"/>
          <w:sz w:val="20"/>
          <w:szCs w:val="20"/>
        </w:rPr>
        <w:t>prace remontowe</w:t>
      </w:r>
      <w:r w:rsidR="006D3420" w:rsidRPr="00536D55">
        <w:rPr>
          <w:rFonts w:ascii="Arial" w:hAnsi="Arial" w:cs="Arial"/>
          <w:sz w:val="20"/>
          <w:szCs w:val="20"/>
        </w:rPr>
        <w:t>.</w:t>
      </w:r>
      <w:r w:rsidRPr="00536D55">
        <w:rPr>
          <w:rFonts w:ascii="Arial" w:hAnsi="Arial" w:cs="Arial"/>
          <w:sz w:val="20"/>
          <w:szCs w:val="20"/>
        </w:rPr>
        <w:t xml:space="preserve"> Do protokołu dołączone zostaną przez Wykonawcę odpowiednie dokumenty stwierdzające zgodność zastosowanych materiałów z polskimi normami i przepisami budowlanymi. Dokumentami tymi są certyfikaty, aprobaty techniczne oraz atesty.</w:t>
      </w:r>
    </w:p>
    <w:p w14:paraId="7931E9D4" w14:textId="098DD649" w:rsidR="006A13BD" w:rsidRPr="000370CB" w:rsidRDefault="006A13BD" w:rsidP="006A13BD">
      <w:pPr>
        <w:pStyle w:val="Akapitzlist"/>
        <w:numPr>
          <w:ilvl w:val="3"/>
          <w:numId w:val="3"/>
        </w:numPr>
        <w:tabs>
          <w:tab w:val="clear" w:pos="3797"/>
          <w:tab w:val="num" w:pos="426"/>
        </w:tabs>
        <w:suppressAutoHyphens w:val="0"/>
        <w:ind w:left="357" w:hanging="357"/>
        <w:jc w:val="both"/>
        <w:rPr>
          <w:rFonts w:ascii="Arial" w:hAnsi="Arial" w:cs="Arial"/>
        </w:rPr>
      </w:pPr>
      <w:r w:rsidRPr="000370CB">
        <w:rPr>
          <w:rFonts w:ascii="Arial" w:hAnsi="Arial" w:cs="Arial"/>
          <w:sz w:val="20"/>
        </w:rPr>
        <w:t xml:space="preserve">Przy odbiorze końcowym Wykonawca zobowiązany jest przekazać Zamawiającemu zestawienie odpadów powstałych podczas realizacji Umowy zgodnie ze wzorem umieszczonym w załączniku </w:t>
      </w:r>
      <w:r>
        <w:rPr>
          <w:rFonts w:ascii="Arial" w:hAnsi="Arial" w:cs="Arial"/>
          <w:sz w:val="20"/>
        </w:rPr>
        <w:br/>
      </w:r>
      <w:r w:rsidRPr="00892E10">
        <w:rPr>
          <w:rFonts w:ascii="Arial" w:hAnsi="Arial" w:cs="Arial"/>
          <w:sz w:val="20"/>
          <w:highlight w:val="yellow"/>
        </w:rPr>
        <w:t xml:space="preserve">nr </w:t>
      </w:r>
      <w:r>
        <w:rPr>
          <w:rFonts w:ascii="Arial" w:hAnsi="Arial" w:cs="Arial"/>
          <w:sz w:val="20"/>
        </w:rPr>
        <w:t>6</w:t>
      </w:r>
      <w:r w:rsidRPr="000370CB">
        <w:rPr>
          <w:rFonts w:ascii="Arial" w:hAnsi="Arial" w:cs="Arial"/>
          <w:sz w:val="20"/>
        </w:rPr>
        <w:t xml:space="preserve"> do Umowy. Wykonawca przyjmuje do wiadomości i akceptuje, że brak przekazania zestawienia odpadów jest podstawą do wstrzymania płatności za wykonanie Przedmiotu Umowy przez Zamawiającego.</w:t>
      </w:r>
    </w:p>
    <w:p w14:paraId="4F69D099" w14:textId="77777777" w:rsidR="006A13BD" w:rsidRPr="00536D55" w:rsidRDefault="006A13BD" w:rsidP="00470BF1">
      <w:pPr>
        <w:pStyle w:val="Akapitzlist"/>
        <w:suppressAutoHyphens w:val="0"/>
        <w:ind w:left="426"/>
        <w:jc w:val="both"/>
        <w:rPr>
          <w:rFonts w:ascii="Arial" w:hAnsi="Arial" w:cs="Arial"/>
          <w:sz w:val="20"/>
          <w:szCs w:val="20"/>
        </w:rPr>
      </w:pPr>
    </w:p>
    <w:p w14:paraId="4FC45252" w14:textId="77777777" w:rsidR="005637E6" w:rsidRPr="00536D55" w:rsidRDefault="005637E6" w:rsidP="00536D55">
      <w:pPr>
        <w:pStyle w:val="Akapitzlist"/>
        <w:suppressAutoHyphens w:val="0"/>
        <w:ind w:left="426"/>
        <w:jc w:val="both"/>
        <w:rPr>
          <w:rFonts w:ascii="Arial" w:hAnsi="Arial" w:cs="Arial"/>
          <w:sz w:val="20"/>
          <w:szCs w:val="20"/>
        </w:rPr>
      </w:pPr>
    </w:p>
    <w:p w14:paraId="0F18CE38" w14:textId="0C6E5FA2" w:rsidR="00640926" w:rsidRPr="00536D55" w:rsidRDefault="00F92578" w:rsidP="00536D55">
      <w:pPr>
        <w:pStyle w:val="Nagwek1"/>
        <w:tabs>
          <w:tab w:val="left" w:pos="0"/>
        </w:tabs>
        <w:spacing w:before="0" w:after="0"/>
        <w:ind w:left="426" w:hanging="426"/>
        <w:rPr>
          <w:rFonts w:ascii="Arial" w:hAnsi="Arial" w:cs="Arial"/>
          <w:u w:val="none"/>
        </w:rPr>
      </w:pPr>
      <w:r w:rsidRPr="00536D55">
        <w:rPr>
          <w:rFonts w:ascii="Arial" w:hAnsi="Arial" w:cs="Arial"/>
          <w:u w:val="none"/>
        </w:rPr>
        <w:t xml:space="preserve">§ </w:t>
      </w:r>
      <w:r w:rsidR="003E41C5" w:rsidRPr="00536D55">
        <w:rPr>
          <w:rFonts w:ascii="Arial" w:hAnsi="Arial" w:cs="Arial"/>
          <w:u w:val="none"/>
          <w:lang w:val="pl-PL"/>
        </w:rPr>
        <w:t>5</w:t>
      </w:r>
      <w:r w:rsidR="00640926" w:rsidRPr="00536D55">
        <w:rPr>
          <w:rFonts w:ascii="Arial" w:hAnsi="Arial" w:cs="Arial"/>
          <w:u w:val="none"/>
        </w:rPr>
        <w:t>.</w:t>
      </w:r>
    </w:p>
    <w:p w14:paraId="07EEAB8B" w14:textId="138D49DD" w:rsidR="00000B14" w:rsidRDefault="00000B14" w:rsidP="00536D55">
      <w:pPr>
        <w:pStyle w:val="Nagwek1"/>
        <w:spacing w:before="0" w:after="0"/>
        <w:ind w:left="426" w:hanging="426"/>
        <w:rPr>
          <w:rFonts w:ascii="Arial" w:hAnsi="Arial" w:cs="Arial"/>
          <w:iCs/>
          <w:u w:val="none"/>
        </w:rPr>
      </w:pPr>
      <w:r w:rsidRPr="00536D55">
        <w:rPr>
          <w:rFonts w:ascii="Arial" w:hAnsi="Arial" w:cs="Arial"/>
          <w:iCs/>
          <w:u w:val="none"/>
        </w:rPr>
        <w:t>Wynagrodzenie.</w:t>
      </w:r>
    </w:p>
    <w:p w14:paraId="2E575976" w14:textId="43956DE2" w:rsidR="00000B14" w:rsidRPr="00F309CF" w:rsidRDefault="00F309CF" w:rsidP="00F309CF">
      <w:pPr>
        <w:numPr>
          <w:ilvl w:val="0"/>
          <w:numId w:val="16"/>
        </w:numPr>
        <w:suppressAutoHyphens w:val="0"/>
        <w:ind w:left="426" w:hanging="426"/>
        <w:jc w:val="both"/>
        <w:rPr>
          <w:rFonts w:ascii="Arial" w:hAnsi="Arial" w:cs="Arial"/>
          <w:iCs/>
          <w:sz w:val="20"/>
          <w:szCs w:val="20"/>
        </w:rPr>
      </w:pPr>
      <w:r w:rsidRPr="00FD3734">
        <w:rPr>
          <w:rFonts w:ascii="Arial" w:hAnsi="Arial" w:cs="Arial"/>
          <w:iCs/>
          <w:sz w:val="20"/>
          <w:szCs w:val="20"/>
        </w:rPr>
        <w:t xml:space="preserve">Strony ustaliły ryczałtowe wynagrodzenie Wykonawcy za pełne i kompletne wykonanie przedmiotu Umowy, z zachowaniem zgodności ze wszystkimi postanowieniami i warunkami Umowy na kwotę: </w:t>
      </w:r>
      <w:r w:rsidRPr="00FD3734">
        <w:rPr>
          <w:rFonts w:ascii="Arial" w:hAnsi="Arial" w:cs="Arial"/>
          <w:iCs/>
          <w:sz w:val="20"/>
          <w:szCs w:val="20"/>
          <w:highlight w:val="yellow"/>
        </w:rPr>
        <w:t>……………….. PLN (słownie: ………………………………..)</w:t>
      </w:r>
      <w:r w:rsidRPr="00FD3734">
        <w:rPr>
          <w:rFonts w:ascii="Arial" w:hAnsi="Arial" w:cs="Arial"/>
          <w:iCs/>
          <w:sz w:val="20"/>
          <w:szCs w:val="20"/>
        </w:rPr>
        <w:t xml:space="preserve"> netto, do którego doliczony zostanie podatek od towarów i usług (zwany dalej podatkiem „VAT”), zgodnie z obowiązującymi w tym zakresie przepisami prawa w wysokości na dzień powstania obowiązku podatkoweg</w:t>
      </w:r>
      <w:r>
        <w:rPr>
          <w:rFonts w:ascii="Arial" w:hAnsi="Arial" w:cs="Arial"/>
          <w:iCs/>
          <w:sz w:val="20"/>
          <w:szCs w:val="20"/>
        </w:rPr>
        <w:t>o.</w:t>
      </w:r>
    </w:p>
    <w:p w14:paraId="76A8521F" w14:textId="4279760A" w:rsidR="00000B14" w:rsidRPr="00536D55" w:rsidRDefault="00000B14" w:rsidP="00536D55">
      <w:pPr>
        <w:numPr>
          <w:ilvl w:val="0"/>
          <w:numId w:val="16"/>
        </w:numPr>
        <w:suppressAutoHyphens w:val="0"/>
        <w:ind w:left="426" w:hanging="426"/>
        <w:jc w:val="both"/>
        <w:rPr>
          <w:rFonts w:ascii="Arial" w:hAnsi="Arial" w:cs="Arial"/>
          <w:iCs/>
          <w:sz w:val="20"/>
          <w:szCs w:val="20"/>
        </w:rPr>
      </w:pPr>
      <w:r w:rsidRPr="00536D55">
        <w:rPr>
          <w:rFonts w:ascii="Arial" w:hAnsi="Arial" w:cs="Arial"/>
          <w:iCs/>
          <w:sz w:val="20"/>
          <w:szCs w:val="20"/>
        </w:rPr>
        <w:t>Żadne zmiany w zakresie prac, będących Przedmiotem Umowy, nie spowodują zmian wynagrodzenia określonego powyżej w ust. 1. Wynagrodzenie to będzie stałe i niezmienne przez okres realizacji Umowy. Wynagrodzenie określone w ust. 1, zawiera</w:t>
      </w:r>
      <w:r w:rsidR="00467CCD" w:rsidRPr="00536D55">
        <w:rPr>
          <w:rFonts w:ascii="Arial" w:hAnsi="Arial" w:cs="Arial"/>
          <w:iCs/>
          <w:sz w:val="20"/>
          <w:szCs w:val="20"/>
        </w:rPr>
        <w:t xml:space="preserve"> wszelkie koszty związane z realizacją Umowy, w tym wszelkie koszty pracownicze, a także</w:t>
      </w:r>
      <w:r w:rsidRPr="00536D55">
        <w:rPr>
          <w:rFonts w:ascii="Arial" w:hAnsi="Arial" w:cs="Arial"/>
          <w:iCs/>
          <w:sz w:val="20"/>
          <w:szCs w:val="20"/>
        </w:rPr>
        <w:t xml:space="preserve"> wszystkie podatki, opłaty i cła, z wyłączeniem podatku VAT.</w:t>
      </w:r>
    </w:p>
    <w:p w14:paraId="32637203" w14:textId="77777777" w:rsidR="00000B14" w:rsidRPr="00536D55" w:rsidRDefault="00000B14" w:rsidP="00536D55">
      <w:pPr>
        <w:numPr>
          <w:ilvl w:val="0"/>
          <w:numId w:val="16"/>
        </w:numPr>
        <w:suppressAutoHyphens w:val="0"/>
        <w:ind w:left="426" w:hanging="426"/>
        <w:jc w:val="both"/>
        <w:rPr>
          <w:rFonts w:ascii="Arial" w:hAnsi="Arial" w:cs="Arial"/>
          <w:iCs/>
          <w:sz w:val="20"/>
          <w:szCs w:val="20"/>
        </w:rPr>
      </w:pPr>
      <w:r w:rsidRPr="00536D55">
        <w:rPr>
          <w:rFonts w:ascii="Arial" w:hAnsi="Arial" w:cs="Arial"/>
          <w:iCs/>
          <w:sz w:val="20"/>
          <w:szCs w:val="20"/>
        </w:rPr>
        <w:t>Wykonawca nie może żądać dodatkowego wynagrodzenia lub podwyższenia wynagrodzenia, o którym mowa w ust. 1, nawet jeżeli rozmiar i zakres prac Wykonawcy był niemożliwy do przewidzenia w chwili zawarcia niniejszej Umowy (wynagrodzenie ryczałtowe).</w:t>
      </w:r>
    </w:p>
    <w:p w14:paraId="2C19B595" w14:textId="4676310A" w:rsidR="00000B14" w:rsidRPr="00536D55" w:rsidRDefault="00000B14" w:rsidP="00536D55">
      <w:pPr>
        <w:numPr>
          <w:ilvl w:val="0"/>
          <w:numId w:val="16"/>
        </w:numPr>
        <w:suppressAutoHyphens w:val="0"/>
        <w:ind w:left="426" w:hanging="426"/>
        <w:jc w:val="both"/>
        <w:rPr>
          <w:rFonts w:ascii="Arial" w:hAnsi="Arial" w:cs="Arial"/>
          <w:iCs/>
          <w:sz w:val="20"/>
          <w:szCs w:val="20"/>
        </w:rPr>
      </w:pPr>
      <w:r w:rsidRPr="00536D55">
        <w:rPr>
          <w:rFonts w:ascii="Arial" w:hAnsi="Arial" w:cs="Arial"/>
          <w:iCs/>
          <w:sz w:val="20"/>
          <w:szCs w:val="20"/>
        </w:rPr>
        <w:t xml:space="preserve">Strony wyraźnie podkreślają, iż Zamawiający nie będzie w żadnym wypadku odpowiedzialny za zapłatę jakiegokolwiek wynagrodzenia należnego podmiotom lub osobom, którymi Wykonawca </w:t>
      </w:r>
      <w:r w:rsidRPr="00536D55">
        <w:rPr>
          <w:rFonts w:ascii="Arial" w:hAnsi="Arial" w:cs="Arial"/>
          <w:iCs/>
          <w:sz w:val="20"/>
          <w:szCs w:val="20"/>
        </w:rPr>
        <w:lastRenderedPageBreak/>
        <w:t xml:space="preserve">posłuży się w celu wykonania niniejszej Umowy, w tym w szczególności za zapłatę wynagrodzenia należnego współpracownikom, podwykonawcom, </w:t>
      </w:r>
      <w:r w:rsidR="00114398" w:rsidRPr="00536D55">
        <w:rPr>
          <w:rFonts w:ascii="Arial" w:hAnsi="Arial" w:cs="Arial"/>
          <w:iCs/>
          <w:sz w:val="20"/>
          <w:szCs w:val="20"/>
        </w:rPr>
        <w:t>któr</w:t>
      </w:r>
      <w:r w:rsidR="00D2785C" w:rsidRPr="00536D55">
        <w:rPr>
          <w:rFonts w:ascii="Arial" w:hAnsi="Arial" w:cs="Arial"/>
          <w:iCs/>
          <w:sz w:val="20"/>
          <w:szCs w:val="20"/>
        </w:rPr>
        <w:t>z</w:t>
      </w:r>
      <w:r w:rsidR="00114398" w:rsidRPr="00536D55">
        <w:rPr>
          <w:rFonts w:ascii="Arial" w:hAnsi="Arial" w:cs="Arial"/>
          <w:iCs/>
          <w:sz w:val="20"/>
          <w:szCs w:val="20"/>
        </w:rPr>
        <w:t xml:space="preserve">y </w:t>
      </w:r>
      <w:r w:rsidR="00D2785C" w:rsidRPr="00536D55">
        <w:rPr>
          <w:rFonts w:ascii="Arial" w:hAnsi="Arial" w:cs="Arial"/>
          <w:iCs/>
          <w:sz w:val="20"/>
          <w:szCs w:val="20"/>
        </w:rPr>
        <w:t xml:space="preserve">nie zostali zgłoszeniu lub zostali zgłoszeniu w sposób niezgodny z prawem, </w:t>
      </w:r>
      <w:r w:rsidRPr="00536D55">
        <w:rPr>
          <w:rFonts w:ascii="Arial" w:hAnsi="Arial" w:cs="Arial"/>
          <w:iCs/>
          <w:sz w:val="20"/>
          <w:szCs w:val="20"/>
        </w:rPr>
        <w:t>twórcom poszczególnych utworów wchodzących w skład dokumentacji projektowej itd., które zostanie w całości pokryte przez Wykonawcę, z zastrzeżeniem wyjątków wynikających z przepisów prawa bezwzględnie obowiązujących.</w:t>
      </w:r>
    </w:p>
    <w:p w14:paraId="70CD10D2" w14:textId="77777777" w:rsidR="005F287D" w:rsidRPr="00536D55" w:rsidRDefault="005F287D" w:rsidP="00536D55">
      <w:pPr>
        <w:pStyle w:val="Nagwek1"/>
        <w:tabs>
          <w:tab w:val="left" w:pos="0"/>
        </w:tabs>
        <w:spacing w:before="0" w:after="0"/>
        <w:ind w:left="426" w:hanging="426"/>
        <w:rPr>
          <w:rFonts w:ascii="Arial" w:hAnsi="Arial" w:cs="Arial"/>
          <w:u w:val="none"/>
        </w:rPr>
      </w:pPr>
    </w:p>
    <w:p w14:paraId="2ECEC971" w14:textId="77777777" w:rsidR="005F287D" w:rsidRPr="00536D55" w:rsidRDefault="005F287D" w:rsidP="00536D55">
      <w:pPr>
        <w:rPr>
          <w:rFonts w:ascii="Arial" w:hAnsi="Arial" w:cs="Arial"/>
          <w:sz w:val="20"/>
          <w:szCs w:val="20"/>
        </w:rPr>
      </w:pPr>
    </w:p>
    <w:p w14:paraId="52B171B5" w14:textId="26BBC481" w:rsidR="00000B14" w:rsidRPr="00536D55" w:rsidRDefault="00000B14" w:rsidP="00536D55">
      <w:pPr>
        <w:pStyle w:val="Nagwek1"/>
        <w:spacing w:before="0" w:after="0"/>
        <w:ind w:left="426" w:hanging="426"/>
        <w:rPr>
          <w:rFonts w:ascii="Arial" w:hAnsi="Arial" w:cs="Arial"/>
          <w:u w:val="none"/>
        </w:rPr>
      </w:pPr>
      <w:r w:rsidRPr="00536D55">
        <w:rPr>
          <w:rFonts w:ascii="Arial" w:hAnsi="Arial" w:cs="Arial"/>
          <w:u w:val="none"/>
        </w:rPr>
        <w:t xml:space="preserve">§ </w:t>
      </w:r>
      <w:r w:rsidR="005F287D" w:rsidRPr="00536D55">
        <w:rPr>
          <w:rFonts w:ascii="Arial" w:hAnsi="Arial" w:cs="Arial"/>
          <w:u w:val="none"/>
          <w:lang w:val="pl-PL"/>
        </w:rPr>
        <w:t>6</w:t>
      </w:r>
      <w:r w:rsidRPr="00536D55">
        <w:rPr>
          <w:rFonts w:ascii="Arial" w:hAnsi="Arial" w:cs="Arial"/>
          <w:u w:val="none"/>
        </w:rPr>
        <w:t>.</w:t>
      </w:r>
    </w:p>
    <w:p w14:paraId="48EE6383" w14:textId="6389562C" w:rsidR="00910752" w:rsidRDefault="00000B14" w:rsidP="00536D55">
      <w:pPr>
        <w:pStyle w:val="Nagwek1"/>
        <w:spacing w:before="0" w:after="0"/>
        <w:ind w:left="426" w:hanging="426"/>
        <w:rPr>
          <w:rFonts w:ascii="Arial" w:hAnsi="Arial" w:cs="Arial"/>
          <w:u w:val="none"/>
        </w:rPr>
      </w:pPr>
      <w:r w:rsidRPr="00536D55">
        <w:rPr>
          <w:rFonts w:ascii="Arial" w:hAnsi="Arial" w:cs="Arial"/>
          <w:u w:val="none"/>
        </w:rPr>
        <w:t>Warunki płatności</w:t>
      </w:r>
    </w:p>
    <w:p w14:paraId="1A360DFD" w14:textId="39B45E0C" w:rsidR="00F309CF" w:rsidRPr="00F309CF" w:rsidRDefault="00F309CF" w:rsidP="00F309CF">
      <w:pPr>
        <w:pStyle w:val="Akapitzlist"/>
        <w:widowControl w:val="0"/>
        <w:numPr>
          <w:ilvl w:val="0"/>
          <w:numId w:val="18"/>
        </w:numPr>
        <w:tabs>
          <w:tab w:val="clear" w:pos="1065"/>
          <w:tab w:val="num" w:pos="720"/>
          <w:tab w:val="left" w:pos="1985"/>
          <w:tab w:val="right" w:leader="dot" w:pos="9072"/>
        </w:tabs>
        <w:ind w:left="426" w:hanging="426"/>
        <w:contextualSpacing/>
        <w:jc w:val="both"/>
        <w:rPr>
          <w:rFonts w:ascii="Arial" w:hAnsi="Arial" w:cs="Arial"/>
          <w:color w:val="000000" w:themeColor="text1"/>
          <w:sz w:val="20"/>
          <w:szCs w:val="20"/>
        </w:rPr>
      </w:pPr>
      <w:r w:rsidRPr="00B60A87">
        <w:rPr>
          <w:rFonts w:ascii="Arial" w:hAnsi="Arial" w:cs="Arial"/>
          <w:sz w:val="20"/>
          <w:szCs w:val="20"/>
        </w:rPr>
        <w:t xml:space="preserve">Płatności będą realizowane za pośrednictwem rachunku płatniczego Zamawiającego z zastosowaniem mechanizmu podzielonej płatności w terminie … dni od daty otrzymania przez Zamawiającego faktury z wykazanym podatkiem VAT zatwierdzonego protokołu częściowego Odbioru Robót oraz faktury VAT z wykazanym podatkiem VAT/ zatwierdzonego protokołu końcowego Odbioru Robót i raportu wykonanych usług z zastrzeżeniem innych postanowień Umowy, na poniższy numer rachunku bankowego prowadzony w banku </w:t>
      </w:r>
      <w:r w:rsidRPr="00F309CF">
        <w:rPr>
          <w:rFonts w:ascii="Arial" w:hAnsi="Arial" w:cs="Arial"/>
          <w:sz w:val="20"/>
          <w:szCs w:val="20"/>
          <w:highlight w:val="yellow"/>
        </w:rPr>
        <w:t xml:space="preserve">………………… nr </w:t>
      </w:r>
      <w:r w:rsidRPr="00F309CF">
        <w:rPr>
          <w:rFonts w:ascii="Arial" w:hAnsi="Arial" w:cs="Arial"/>
          <w:color w:val="000000" w:themeColor="text1"/>
          <w:sz w:val="20"/>
          <w:szCs w:val="20"/>
          <w:highlight w:val="yellow"/>
        </w:rPr>
        <w:t>……………………………………………………..</w:t>
      </w:r>
    </w:p>
    <w:p w14:paraId="414DF754" w14:textId="60A0D7E6" w:rsidR="0068340E" w:rsidRPr="00536D55" w:rsidRDefault="0068340E" w:rsidP="00536D55">
      <w:pPr>
        <w:pStyle w:val="Akapitzlist"/>
        <w:widowControl w:val="0"/>
        <w:numPr>
          <w:ilvl w:val="0"/>
          <w:numId w:val="18"/>
        </w:numPr>
        <w:tabs>
          <w:tab w:val="clear" w:pos="1065"/>
          <w:tab w:val="num" w:pos="720"/>
          <w:tab w:val="left" w:pos="1985"/>
          <w:tab w:val="right" w:leader="dot" w:pos="9072"/>
        </w:tabs>
        <w:ind w:left="426" w:hanging="426"/>
        <w:contextualSpacing/>
        <w:jc w:val="both"/>
        <w:rPr>
          <w:rFonts w:ascii="Arial" w:hAnsi="Arial" w:cs="Arial"/>
          <w:color w:val="000000" w:themeColor="text1"/>
          <w:sz w:val="20"/>
          <w:szCs w:val="20"/>
        </w:rPr>
      </w:pPr>
      <w:r w:rsidRPr="00536D55">
        <w:rPr>
          <w:rFonts w:ascii="Arial" w:hAnsi="Arial" w:cs="Arial"/>
          <w:sz w:val="20"/>
          <w:szCs w:val="20"/>
        </w:rPr>
        <w:t>Ze względu na mechanizm podzielonej płatności, podatek VAT wynikający z otrzymanej faktury będzie płacony jedynie w złotych polskich na rachunek bankowy prowadzony zgodnie z polskim prawem bankowym. Wykonawca zobowiązuje się podać powyższy numer rachunku bankowego na każdej fakturze.</w:t>
      </w:r>
    </w:p>
    <w:p w14:paraId="56481FE2" w14:textId="6B5D03E8" w:rsidR="004C4A2C" w:rsidRPr="00536D55" w:rsidRDefault="004C4A2C" w:rsidP="00536D55">
      <w:pPr>
        <w:pStyle w:val="Akapitzlist"/>
        <w:widowControl w:val="0"/>
        <w:numPr>
          <w:ilvl w:val="0"/>
          <w:numId w:val="18"/>
        </w:numPr>
        <w:tabs>
          <w:tab w:val="clear" w:pos="1065"/>
          <w:tab w:val="num" w:pos="720"/>
          <w:tab w:val="left" w:pos="1985"/>
          <w:tab w:val="right" w:leader="dot" w:pos="9072"/>
        </w:tabs>
        <w:ind w:left="426" w:hanging="426"/>
        <w:contextualSpacing/>
        <w:jc w:val="both"/>
        <w:rPr>
          <w:rFonts w:ascii="Arial" w:hAnsi="Arial" w:cs="Arial"/>
          <w:color w:val="000000" w:themeColor="text1"/>
          <w:sz w:val="20"/>
          <w:szCs w:val="20"/>
        </w:rPr>
      </w:pPr>
      <w:r w:rsidRPr="00536D55">
        <w:rPr>
          <w:rFonts w:ascii="Arial" w:hAnsi="Arial" w:cs="Arial"/>
          <w:sz w:val="20"/>
          <w:szCs w:val="20"/>
        </w:rPr>
        <w:t xml:space="preserve">Wykonawca oświadcza, że wskazany wyżej numer rachunku bankowego jest zawarty w wykazie, o którym mowa w art. 96b </w:t>
      </w:r>
      <w:r w:rsidR="00EB3977" w:rsidRPr="00536D55">
        <w:rPr>
          <w:rFonts w:ascii="Arial" w:hAnsi="Arial" w:cs="Arial"/>
          <w:sz w:val="20"/>
          <w:szCs w:val="20"/>
        </w:rPr>
        <w:t>U</w:t>
      </w:r>
      <w:r w:rsidRPr="00536D55">
        <w:rPr>
          <w:rFonts w:ascii="Arial" w:hAnsi="Arial" w:cs="Arial"/>
          <w:sz w:val="20"/>
          <w:szCs w:val="20"/>
        </w:rPr>
        <w:t>stawy o VAT i jest aktualny. W przypadku zmiany wskazanego numeru rachunku bankowego, na który ma być dokonana płatność, Wykonawca niezwłocznie poinformuje o tym fakcie Zamawiającego. Zmiana numeru rachunku bankowego wymaga aneksu do Umowy, podpisanego przez obie Strony pod rygorem nieważności. W przypadku, gdy rachunek bankowy, na który ma być dokonana płatność nie występuje w wykazie, o którym mowa w art. 96b Ustawy o VAT, Zamawiający ma prawo do wstrzymania płatności do dnia, w którym wskazany do płatności rachunek bankowy pojawi się w tym wykazie, zaś okres wstrzymania się z płatnością nie będzie uznawany za opóźnienie ani za zwłokę w zapłacie</w:t>
      </w:r>
    </w:p>
    <w:p w14:paraId="6DB39070" w14:textId="71EE3601" w:rsidR="001A4318" w:rsidRPr="001A4318" w:rsidRDefault="0068340E" w:rsidP="001A4318">
      <w:pPr>
        <w:pStyle w:val="Akapitzlist"/>
        <w:widowControl w:val="0"/>
        <w:numPr>
          <w:ilvl w:val="0"/>
          <w:numId w:val="18"/>
        </w:numPr>
        <w:tabs>
          <w:tab w:val="clear" w:pos="1065"/>
          <w:tab w:val="num" w:pos="720"/>
          <w:tab w:val="left" w:pos="1985"/>
          <w:tab w:val="right" w:leader="dot" w:pos="9072"/>
        </w:tabs>
        <w:ind w:left="426" w:hanging="426"/>
        <w:contextualSpacing/>
        <w:jc w:val="both"/>
        <w:rPr>
          <w:rFonts w:ascii="Arial" w:hAnsi="Arial" w:cs="Arial"/>
          <w:color w:val="000000" w:themeColor="text1"/>
          <w:sz w:val="20"/>
          <w:szCs w:val="20"/>
        </w:rPr>
      </w:pPr>
      <w:r w:rsidRPr="00536D55">
        <w:rPr>
          <w:rFonts w:ascii="Arial" w:hAnsi="Arial" w:cs="Arial"/>
          <w:sz w:val="20"/>
          <w:szCs w:val="20"/>
        </w:rPr>
        <w:t>Za dzień dokonania płatności przyjmuje się dzień obciążenia rachunku Zamawiającego.</w:t>
      </w:r>
    </w:p>
    <w:p w14:paraId="3344AACE" w14:textId="376F94CA" w:rsidR="00444D7F" w:rsidRPr="00CF4E25" w:rsidRDefault="0068340E" w:rsidP="00651B7D">
      <w:pPr>
        <w:widowControl w:val="0"/>
        <w:tabs>
          <w:tab w:val="left" w:pos="1985"/>
          <w:tab w:val="right" w:leader="dot" w:pos="9072"/>
        </w:tabs>
        <w:ind w:left="426"/>
        <w:contextualSpacing/>
        <w:jc w:val="both"/>
        <w:rPr>
          <w:rFonts w:ascii="Arial" w:hAnsi="Arial" w:cs="Arial"/>
          <w:sz w:val="20"/>
          <w:szCs w:val="20"/>
        </w:rPr>
      </w:pPr>
      <w:r w:rsidRPr="00CF4E25">
        <w:rPr>
          <w:rFonts w:ascii="Arial" w:hAnsi="Arial" w:cs="Arial"/>
          <w:sz w:val="20"/>
          <w:szCs w:val="20"/>
        </w:rPr>
        <w:t>Wszelkie płatności będą realizowane po otrzymaniu prawidłowych, rzetelnych i wystawionych we właściwym terminie, zgodnie z przepisami Ustawy o VAT, rozporządzeniami wykonawczymi oraz zapisami niniejszej Umowy, faktur, których jeden z egzemplarzy pozostanie w posiadaniu Wykonawcy. Na każdej fakturze Wykonawca zobowiązany jest wskazać numer Umowy nadany przez Zamawiającego. Strony dopuszczają możliwość przesłania faktur w formie elektronicznej po podpisaniu odrębnego porozumienia w sprawie e-faktur</w:t>
      </w:r>
      <w:r w:rsidR="00444D7F" w:rsidRPr="00CF4E25">
        <w:rPr>
          <w:rFonts w:ascii="Arial" w:hAnsi="Arial" w:cs="Arial"/>
          <w:sz w:val="20"/>
          <w:szCs w:val="20"/>
        </w:rPr>
        <w:t xml:space="preserve">, stanowiącego </w:t>
      </w:r>
      <w:r w:rsidR="00444D7F" w:rsidRPr="00470BF1">
        <w:rPr>
          <w:rFonts w:ascii="Arial" w:hAnsi="Arial" w:cs="Arial"/>
          <w:sz w:val="20"/>
          <w:szCs w:val="20"/>
          <w:highlight w:val="yellow"/>
        </w:rPr>
        <w:t xml:space="preserve">załącznik nr </w:t>
      </w:r>
      <w:r w:rsidR="00A91709">
        <w:rPr>
          <w:rFonts w:ascii="Arial" w:hAnsi="Arial" w:cs="Arial"/>
          <w:sz w:val="20"/>
          <w:szCs w:val="20"/>
        </w:rPr>
        <w:t>3</w:t>
      </w:r>
      <w:r w:rsidR="00444D7F" w:rsidRPr="00CF4E25">
        <w:rPr>
          <w:rFonts w:ascii="Arial" w:hAnsi="Arial" w:cs="Arial"/>
          <w:sz w:val="20"/>
          <w:szCs w:val="20"/>
        </w:rPr>
        <w:t xml:space="preserve"> do niniejszej Umowy. W przypadku zawartych porozumień w sprawie przesyłania faktur w formie elektronicznej, dokument należy przesłać na adres: </w:t>
      </w:r>
      <w:hyperlink r:id="rId12" w:history="1">
        <w:r w:rsidR="00444D7F" w:rsidRPr="00CF4E25">
          <w:rPr>
            <w:rStyle w:val="Hipercze"/>
            <w:rFonts w:ascii="Arial" w:hAnsi="Arial" w:cs="Arial"/>
            <w:sz w:val="20"/>
            <w:szCs w:val="20"/>
          </w:rPr>
          <w:t>efaktura.ooil@orlen.pl</w:t>
        </w:r>
      </w:hyperlink>
      <w:r w:rsidR="00444D7F" w:rsidRPr="00CF4E25">
        <w:rPr>
          <w:rFonts w:ascii="Arial" w:hAnsi="Arial" w:cs="Arial"/>
          <w:sz w:val="20"/>
          <w:szCs w:val="20"/>
        </w:rPr>
        <w:t>,</w:t>
      </w:r>
    </w:p>
    <w:p w14:paraId="6C596A90" w14:textId="77777777" w:rsidR="00444D7F" w:rsidRPr="00CF4E25" w:rsidRDefault="00444D7F" w:rsidP="00651B7D">
      <w:pPr>
        <w:widowControl w:val="0"/>
        <w:tabs>
          <w:tab w:val="left" w:pos="1985"/>
          <w:tab w:val="right" w:leader="dot" w:pos="9072"/>
        </w:tabs>
        <w:ind w:left="426"/>
        <w:contextualSpacing/>
        <w:jc w:val="both"/>
        <w:rPr>
          <w:rFonts w:ascii="Arial" w:hAnsi="Arial" w:cs="Arial"/>
          <w:sz w:val="20"/>
          <w:szCs w:val="20"/>
        </w:rPr>
      </w:pPr>
      <w:r w:rsidRPr="00CF4E25">
        <w:rPr>
          <w:rFonts w:ascii="Arial" w:hAnsi="Arial" w:cs="Arial"/>
          <w:sz w:val="20"/>
          <w:szCs w:val="20"/>
        </w:rPr>
        <w:t xml:space="preserve">Właściwym miejscem złożenia każdej faktury jest: </w:t>
      </w:r>
    </w:p>
    <w:p w14:paraId="3D5A0C53" w14:textId="77777777" w:rsidR="00444D7F" w:rsidRPr="00470BF1" w:rsidRDefault="00444D7F" w:rsidP="00651B7D">
      <w:pPr>
        <w:widowControl w:val="0"/>
        <w:tabs>
          <w:tab w:val="left" w:pos="1985"/>
          <w:tab w:val="right" w:leader="dot" w:pos="9072"/>
        </w:tabs>
        <w:ind w:left="426"/>
        <w:contextualSpacing/>
        <w:jc w:val="both"/>
        <w:rPr>
          <w:rFonts w:ascii="Arial" w:hAnsi="Arial" w:cs="Arial"/>
          <w:sz w:val="20"/>
          <w:szCs w:val="20"/>
        </w:rPr>
      </w:pPr>
      <w:r w:rsidRPr="00470BF1">
        <w:rPr>
          <w:rFonts w:ascii="Arial" w:hAnsi="Arial" w:cs="Arial"/>
          <w:sz w:val="20"/>
          <w:szCs w:val="20"/>
          <w:u w:val="single"/>
        </w:rPr>
        <w:t>ORLEN Centrum Usług Korporacyjnych Sp. z o.o. ul. Łukasiewicza 39, 09-400 Płock.</w:t>
      </w:r>
    </w:p>
    <w:p w14:paraId="4297A94A" w14:textId="4C316AE9" w:rsidR="00444D7F" w:rsidRPr="00470BF1" w:rsidRDefault="00444D7F" w:rsidP="00651B7D">
      <w:pPr>
        <w:widowControl w:val="0"/>
        <w:tabs>
          <w:tab w:val="left" w:pos="1985"/>
          <w:tab w:val="right" w:leader="dot" w:pos="9072"/>
        </w:tabs>
        <w:ind w:left="426"/>
        <w:contextualSpacing/>
        <w:jc w:val="both"/>
        <w:rPr>
          <w:rFonts w:ascii="Arial" w:hAnsi="Arial" w:cs="Arial"/>
          <w:sz w:val="20"/>
          <w:szCs w:val="20"/>
        </w:rPr>
      </w:pPr>
      <w:r w:rsidRPr="00470BF1">
        <w:rPr>
          <w:rFonts w:ascii="Arial" w:hAnsi="Arial" w:cs="Arial"/>
          <w:sz w:val="20"/>
          <w:szCs w:val="20"/>
        </w:rPr>
        <w:t xml:space="preserve">Przed wysłaniem faktury do „CUK” skan faktury należy przesłać na adres e-mail osoby uprawnionej, wskazanej przez Zamawiającego w § </w:t>
      </w:r>
      <w:r w:rsidR="001A4318">
        <w:rPr>
          <w:rFonts w:ascii="Arial" w:hAnsi="Arial" w:cs="Arial"/>
          <w:sz w:val="20"/>
          <w:szCs w:val="20"/>
        </w:rPr>
        <w:t>9</w:t>
      </w:r>
      <w:r w:rsidRPr="00470BF1">
        <w:rPr>
          <w:rFonts w:ascii="Arial" w:hAnsi="Arial" w:cs="Arial"/>
          <w:sz w:val="20"/>
          <w:szCs w:val="20"/>
        </w:rPr>
        <w:t xml:space="preserve"> ust.1 Umowy celem weryfikacji zapisów rachunkowych i formalnych. W tytule faktury obok opisu zakresu oraz kodu PKWiU, Wykonawca zobowiązuje się każdorazowo umieszczać następujące dane: „ZI/GDI nr: …………… MPK:………; Faktura Inwestycyjna ORLEN OIL”.</w:t>
      </w:r>
    </w:p>
    <w:p w14:paraId="4F464D41" w14:textId="77777777" w:rsidR="00444D7F" w:rsidRPr="00470BF1" w:rsidRDefault="00444D7F" w:rsidP="00651B7D">
      <w:pPr>
        <w:widowControl w:val="0"/>
        <w:tabs>
          <w:tab w:val="left" w:pos="1985"/>
          <w:tab w:val="right" w:leader="dot" w:pos="9072"/>
        </w:tabs>
        <w:ind w:left="426"/>
        <w:contextualSpacing/>
        <w:jc w:val="both"/>
        <w:rPr>
          <w:rFonts w:ascii="Arial" w:hAnsi="Arial" w:cs="Arial"/>
          <w:sz w:val="20"/>
          <w:szCs w:val="20"/>
        </w:rPr>
      </w:pPr>
      <w:r w:rsidRPr="00470BF1">
        <w:rPr>
          <w:rFonts w:ascii="Arial" w:hAnsi="Arial" w:cs="Arial"/>
          <w:sz w:val="20"/>
          <w:szCs w:val="20"/>
        </w:rPr>
        <w:t>Wykonawca oświadcza, że faktura będzie w postaci druku jednostronnego, bez podpisów ręcznych, oraz pieczątek.</w:t>
      </w:r>
    </w:p>
    <w:p w14:paraId="23DEA90A" w14:textId="47515698" w:rsidR="00444D7F" w:rsidRPr="00470BF1" w:rsidRDefault="00444D7F" w:rsidP="00651B7D">
      <w:pPr>
        <w:widowControl w:val="0"/>
        <w:tabs>
          <w:tab w:val="left" w:pos="1985"/>
          <w:tab w:val="right" w:leader="dot" w:pos="9072"/>
        </w:tabs>
        <w:ind w:left="426"/>
        <w:contextualSpacing/>
        <w:jc w:val="both"/>
        <w:rPr>
          <w:rFonts w:ascii="Arial" w:hAnsi="Arial" w:cs="Arial"/>
          <w:sz w:val="20"/>
          <w:szCs w:val="20"/>
        </w:rPr>
      </w:pPr>
      <w:r w:rsidRPr="00470BF1">
        <w:rPr>
          <w:rFonts w:ascii="Arial" w:hAnsi="Arial" w:cs="Arial"/>
          <w:sz w:val="20"/>
          <w:szCs w:val="20"/>
        </w:rPr>
        <w:t xml:space="preserve">Do faktury należy dołączyć: </w:t>
      </w:r>
    </w:p>
    <w:p w14:paraId="3007A4D9" w14:textId="18817021" w:rsidR="00444D7F" w:rsidRPr="00470BF1" w:rsidRDefault="00CF4E25" w:rsidP="00651B7D">
      <w:pPr>
        <w:widowControl w:val="0"/>
        <w:tabs>
          <w:tab w:val="left" w:pos="1985"/>
          <w:tab w:val="right" w:leader="dot" w:pos="9072"/>
        </w:tabs>
        <w:ind w:left="426"/>
        <w:contextualSpacing/>
        <w:jc w:val="both"/>
        <w:rPr>
          <w:rFonts w:ascii="Arial" w:hAnsi="Arial" w:cs="Arial"/>
          <w:sz w:val="20"/>
          <w:szCs w:val="20"/>
        </w:rPr>
      </w:pPr>
      <w:r>
        <w:rPr>
          <w:rFonts w:ascii="Arial" w:hAnsi="Arial" w:cs="Arial"/>
          <w:sz w:val="20"/>
          <w:szCs w:val="20"/>
        </w:rPr>
        <w:t xml:space="preserve">a) </w:t>
      </w:r>
      <w:r w:rsidR="00444D7F" w:rsidRPr="00470BF1">
        <w:rPr>
          <w:rFonts w:ascii="Arial" w:hAnsi="Arial" w:cs="Arial"/>
          <w:sz w:val="20"/>
          <w:szCs w:val="20"/>
        </w:rPr>
        <w:t xml:space="preserve">protokół zdawczo – odbiorczy „bez uwag” podpisany przez Strony, </w:t>
      </w:r>
    </w:p>
    <w:p w14:paraId="304BE5DC" w14:textId="73B6AEAC" w:rsidR="00444D7F" w:rsidRPr="00470BF1" w:rsidRDefault="00CF4E25" w:rsidP="00651B7D">
      <w:pPr>
        <w:widowControl w:val="0"/>
        <w:tabs>
          <w:tab w:val="left" w:pos="1985"/>
          <w:tab w:val="right" w:leader="dot" w:pos="9072"/>
        </w:tabs>
        <w:ind w:left="426"/>
        <w:contextualSpacing/>
        <w:jc w:val="both"/>
        <w:rPr>
          <w:rFonts w:ascii="Arial" w:hAnsi="Arial" w:cs="Arial"/>
          <w:sz w:val="20"/>
          <w:szCs w:val="20"/>
        </w:rPr>
      </w:pPr>
      <w:r>
        <w:rPr>
          <w:rFonts w:ascii="Arial" w:hAnsi="Arial" w:cs="Arial"/>
          <w:sz w:val="20"/>
          <w:szCs w:val="20"/>
        </w:rPr>
        <w:t xml:space="preserve">b) </w:t>
      </w:r>
      <w:r w:rsidR="00444D7F" w:rsidRPr="00470BF1">
        <w:rPr>
          <w:rFonts w:ascii="Arial" w:hAnsi="Arial" w:cs="Arial"/>
          <w:sz w:val="20"/>
          <w:szCs w:val="20"/>
        </w:rPr>
        <w:t xml:space="preserve">oświadczenie Wykonawcy złożone na piśmie pod rygorem nieważności wedle wzoru stanowiącego Załącznik nr 5a do nin. Umowy </w:t>
      </w:r>
    </w:p>
    <w:p w14:paraId="576A0E05" w14:textId="76DABD1F" w:rsidR="00444D7F" w:rsidRPr="00470BF1" w:rsidRDefault="00CF4E25" w:rsidP="00651B7D">
      <w:pPr>
        <w:widowControl w:val="0"/>
        <w:tabs>
          <w:tab w:val="left" w:pos="1985"/>
          <w:tab w:val="right" w:leader="dot" w:pos="9072"/>
        </w:tabs>
        <w:ind w:left="426"/>
        <w:contextualSpacing/>
        <w:jc w:val="both"/>
        <w:rPr>
          <w:rFonts w:ascii="Arial" w:hAnsi="Arial" w:cs="Arial"/>
          <w:sz w:val="20"/>
          <w:szCs w:val="20"/>
        </w:rPr>
      </w:pPr>
      <w:r>
        <w:rPr>
          <w:rFonts w:ascii="Arial" w:hAnsi="Arial" w:cs="Arial"/>
          <w:sz w:val="20"/>
          <w:szCs w:val="20"/>
        </w:rPr>
        <w:t xml:space="preserve">c) </w:t>
      </w:r>
      <w:r w:rsidR="00444D7F" w:rsidRPr="00470BF1">
        <w:rPr>
          <w:rFonts w:ascii="Arial" w:hAnsi="Arial" w:cs="Arial"/>
          <w:sz w:val="20"/>
          <w:szCs w:val="20"/>
        </w:rPr>
        <w:t>komplet oświadczeń podwykonawców o uregulowaniu przez Wykonawcę wszelkich wymagalnych należności na ich rzecz złożonych na piśmie pod rygorem nieważności wedle wzoru stanowiącego Załącznik nr 5b do nin. Umowy oraz analogicznych oświadczeń dalszych podwykonawców, złożonych wedle wzoru stanowiącego Załącznik nr 5b do nin. Umowy</w:t>
      </w:r>
    </w:p>
    <w:p w14:paraId="06BFBAE8" w14:textId="5A167BBA" w:rsidR="0068340E" w:rsidRPr="00536D55" w:rsidRDefault="0068340E" w:rsidP="001A4318">
      <w:pPr>
        <w:pStyle w:val="Akapitzlist"/>
        <w:widowControl w:val="0"/>
        <w:numPr>
          <w:ilvl w:val="0"/>
          <w:numId w:val="18"/>
        </w:numPr>
        <w:tabs>
          <w:tab w:val="left" w:pos="1985"/>
          <w:tab w:val="right" w:leader="dot" w:pos="9072"/>
        </w:tabs>
        <w:contextualSpacing/>
        <w:jc w:val="both"/>
        <w:rPr>
          <w:rFonts w:ascii="Arial" w:hAnsi="Arial" w:cs="Arial"/>
          <w:color w:val="000000" w:themeColor="text1"/>
          <w:sz w:val="20"/>
          <w:szCs w:val="20"/>
        </w:rPr>
      </w:pPr>
      <w:r w:rsidRPr="00536D55">
        <w:rPr>
          <w:rFonts w:ascii="Arial" w:hAnsi="Arial" w:cs="Arial"/>
          <w:sz w:val="20"/>
          <w:szCs w:val="20"/>
        </w:rPr>
        <w:t xml:space="preserve">Wykonawca oświadcza, ze przedmiotem sprzedaży </w:t>
      </w:r>
      <w:r w:rsidRPr="00536D55">
        <w:rPr>
          <w:rFonts w:ascii="Arial" w:hAnsi="Arial" w:cs="Arial"/>
          <w:sz w:val="20"/>
          <w:szCs w:val="20"/>
          <w:highlight w:val="yellow"/>
        </w:rPr>
        <w:t>są /nie są towary i/lub usługi</w:t>
      </w:r>
      <w:r w:rsidRPr="00536D55">
        <w:rPr>
          <w:rFonts w:ascii="Arial" w:hAnsi="Arial" w:cs="Arial"/>
          <w:sz w:val="20"/>
          <w:szCs w:val="20"/>
        </w:rPr>
        <w:t xml:space="preserve"> wymienione w załączniku nr 15 Ustawy o VAT. W przypadku sprzedaży towarów lub usług wymienionych w załączniku nr 15 Ustawy o VAT, których wartość brutto wynikająca z </w:t>
      </w:r>
      <w:r w:rsidRPr="00536D55">
        <w:rPr>
          <w:rFonts w:ascii="Arial" w:hAnsi="Arial" w:cs="Arial"/>
          <w:sz w:val="20"/>
          <w:szCs w:val="20"/>
        </w:rPr>
        <w:lastRenderedPageBreak/>
        <w:t>faktury przekracza 15 000 zł, Wykonawca oznaczy faktury wyrazami „mechanizm podzielonej płatności”. Dodatkowo, w przypadku sprzedaży towarów lub usług wymienionych w załączniku nr 15 Ustawy o VAT, niezależnie od wartości towaru lub usługi, Wykonawca jest obowiązany do podania w umowie i na fakturze symbolu PKWiU lub numeru pozycji z załącznika nr 15. Brak ww. danych uprawnia Zamawiającego do wstrzymania płatności do dnia ich uzyskania, zaś okres wstrzymania się z płatnością nie będzie uznawany za opóźnienie ani za zwłokę w zapłacie.</w:t>
      </w:r>
    </w:p>
    <w:p w14:paraId="04720AF6" w14:textId="77777777" w:rsidR="0068340E" w:rsidRPr="00536D55" w:rsidRDefault="0068340E" w:rsidP="001A4318">
      <w:pPr>
        <w:pStyle w:val="Akapitzlist"/>
        <w:widowControl w:val="0"/>
        <w:numPr>
          <w:ilvl w:val="0"/>
          <w:numId w:val="18"/>
        </w:numPr>
        <w:tabs>
          <w:tab w:val="left" w:pos="1985"/>
          <w:tab w:val="right" w:leader="dot" w:pos="9072"/>
        </w:tabs>
        <w:ind w:left="426" w:hanging="426"/>
        <w:contextualSpacing/>
        <w:jc w:val="both"/>
        <w:rPr>
          <w:rFonts w:ascii="Arial" w:hAnsi="Arial" w:cs="Arial"/>
          <w:color w:val="000000" w:themeColor="text1"/>
          <w:sz w:val="20"/>
          <w:szCs w:val="20"/>
        </w:rPr>
      </w:pPr>
      <w:r w:rsidRPr="00536D55">
        <w:rPr>
          <w:rFonts w:ascii="Arial" w:hAnsi="Arial" w:cs="Arial"/>
          <w:sz w:val="20"/>
          <w:szCs w:val="20"/>
        </w:rPr>
        <w:t>Wykonawca zobowiązuje się, że zrekompensuje Zamawiającemu wszelkie negatywne konsekwencje finansowe, w tym z tytułu utraty prawa do odliczenia podatku VAT powstałe w wyniku uchybień ww. warunków lub powstałe w wyniku zaistnienia okoliczności, o których mowa w art. 88 ust. 3a lub art. 96 ust. 9 i 9a ustawy o VAT, z tytułu ponoszenia przez Zamawiającego odpowiedzialności o której mowa w art. 117ba ustawy z 29 sierpnia 1997 r. Ordynacja podatkowa oraz z tytułu braku możliwości zaliczenia wydatku do kosztów podatkowych lub konieczności zmniejszenia kosztów uzyskania przychodów lub zwiększenia przychodów na zasadach określonych w art. 15d ustawy z dnia 15 lutego 1992 r. o podatku dochodowym od osób prawnych.</w:t>
      </w:r>
    </w:p>
    <w:p w14:paraId="261B2715" w14:textId="77777777" w:rsidR="0068340E" w:rsidRPr="00536D55" w:rsidRDefault="0068340E" w:rsidP="001A4318">
      <w:pPr>
        <w:pStyle w:val="Akapitzlist"/>
        <w:widowControl w:val="0"/>
        <w:numPr>
          <w:ilvl w:val="0"/>
          <w:numId w:val="18"/>
        </w:numPr>
        <w:tabs>
          <w:tab w:val="left" w:pos="1985"/>
          <w:tab w:val="right" w:leader="dot" w:pos="9072"/>
        </w:tabs>
        <w:ind w:left="426" w:hanging="426"/>
        <w:contextualSpacing/>
        <w:jc w:val="both"/>
        <w:rPr>
          <w:rFonts w:ascii="Arial" w:hAnsi="Arial" w:cs="Arial"/>
          <w:color w:val="000000" w:themeColor="text1"/>
          <w:sz w:val="20"/>
          <w:szCs w:val="20"/>
        </w:rPr>
      </w:pPr>
      <w:r w:rsidRPr="00536D55">
        <w:rPr>
          <w:rFonts w:ascii="Arial" w:hAnsi="Arial" w:cs="Arial"/>
          <w:sz w:val="20"/>
          <w:szCs w:val="20"/>
        </w:rPr>
        <w:t>Wykonawca oświadcza, że jest zarejestrowanym podatnikiem VAT czynnym i nie jest małym podatnikiem rozliczającym się metodą kasową w rozumieniu ustawy o VAT, a w przypadku zmian w tym zakresie zobowiązuje się niezwłocznie powiadomić o nich Zamawiającego pod rygorem obciążenia go wszelkimi negatywnymi konsekwencjami finansowymi z tego tytułu.</w:t>
      </w:r>
    </w:p>
    <w:p w14:paraId="7AB70E71" w14:textId="77777777" w:rsidR="0068340E" w:rsidRPr="00536D55" w:rsidRDefault="0068340E" w:rsidP="00536D55">
      <w:pPr>
        <w:pStyle w:val="Akapitzlist"/>
        <w:widowControl w:val="0"/>
        <w:tabs>
          <w:tab w:val="left" w:pos="1985"/>
          <w:tab w:val="right" w:leader="dot" w:pos="9072"/>
        </w:tabs>
        <w:ind w:left="426" w:hanging="426"/>
        <w:jc w:val="both"/>
        <w:rPr>
          <w:rFonts w:ascii="Arial" w:hAnsi="Arial" w:cs="Arial"/>
          <w:color w:val="000000" w:themeColor="text1"/>
          <w:sz w:val="20"/>
          <w:szCs w:val="20"/>
        </w:rPr>
      </w:pPr>
    </w:p>
    <w:p w14:paraId="5BB1FFA2" w14:textId="77777777" w:rsidR="0068340E" w:rsidRPr="00536D55" w:rsidRDefault="0068340E" w:rsidP="00536D55">
      <w:pPr>
        <w:pStyle w:val="Tekstpodstawowy2"/>
        <w:spacing w:after="0" w:line="240" w:lineRule="auto"/>
        <w:ind w:left="426" w:hanging="426"/>
        <w:rPr>
          <w:rFonts w:ascii="Arial" w:hAnsi="Arial" w:cs="Arial"/>
          <w:i/>
          <w:color w:val="0070C0"/>
          <w:sz w:val="20"/>
          <w:szCs w:val="20"/>
        </w:rPr>
      </w:pPr>
      <w:r w:rsidRPr="00536D55">
        <w:rPr>
          <w:rFonts w:ascii="Arial" w:eastAsia="Arial" w:hAnsi="Arial" w:cs="Arial"/>
          <w:i/>
          <w:iCs/>
          <w:color w:val="0070C0"/>
          <w:sz w:val="20"/>
          <w:szCs w:val="20"/>
        </w:rPr>
        <w:t xml:space="preserve">W przypadku Umów z osobami nie będącymi podatnikami podatku VAT zamiast powyższych zapisów ust. 1 – 5, wpisujemy: </w:t>
      </w:r>
    </w:p>
    <w:p w14:paraId="56A8C9FC" w14:textId="326CB65D" w:rsidR="0068340E" w:rsidRPr="00536D55" w:rsidRDefault="0068340E" w:rsidP="00536D55">
      <w:pPr>
        <w:pStyle w:val="Nagwek2"/>
        <w:numPr>
          <w:ilvl w:val="0"/>
          <w:numId w:val="17"/>
        </w:numPr>
        <w:tabs>
          <w:tab w:val="left" w:pos="426"/>
        </w:tabs>
        <w:suppressAutoHyphens w:val="0"/>
        <w:ind w:left="426" w:hanging="426"/>
        <w:jc w:val="both"/>
        <w:rPr>
          <w:rFonts w:ascii="Arial" w:eastAsia="Arial" w:hAnsi="Arial" w:cs="Arial"/>
          <w:sz w:val="20"/>
          <w:szCs w:val="20"/>
        </w:rPr>
      </w:pPr>
      <w:r w:rsidRPr="00536D55">
        <w:rPr>
          <w:rFonts w:ascii="Arial" w:eastAsia="Arial" w:hAnsi="Arial" w:cs="Arial"/>
          <w:sz w:val="20"/>
          <w:szCs w:val="20"/>
        </w:rPr>
        <w:t xml:space="preserve">Zapłata wynagrodzenia nastąpi przelewem na </w:t>
      </w:r>
      <w:r w:rsidRPr="00536D55">
        <w:rPr>
          <w:rFonts w:ascii="Arial" w:eastAsia="Arial" w:hAnsi="Arial" w:cs="Arial"/>
          <w:sz w:val="20"/>
          <w:szCs w:val="20"/>
          <w:lang w:val="pl-PL"/>
        </w:rPr>
        <w:t>rachunek bankowy</w:t>
      </w:r>
      <w:r w:rsidRPr="00536D55">
        <w:rPr>
          <w:rFonts w:ascii="Arial" w:eastAsia="Arial" w:hAnsi="Arial" w:cs="Arial"/>
          <w:sz w:val="20"/>
          <w:szCs w:val="20"/>
        </w:rPr>
        <w:t xml:space="preserve"> </w:t>
      </w:r>
      <w:r w:rsidRPr="00536D55">
        <w:rPr>
          <w:rFonts w:ascii="Arial" w:eastAsia="Arial" w:hAnsi="Arial" w:cs="Arial"/>
          <w:sz w:val="20"/>
          <w:szCs w:val="20"/>
          <w:highlight w:val="yellow"/>
        </w:rPr>
        <w:t>………………………………..… w terminie …. dni</w:t>
      </w:r>
      <w:r w:rsidRPr="00536D55">
        <w:rPr>
          <w:rFonts w:ascii="Arial" w:eastAsia="Arial" w:hAnsi="Arial" w:cs="Arial"/>
          <w:sz w:val="20"/>
          <w:szCs w:val="20"/>
        </w:rPr>
        <w:t xml:space="preserve"> od daty otrzymania przez </w:t>
      </w:r>
      <w:r w:rsidR="00BB04FE" w:rsidRPr="00536D55">
        <w:rPr>
          <w:rFonts w:ascii="Arial" w:eastAsia="Arial" w:hAnsi="Arial" w:cs="Arial"/>
          <w:sz w:val="20"/>
          <w:szCs w:val="20"/>
        </w:rPr>
        <w:t>ORLEN OIL</w:t>
      </w:r>
      <w:r w:rsidRPr="00536D55">
        <w:rPr>
          <w:rFonts w:ascii="Arial" w:eastAsia="Arial" w:hAnsi="Arial" w:cs="Arial"/>
          <w:sz w:val="20"/>
          <w:szCs w:val="20"/>
        </w:rPr>
        <w:t xml:space="preserve"> prawidłowych, rzetelnych i wystawionych </w:t>
      </w:r>
      <w:r w:rsidRPr="00536D55">
        <w:rPr>
          <w:rFonts w:ascii="Arial" w:eastAsia="Arial" w:hAnsi="Arial" w:cs="Arial"/>
          <w:w w:val="92"/>
          <w:sz w:val="20"/>
          <w:szCs w:val="20"/>
        </w:rPr>
        <w:t xml:space="preserve">we </w:t>
      </w:r>
      <w:r w:rsidRPr="00536D55">
        <w:rPr>
          <w:rFonts w:ascii="Arial" w:eastAsia="Arial" w:hAnsi="Arial" w:cs="Arial"/>
          <w:sz w:val="20"/>
          <w:szCs w:val="20"/>
        </w:rPr>
        <w:t xml:space="preserve">właściwym terminie rachunków. Na rachunkach Wykonawca zobowiązany jest podawać numer niniejszej Umowy oraz osobę prowadzącą temat </w:t>
      </w:r>
      <w:r w:rsidRPr="00536D55">
        <w:rPr>
          <w:rFonts w:ascii="Arial" w:eastAsia="Arial" w:hAnsi="Arial" w:cs="Arial"/>
          <w:w w:val="90"/>
          <w:sz w:val="20"/>
          <w:szCs w:val="20"/>
        </w:rPr>
        <w:t xml:space="preserve">z </w:t>
      </w:r>
      <w:r w:rsidRPr="00536D55">
        <w:rPr>
          <w:rFonts w:ascii="Arial" w:eastAsia="Arial" w:hAnsi="Arial" w:cs="Arial"/>
          <w:sz w:val="20"/>
          <w:szCs w:val="20"/>
        </w:rPr>
        <w:t xml:space="preserve">ramienia Zamawiającego. </w:t>
      </w:r>
    </w:p>
    <w:p w14:paraId="2459A41C" w14:textId="77777777" w:rsidR="0068340E" w:rsidRPr="00536D55" w:rsidRDefault="0068340E" w:rsidP="00536D55">
      <w:pPr>
        <w:pStyle w:val="Nagwek2"/>
        <w:numPr>
          <w:ilvl w:val="0"/>
          <w:numId w:val="17"/>
        </w:numPr>
        <w:tabs>
          <w:tab w:val="left" w:pos="426"/>
        </w:tabs>
        <w:suppressAutoHyphens w:val="0"/>
        <w:ind w:left="426" w:hanging="426"/>
        <w:jc w:val="both"/>
        <w:rPr>
          <w:rFonts w:ascii="Arial" w:eastAsia="Arial" w:hAnsi="Arial" w:cs="Arial"/>
          <w:sz w:val="20"/>
          <w:szCs w:val="20"/>
        </w:rPr>
      </w:pPr>
      <w:r w:rsidRPr="00536D55">
        <w:rPr>
          <w:rFonts w:ascii="Arial" w:eastAsia="Arial" w:hAnsi="Arial" w:cs="Arial"/>
          <w:sz w:val="20"/>
          <w:szCs w:val="20"/>
        </w:rPr>
        <w:t>W przypadku uchybień ww</w:t>
      </w:r>
      <w:r w:rsidRPr="00536D55">
        <w:rPr>
          <w:rFonts w:ascii="Arial" w:eastAsia="Arial" w:hAnsi="Arial" w:cs="Arial"/>
          <w:sz w:val="20"/>
          <w:szCs w:val="20"/>
          <w:lang w:val="pl-PL"/>
        </w:rPr>
        <w:t>.</w:t>
      </w:r>
      <w:r w:rsidRPr="00536D55">
        <w:rPr>
          <w:rFonts w:ascii="Arial" w:eastAsia="Arial" w:hAnsi="Arial" w:cs="Arial"/>
          <w:w w:val="89"/>
          <w:sz w:val="20"/>
          <w:szCs w:val="20"/>
        </w:rPr>
        <w:t xml:space="preserve"> </w:t>
      </w:r>
      <w:r w:rsidRPr="00536D55">
        <w:rPr>
          <w:rFonts w:ascii="Arial" w:eastAsia="Arial" w:hAnsi="Arial" w:cs="Arial"/>
          <w:sz w:val="20"/>
          <w:szCs w:val="20"/>
        </w:rPr>
        <w:t>warunków wszelkie negatywne konsekwencje finansowe, ponie</w:t>
      </w:r>
      <w:r w:rsidRPr="00536D55">
        <w:rPr>
          <w:rFonts w:ascii="Arial" w:eastAsia="Arial" w:hAnsi="Arial" w:cs="Arial"/>
          <w:sz w:val="20"/>
          <w:szCs w:val="20"/>
        </w:rPr>
        <w:softHyphen/>
        <w:t>sie Wykonawca.</w:t>
      </w:r>
    </w:p>
    <w:p w14:paraId="739C2660" w14:textId="071CEA73" w:rsidR="00850420" w:rsidRPr="00536D55" w:rsidRDefault="0068340E" w:rsidP="00536D55">
      <w:pPr>
        <w:pStyle w:val="Nagwek2"/>
        <w:numPr>
          <w:ilvl w:val="0"/>
          <w:numId w:val="17"/>
        </w:numPr>
        <w:tabs>
          <w:tab w:val="left" w:pos="426"/>
        </w:tabs>
        <w:suppressAutoHyphens w:val="0"/>
        <w:ind w:left="426" w:hanging="426"/>
        <w:jc w:val="both"/>
        <w:rPr>
          <w:rFonts w:ascii="Arial" w:eastAsia="Arial" w:hAnsi="Arial" w:cs="Arial"/>
          <w:sz w:val="20"/>
          <w:szCs w:val="20"/>
        </w:rPr>
      </w:pPr>
      <w:r w:rsidRPr="00536D55">
        <w:rPr>
          <w:rFonts w:ascii="Arial" w:eastAsia="Arial" w:hAnsi="Arial" w:cs="Arial"/>
          <w:sz w:val="20"/>
          <w:szCs w:val="20"/>
        </w:rPr>
        <w:t xml:space="preserve">Wykonawca oświadcza, że nie jest zarejestrowanym podatnikiem VAT czynnym. </w:t>
      </w:r>
    </w:p>
    <w:p w14:paraId="76A0B4CF" w14:textId="0EC809E0" w:rsidR="00640926" w:rsidRPr="00536D55" w:rsidRDefault="00640926" w:rsidP="00536D55">
      <w:pPr>
        <w:rPr>
          <w:rFonts w:ascii="Arial" w:hAnsi="Arial" w:cs="Arial"/>
          <w:sz w:val="20"/>
          <w:szCs w:val="20"/>
        </w:rPr>
      </w:pPr>
    </w:p>
    <w:p w14:paraId="14405054" w14:textId="5E75DD29" w:rsidR="003E1311" w:rsidRPr="00536D55" w:rsidRDefault="003E1311" w:rsidP="00536D55">
      <w:pPr>
        <w:ind w:left="426"/>
        <w:jc w:val="center"/>
        <w:rPr>
          <w:rFonts w:ascii="Arial" w:hAnsi="Arial" w:cs="Arial"/>
          <w:b/>
          <w:sz w:val="20"/>
          <w:szCs w:val="20"/>
        </w:rPr>
      </w:pPr>
      <w:r w:rsidRPr="00536D55">
        <w:rPr>
          <w:rFonts w:ascii="Arial" w:hAnsi="Arial" w:cs="Arial"/>
          <w:b/>
          <w:sz w:val="20"/>
          <w:szCs w:val="20"/>
        </w:rPr>
        <w:t xml:space="preserve">§ </w:t>
      </w:r>
      <w:r w:rsidR="004D640A" w:rsidRPr="00536D55">
        <w:rPr>
          <w:rFonts w:ascii="Arial" w:hAnsi="Arial" w:cs="Arial"/>
          <w:b/>
          <w:sz w:val="20"/>
          <w:szCs w:val="20"/>
        </w:rPr>
        <w:t>7.</w:t>
      </w:r>
    </w:p>
    <w:p w14:paraId="3C6E42E0" w14:textId="2FB9835D" w:rsidR="008F06DE" w:rsidRPr="00536D55" w:rsidRDefault="00F372B3" w:rsidP="00536D55">
      <w:pPr>
        <w:ind w:left="426"/>
        <w:jc w:val="center"/>
        <w:rPr>
          <w:rFonts w:ascii="Arial" w:hAnsi="Arial" w:cs="Arial"/>
          <w:b/>
          <w:sz w:val="20"/>
          <w:szCs w:val="20"/>
        </w:rPr>
      </w:pPr>
      <w:r w:rsidRPr="00536D55">
        <w:rPr>
          <w:rFonts w:ascii="Arial" w:hAnsi="Arial" w:cs="Arial"/>
          <w:b/>
          <w:sz w:val="20"/>
          <w:szCs w:val="20"/>
        </w:rPr>
        <w:t>KLAUZULA OCHRONY TAJEMNICY PRZEDSIĘBIORSTWA</w:t>
      </w:r>
    </w:p>
    <w:p w14:paraId="4FAC7A6D" w14:textId="77777777" w:rsidR="00C72E28" w:rsidRPr="00536D55" w:rsidRDefault="00C72E28" w:rsidP="00536D55">
      <w:pPr>
        <w:ind w:left="426"/>
        <w:jc w:val="center"/>
        <w:rPr>
          <w:rFonts w:ascii="Arial" w:hAnsi="Arial" w:cs="Arial"/>
          <w:b/>
          <w:sz w:val="20"/>
          <w:szCs w:val="20"/>
        </w:rPr>
      </w:pPr>
    </w:p>
    <w:p w14:paraId="1E9DCB44" w14:textId="77777777" w:rsidR="00C72E28" w:rsidRPr="00536D55" w:rsidRDefault="00C72E28" w:rsidP="001F77FD">
      <w:pPr>
        <w:numPr>
          <w:ilvl w:val="0"/>
          <w:numId w:val="46"/>
        </w:numPr>
        <w:suppressAutoHyphens w:val="0"/>
        <w:ind w:left="426" w:hanging="426"/>
        <w:jc w:val="both"/>
        <w:rPr>
          <w:rFonts w:ascii="Arial" w:hAnsi="Arial" w:cs="Arial"/>
          <w:sz w:val="20"/>
          <w:szCs w:val="20"/>
          <w:lang w:eastAsia="pl-PL"/>
        </w:rPr>
      </w:pPr>
      <w:r w:rsidRPr="00536D55">
        <w:rPr>
          <w:rFonts w:ascii="Arial" w:hAnsi="Arial" w:cs="Arial"/>
          <w:sz w:val="20"/>
          <w:szCs w:val="20"/>
          <w:lang w:eastAsia="pl-PL"/>
        </w:rPr>
        <w:t>Wykonawca zobowiązuje się do zachowania w tajemnicy informacji przekazanych bezpośrednio lub pośrednio przez Zamawiającego (w jakiejkolwiek formie tj. w szczególności ustnej, pisemnej, elektronicznej, dokumentowej), a także informacji uzyskanych przez Wykonawcę w inny sposób w trakcie wzajemnej współpracy, w tym w związku z zawarciem i realizacją Umowy, które to informacje dotyczą bezpośrednio lub pośrednio Zamawiającego, spółek z Grupy Kapitałowej Zamawiającego lub ich kontrahentów, w tym treści niniejszej Umowy. Strony przyjmują, że wszelkie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Zamawiający, jako podmiot uprawniony do korzystania z w/w informacji i rozporządzania nimi podjął, przy zachowaniu należytej staranności, działania w celu utrzymania ich w poufności, przekazane przez Zamawiającego lub w jego imieniu lub uzyskane przez Wykonawcę w inny sposób w trakcie realizacji przedmiotu Umowy w tym negocjowania, zawarcia i wykonywania Umowy należy traktować, jako tajemnicę przedsiębiorstwa  w rozumieniu treści art. 11 ust. 2 ustawy z 16 kwietnia 1993 roku - o zwalczaniu nieuczciwej konkurencji (dalej: „Tajemnica Przedsiębiorstwa”), chyba, że w chwili przekazania, osoba przekazująca określi na piśmie lub w formie elektronicznej odmienny, od określonego powyżej, charakter takich informacji.</w:t>
      </w:r>
    </w:p>
    <w:p w14:paraId="268BC08D" w14:textId="77777777" w:rsidR="00C72E28" w:rsidRPr="00536D55" w:rsidRDefault="00C72E28" w:rsidP="001F77FD">
      <w:pPr>
        <w:numPr>
          <w:ilvl w:val="0"/>
          <w:numId w:val="46"/>
        </w:numPr>
        <w:suppressAutoHyphens w:val="0"/>
        <w:ind w:left="426" w:hanging="426"/>
        <w:jc w:val="both"/>
        <w:rPr>
          <w:rFonts w:ascii="Arial" w:hAnsi="Arial" w:cs="Arial"/>
          <w:sz w:val="20"/>
          <w:szCs w:val="20"/>
          <w:lang w:eastAsia="pl-PL"/>
        </w:rPr>
      </w:pPr>
      <w:r w:rsidRPr="00536D55">
        <w:rPr>
          <w:rFonts w:ascii="Arial" w:hAnsi="Arial" w:cs="Arial"/>
          <w:sz w:val="20"/>
          <w:szCs w:val="20"/>
          <w:lang w:eastAsia="pl-PL"/>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32367443" w14:textId="77777777" w:rsidR="00C72E28" w:rsidRPr="00536D55" w:rsidRDefault="00C72E28" w:rsidP="001F77FD">
      <w:pPr>
        <w:pStyle w:val="Akapitzlist"/>
        <w:numPr>
          <w:ilvl w:val="1"/>
          <w:numId w:val="47"/>
        </w:numPr>
        <w:suppressAutoHyphens w:val="0"/>
        <w:ind w:left="851" w:hanging="425"/>
        <w:jc w:val="both"/>
        <w:rPr>
          <w:rFonts w:ascii="Arial" w:hAnsi="Arial" w:cs="Arial"/>
          <w:sz w:val="20"/>
          <w:szCs w:val="20"/>
          <w:lang w:eastAsia="pl-PL"/>
        </w:rPr>
      </w:pPr>
      <w:r w:rsidRPr="00536D55">
        <w:rPr>
          <w:rFonts w:ascii="Arial" w:hAnsi="Arial" w:cs="Arial"/>
          <w:sz w:val="20"/>
          <w:szCs w:val="20"/>
          <w:lang w:eastAsia="pl-PL"/>
        </w:rPr>
        <w:t>ujawnienie lub wykorzystanie informacji jest konieczne do prawidłowego wykonania Umowy lub</w:t>
      </w:r>
    </w:p>
    <w:p w14:paraId="6F408189" w14:textId="77777777" w:rsidR="00C72E28" w:rsidRPr="00536D55" w:rsidRDefault="00C72E28" w:rsidP="001F77FD">
      <w:pPr>
        <w:pStyle w:val="Akapitzlist"/>
        <w:numPr>
          <w:ilvl w:val="1"/>
          <w:numId w:val="47"/>
        </w:numPr>
        <w:suppressAutoHyphens w:val="0"/>
        <w:ind w:left="851" w:hanging="425"/>
        <w:jc w:val="both"/>
        <w:rPr>
          <w:rFonts w:ascii="Arial" w:hAnsi="Arial" w:cs="Arial"/>
          <w:sz w:val="20"/>
          <w:szCs w:val="20"/>
          <w:lang w:eastAsia="pl-PL"/>
        </w:rPr>
      </w:pPr>
      <w:r w:rsidRPr="00536D55">
        <w:rPr>
          <w:rFonts w:ascii="Arial" w:hAnsi="Arial" w:cs="Arial"/>
          <w:sz w:val="20"/>
          <w:szCs w:val="20"/>
          <w:lang w:eastAsia="pl-PL"/>
        </w:rPr>
        <w:lastRenderedPageBreak/>
        <w:t>Informacje w chwili ich ujawnienia są już publicznie dostępne, a ich ujawnienie zostało dokonane przez Zamawiającego lub za jego zgodą lub w sposób inny niż poprzez niezgodne z prawem lub jakąkolwiek umową działanie lub zaniechanie lub</w:t>
      </w:r>
    </w:p>
    <w:p w14:paraId="1AC0D267" w14:textId="77777777" w:rsidR="00C72E28" w:rsidRPr="00536D55" w:rsidRDefault="00C72E28" w:rsidP="001F77FD">
      <w:pPr>
        <w:pStyle w:val="Akapitzlist"/>
        <w:numPr>
          <w:ilvl w:val="1"/>
          <w:numId w:val="47"/>
        </w:numPr>
        <w:suppressAutoHyphens w:val="0"/>
        <w:ind w:left="851" w:hanging="425"/>
        <w:jc w:val="both"/>
        <w:rPr>
          <w:rFonts w:ascii="Arial" w:hAnsi="Arial" w:cs="Arial"/>
          <w:sz w:val="20"/>
          <w:szCs w:val="20"/>
          <w:lang w:eastAsia="pl-PL"/>
        </w:rPr>
      </w:pPr>
      <w:r w:rsidRPr="00536D55">
        <w:rPr>
          <w:rFonts w:ascii="Arial" w:hAnsi="Arial" w:cs="Arial"/>
          <w:sz w:val="20"/>
          <w:szCs w:val="20"/>
          <w:lang w:eastAsia="pl-PL"/>
        </w:rPr>
        <w:t>Wykonawca został zobowiązany do ujawnienia informacji przez sąd lub uprawniony organ lub w przypadku prawnego obowiązku takiego ujawnienia, z zastrzeżeniem, że Wykonawca, niezwłocznie pisemnie poinformuje Zamawiającego o obowiązku ujawniania informacji i ich zakresie, a także uwzględni, w miarę możliwości, rekomendacje Zamawiającego,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3A05D1E6" w14:textId="23B2BB1B" w:rsidR="00C72E28" w:rsidRPr="00536D55" w:rsidRDefault="00C72E28" w:rsidP="001F77FD">
      <w:pPr>
        <w:pStyle w:val="Akapitzlist"/>
        <w:numPr>
          <w:ilvl w:val="1"/>
          <w:numId w:val="47"/>
        </w:numPr>
        <w:suppressAutoHyphens w:val="0"/>
        <w:ind w:left="851" w:hanging="425"/>
        <w:jc w:val="both"/>
        <w:rPr>
          <w:rFonts w:ascii="Arial" w:hAnsi="Arial" w:cs="Arial"/>
          <w:sz w:val="20"/>
          <w:szCs w:val="20"/>
          <w:lang w:eastAsia="pl-PL"/>
        </w:rPr>
      </w:pPr>
      <w:r w:rsidRPr="00536D55">
        <w:rPr>
          <w:rFonts w:ascii="Arial" w:hAnsi="Arial" w:cs="Arial"/>
          <w:sz w:val="20"/>
          <w:szCs w:val="20"/>
          <w:lang w:eastAsia="pl-PL"/>
        </w:rPr>
        <w:t>Zamawiający wyraził Wykonawcy pisemną zgodę na ujawnienie lub wykorzystanie informacji w określonym celu, we wskazany przez Zamawiającego sposób.</w:t>
      </w:r>
    </w:p>
    <w:p w14:paraId="0C5241EB" w14:textId="77777777" w:rsidR="00C72E28" w:rsidRPr="00536D55" w:rsidRDefault="00C72E28" w:rsidP="001F77FD">
      <w:pPr>
        <w:numPr>
          <w:ilvl w:val="0"/>
          <w:numId w:val="46"/>
        </w:numPr>
        <w:suppressAutoHyphens w:val="0"/>
        <w:ind w:left="426" w:hanging="426"/>
        <w:jc w:val="both"/>
        <w:rPr>
          <w:rFonts w:ascii="Arial" w:hAnsi="Arial" w:cs="Arial"/>
          <w:sz w:val="20"/>
          <w:szCs w:val="20"/>
          <w:lang w:eastAsia="pl-PL"/>
        </w:rPr>
      </w:pPr>
      <w:r w:rsidRPr="00536D55">
        <w:rPr>
          <w:rFonts w:ascii="Arial" w:hAnsi="Arial" w:cs="Arial"/>
          <w:sz w:val="20"/>
          <w:szCs w:val="20"/>
          <w:lang w:eastAsia="pl-PL"/>
        </w:rPr>
        <w:t>Wykonawca zobowiązany jest przedsięwziąć takie środki bezpieczeństwa i sposoby postępowania, jakie będą odpowiednie i wystarczające, dla zapewnienia bezpiecznego,  w tym zgodnego z niniejszą Umową i przepisami prawa, przetwarzania Tajemnicy Przedsiębiorstwa, aby zapobiec jakiemukolwiek nieautoryzowanemu wykorzystaniu, przekazaniu, ujawnieniu, czy dostępowi do tych informacji. Wykonawca nie będzie, w szczególności kopiował lub utrwalał Tajemnicy Przedsiębiorstwa, jeżeli nie będzie to uzasadnione należytym wykonaniem przez Wykonawcę Umowy. Wykonawca zobowiązany jest do niezwłocznego powiadomienia Zamawiającego o zaistniałych naruszeniach zasad ochrony lub nieuprawnionym ujawnieniu lub wykorzystaniu Tajemnicy Przedsiębiorstwa przetwarzanej w związku z realizacją Umowy.</w:t>
      </w:r>
    </w:p>
    <w:p w14:paraId="4AB79449" w14:textId="77777777" w:rsidR="00C72E28" w:rsidRPr="00536D55" w:rsidRDefault="00C72E28" w:rsidP="001F77FD">
      <w:pPr>
        <w:numPr>
          <w:ilvl w:val="0"/>
          <w:numId w:val="46"/>
        </w:numPr>
        <w:suppressAutoHyphens w:val="0"/>
        <w:ind w:left="426" w:hanging="426"/>
        <w:jc w:val="both"/>
        <w:rPr>
          <w:rFonts w:ascii="Arial" w:hAnsi="Arial" w:cs="Arial"/>
          <w:sz w:val="20"/>
          <w:szCs w:val="20"/>
          <w:lang w:eastAsia="pl-PL"/>
        </w:rPr>
      </w:pPr>
      <w:r w:rsidRPr="00536D55">
        <w:rPr>
          <w:rFonts w:ascii="Arial" w:hAnsi="Arial" w:cs="Arial"/>
          <w:sz w:val="20"/>
          <w:szCs w:val="20"/>
          <w:lang w:eastAsia="pl-PL"/>
        </w:rPr>
        <w:t>Obowiązek zachowania w tajemnicy informacji, o których mowa w ust. 1 powyżej rozciąga się również na pracowników Wykonawcy i inne osoby, w tym w szczególności audytorów, doradców                                                     i podwykonawców, którym Wykonawca udostępni takie informacje. Wykonawca zobowiązany jest do zobowiązania na piśmie ww. osób do ochrony Tajemnicy Przedsiębiorstwa na warunkach, co najmniej takich jak określone w niniejszej Umowie. Wykonawca ponosi pełną odpowiedzialność za działania lub zaniechania osób, które uzyskały dostęp do Tajemnicy Przedsiębiorstwa, w tym odpowiedzialność o której mowa w ust. 8 poniżej.</w:t>
      </w:r>
    </w:p>
    <w:p w14:paraId="7FC08C08" w14:textId="77777777" w:rsidR="00C72E28" w:rsidRPr="00536D55" w:rsidRDefault="00C72E28" w:rsidP="001F77FD">
      <w:pPr>
        <w:numPr>
          <w:ilvl w:val="0"/>
          <w:numId w:val="46"/>
        </w:numPr>
        <w:suppressAutoHyphens w:val="0"/>
        <w:ind w:left="426" w:hanging="426"/>
        <w:jc w:val="both"/>
        <w:rPr>
          <w:rFonts w:ascii="Arial" w:hAnsi="Arial" w:cs="Arial"/>
          <w:sz w:val="20"/>
          <w:szCs w:val="20"/>
          <w:lang w:eastAsia="pl-PL"/>
        </w:rPr>
      </w:pPr>
      <w:r w:rsidRPr="00536D55">
        <w:rPr>
          <w:rFonts w:ascii="Arial" w:hAnsi="Arial" w:cs="Arial"/>
          <w:sz w:val="20"/>
          <w:szCs w:val="20"/>
          <w:lang w:eastAsia="pl-PL"/>
        </w:rPr>
        <w:t>Wykonawca zobowiązany jest na każde żądanie Zamawiającego, w terminie nie dłuższym niż 5 (pięć) dni, przesłać Zamawiającemu listę osób i podmiotów, które za pośrednictwem Wykonawcy uzyskały dostęp do Tajemnicy Przedsiębiorstwa. Niewywiązanie się z obowiązku, o którym mowa w niniejszym ustępie będzie traktowane, jako nieuprawnione ujawnienie Tajemnicy Przedsiębiorstwa skutkujące odpowiedzialnością, o której mowa w ust. 8 poniżej.</w:t>
      </w:r>
    </w:p>
    <w:p w14:paraId="18C9151B" w14:textId="77777777" w:rsidR="00C72E28" w:rsidRPr="00536D55" w:rsidRDefault="00C72E28" w:rsidP="001F77FD">
      <w:pPr>
        <w:numPr>
          <w:ilvl w:val="0"/>
          <w:numId w:val="46"/>
        </w:numPr>
        <w:suppressAutoHyphens w:val="0"/>
        <w:ind w:left="426" w:hanging="426"/>
        <w:jc w:val="both"/>
        <w:rPr>
          <w:rFonts w:ascii="Arial" w:hAnsi="Arial" w:cs="Arial"/>
          <w:sz w:val="20"/>
          <w:szCs w:val="20"/>
          <w:lang w:eastAsia="pl-PL"/>
        </w:rPr>
      </w:pPr>
      <w:r w:rsidRPr="00536D55">
        <w:rPr>
          <w:rFonts w:ascii="Arial" w:hAnsi="Arial" w:cs="Arial"/>
          <w:sz w:val="20"/>
          <w:szCs w:val="20"/>
          <w:lang w:eastAsia="pl-PL"/>
        </w:rPr>
        <w:t>Zobowiązanie do zachowania w tajemnicy informacji wiąże w czasie obowiązywania Umowy jak również w okresie 10 (dziesięć) lat po jej rozwiązaniu, wygaśnięciu lub uchyleniu bądź zniweczeniu skutków prawnych. Jeżeli mimo upływu, wskazanego w zdaniu poprzednim, okresu ochrony Tajemnicy Przedsiębiorstwa, informacje te nadal podlegają ochronie w oparciu o wewnętrzne regulacje lub decyzje Zamawiającego lub w oparciu o szczególne przepisy prawa, Zamawiający powiadomi Wykonawcę na piśmie, o przedłużeniu okresu ochrony, o dodatkowy wskazany przez Zamawiającego okres (nie dłuższy jednak niż 10 lat), na co Wykonawca niniejszym wyraża zgodę. Powiadomienie, o którym mowa w zdaniu powyższym nastąpi przed wygaśnięciem 10-cio letniego okresu ochrony, o którym mowa w zdaniu pierwszym niniejszego ustępu, nie później jednak niż na 10 (dziesięć) dni roboczych przed zakończeniem obowiązywania powyższego zobowiązania. Strony zgodnie postanawiają, że zobowiązanie opisane w niniejszym ustępie obowiązuje niezależnie od rozwiązania, wygaśnięcia lub uchylenia bądź zniweczenia skutków prawnych niniejszej Umowy.</w:t>
      </w:r>
    </w:p>
    <w:p w14:paraId="753B6C92" w14:textId="77777777" w:rsidR="00C72E28" w:rsidRPr="00536D55" w:rsidRDefault="00C72E28" w:rsidP="001F77FD">
      <w:pPr>
        <w:numPr>
          <w:ilvl w:val="0"/>
          <w:numId w:val="46"/>
        </w:numPr>
        <w:suppressAutoHyphens w:val="0"/>
        <w:ind w:left="426" w:hanging="426"/>
        <w:jc w:val="both"/>
        <w:rPr>
          <w:rFonts w:ascii="Arial" w:hAnsi="Arial" w:cs="Arial"/>
          <w:sz w:val="20"/>
          <w:szCs w:val="20"/>
          <w:lang w:eastAsia="pl-PL"/>
        </w:rPr>
      </w:pPr>
      <w:r w:rsidRPr="00536D55">
        <w:rPr>
          <w:rFonts w:ascii="Arial" w:hAnsi="Arial" w:cs="Arial"/>
          <w:sz w:val="20"/>
          <w:szCs w:val="20"/>
          <w:lang w:eastAsia="pl-PL"/>
        </w:rPr>
        <w:t>Nie później niż w terminie 3 (trzy) dni roboczych po upływie okresu ochrony o, którym mowa w ust. 6 powyżej Wykonawca oraz wszelkie osoby, którym Wykonawca przekazał Tajemnicę Przedsiębiorstwa zobowiązane są zwrócić Zamawiającemu lub trwale zniszczyć wszelkie materiały ją zawierające.</w:t>
      </w:r>
    </w:p>
    <w:p w14:paraId="03C10CFC" w14:textId="77777777" w:rsidR="00C72E28" w:rsidRPr="00536D55" w:rsidRDefault="00C72E28" w:rsidP="001F77FD">
      <w:pPr>
        <w:numPr>
          <w:ilvl w:val="0"/>
          <w:numId w:val="46"/>
        </w:numPr>
        <w:suppressAutoHyphens w:val="0"/>
        <w:ind w:left="426" w:hanging="426"/>
        <w:jc w:val="both"/>
        <w:rPr>
          <w:rFonts w:ascii="Arial" w:hAnsi="Arial" w:cs="Arial"/>
          <w:sz w:val="20"/>
          <w:szCs w:val="20"/>
          <w:lang w:eastAsia="pl-PL"/>
        </w:rPr>
      </w:pPr>
      <w:r w:rsidRPr="00536D55">
        <w:rPr>
          <w:rFonts w:ascii="Arial" w:hAnsi="Arial" w:cs="Arial"/>
          <w:sz w:val="20"/>
          <w:szCs w:val="20"/>
          <w:lang w:eastAsia="pl-PL"/>
        </w:rPr>
        <w:t xml:space="preserve">W przypadku nieuprawnionego wykorzystania, przekazania lub ujawnienia przez Wykonawcę Tajemnicy Przedsiębiorstwa, Wykonawca uprawniony jest do żądania od Wykonawcy zapłaty kary umownej w wysokości 100 000 zł (słownie: sto tysięcy złotych) za każdy przypadek nieuprawnionego wykorzystania, przekazania lub ujawnienia ww. informacji. Zapłata kary umownej wskazanej powyżej nie ogranicza prawa Zamawiającego do dochodzenia od Wykonawcy odszkodowania na zasadach ogólnych, w przypadku, gdy wysokość poniesionej szkody przewyższa zastrzeżoną w niniejszej Umowie wysokość kary umownej. Powyższe nie wyłącza w </w:t>
      </w:r>
      <w:r w:rsidRPr="00536D55">
        <w:rPr>
          <w:rFonts w:ascii="Arial" w:hAnsi="Arial" w:cs="Arial"/>
          <w:sz w:val="20"/>
          <w:szCs w:val="20"/>
          <w:lang w:eastAsia="pl-PL"/>
        </w:rPr>
        <w:lastRenderedPageBreak/>
        <w:t>żaden sposób innych sankcji i uprawnień Zamawiającego określonych w przepisach prawa, w tym w ustawie z 16 kwietnia 1993 roku - o zwalczaniu nieuczciwej konkurencji.</w:t>
      </w:r>
    </w:p>
    <w:p w14:paraId="201BE169" w14:textId="77777777" w:rsidR="00C72E28" w:rsidRPr="00536D55" w:rsidRDefault="00C72E28" w:rsidP="001F77FD">
      <w:pPr>
        <w:numPr>
          <w:ilvl w:val="0"/>
          <w:numId w:val="46"/>
        </w:numPr>
        <w:suppressAutoHyphens w:val="0"/>
        <w:ind w:left="426" w:hanging="426"/>
        <w:jc w:val="both"/>
        <w:rPr>
          <w:rFonts w:ascii="Arial" w:hAnsi="Arial" w:cs="Arial"/>
          <w:sz w:val="20"/>
          <w:szCs w:val="20"/>
          <w:lang w:eastAsia="pl-PL"/>
        </w:rPr>
      </w:pPr>
      <w:r w:rsidRPr="00536D55">
        <w:rPr>
          <w:rFonts w:ascii="Arial" w:hAnsi="Arial" w:cs="Arial"/>
          <w:sz w:val="20"/>
          <w:szCs w:val="20"/>
          <w:lang w:eastAsia="pl-PL"/>
        </w:rPr>
        <w:t>W przypadku, gdy w związku z realizacją Umowy, zaistnieje konieczność dostępu lub przekazania                do Wykonawcy danych osobowych w rozumieniu obowiązujących przepisów o ochronie danych osobowych, Wykonawca zobowiązany jest do zawarcia z Zamawiającym przed rozpoczęciem przetwarzania takich danych odpowiedniej, odrębnej umowy, której przedmiotem będą zasady i warunki ochrony oraz przetwarzania tych danych.</w:t>
      </w:r>
    </w:p>
    <w:p w14:paraId="68A34605" w14:textId="77777777" w:rsidR="00C72E28" w:rsidRPr="00536D55" w:rsidRDefault="00C72E28" w:rsidP="001F77FD">
      <w:pPr>
        <w:numPr>
          <w:ilvl w:val="0"/>
          <w:numId w:val="46"/>
        </w:numPr>
        <w:suppressAutoHyphens w:val="0"/>
        <w:ind w:left="426" w:hanging="426"/>
        <w:jc w:val="both"/>
        <w:rPr>
          <w:rFonts w:ascii="Arial" w:hAnsi="Arial" w:cs="Arial"/>
          <w:sz w:val="20"/>
          <w:szCs w:val="20"/>
          <w:lang w:eastAsia="pl-PL"/>
        </w:rPr>
      </w:pPr>
      <w:r w:rsidRPr="00536D55">
        <w:rPr>
          <w:rFonts w:ascii="Arial" w:hAnsi="Arial" w:cs="Arial"/>
          <w:sz w:val="20"/>
          <w:szCs w:val="20"/>
          <w:lang w:eastAsia="pl-PL"/>
        </w:rPr>
        <w:t>W przypadku, gdy w trakcie realizacji niniejszej Umowy, zaistnieje konieczności dostępu                                  lub przekazania Wykonawcy, w jakiejkolwiek formie, informacji stanowiących Tajemnicę Spółki Zamawiającego rozumianej, jako szczególnie chroniony rodzaj Tajemnicy Przedsiębiorstwa Zamawiającego, co, do której podjęto szczególne działania określone w aktach wewnętrznych Zamawiającego, w celu zachowania jej w tajemnicy i której wykorzystanie, przekazanie lub ujawnienie osobie nieuprawnionej w znacznym stopniu zagraża lub narusza interesy Zamawiającego, Wykonawca zobowiązuje się do niezwłocznego zawarcia z Zamawiającym, przed otrzymaniem i rozpoczęciem przetwarzania takich informacji, aneksu do Umowy, zgodnego z wewnętrznymi aktami Zamawiającego, którego przedmiotem będą zasady i warunki ochrony Tajemnicy Spółki Zamawiającego.</w:t>
      </w:r>
    </w:p>
    <w:p w14:paraId="5AC21597" w14:textId="77777777" w:rsidR="00C72E28" w:rsidRPr="00536D55" w:rsidRDefault="00C72E28" w:rsidP="001F77FD">
      <w:pPr>
        <w:numPr>
          <w:ilvl w:val="0"/>
          <w:numId w:val="46"/>
        </w:numPr>
        <w:suppressAutoHyphens w:val="0"/>
        <w:ind w:left="426" w:hanging="426"/>
        <w:jc w:val="both"/>
        <w:rPr>
          <w:rFonts w:ascii="Arial" w:hAnsi="Arial" w:cs="Arial"/>
          <w:sz w:val="20"/>
          <w:szCs w:val="20"/>
          <w:lang w:eastAsia="pl-PL"/>
        </w:rPr>
      </w:pPr>
      <w:r w:rsidRPr="00536D55">
        <w:rPr>
          <w:rFonts w:ascii="Arial" w:hAnsi="Arial" w:cs="Arial"/>
          <w:sz w:val="20"/>
          <w:szCs w:val="20"/>
          <w:lang w:eastAsia="pl-PL"/>
        </w:rPr>
        <w:t>W przypadku wytworzenia lub dostępu do informacji podlegających ochronie na mocy ustawy z dnia 29 lipca 2005 r. – o obrocie instrumentami finansowymi Wykonawca zobowiązany jest, na żądanie Zamawiającego, przekazać niezwłocznie wykaz osób mających dostęp do tych informacji przed ich upublicznieniem przez Zamawiającego wraz z podpisanymi przez te osoby oświadczeniami o otrzymaniu pouczenia o obowiązkach i konsekwencjach prawnych związanych z takim dostępem, w tym  o odpowiedzialności karnej.</w:t>
      </w:r>
    </w:p>
    <w:p w14:paraId="059B2CDC" w14:textId="5B4E981E" w:rsidR="00567F0A" w:rsidRPr="00536D55" w:rsidRDefault="00C72E28" w:rsidP="001F77FD">
      <w:pPr>
        <w:numPr>
          <w:ilvl w:val="0"/>
          <w:numId w:val="46"/>
        </w:numPr>
        <w:suppressAutoHyphens w:val="0"/>
        <w:ind w:left="426" w:hanging="426"/>
        <w:jc w:val="both"/>
        <w:rPr>
          <w:rFonts w:ascii="Arial" w:eastAsia="Arial" w:hAnsi="Arial" w:cs="Arial"/>
          <w:sz w:val="20"/>
          <w:szCs w:val="20"/>
          <w:lang w:eastAsia="pl-PL"/>
        </w:rPr>
      </w:pPr>
      <w:r w:rsidRPr="00536D55">
        <w:rPr>
          <w:rFonts w:ascii="Arial" w:hAnsi="Arial" w:cs="Arial"/>
          <w:sz w:val="20"/>
          <w:szCs w:val="20"/>
          <w:lang w:eastAsia="pl-PL"/>
        </w:rPr>
        <w:t>Dla uniknięcia wątpliwości Strony potwierdzają, że Wykonawca, niezależnie od obowiązków określonych w niniejszej Umowie, zobowiązany jest także do przestrzegania dodatkowych wymogów dotyczących ochrony określonych rodzajów informacji wynikających z obowiązujących przepisów prawa.</w:t>
      </w:r>
      <w:bookmarkStart w:id="4" w:name="bookmark169"/>
      <w:bookmarkEnd w:id="4"/>
    </w:p>
    <w:p w14:paraId="5376F51A" w14:textId="77777777" w:rsidR="00F372B3" w:rsidRPr="00536D55" w:rsidRDefault="00F372B3" w:rsidP="00536D55">
      <w:pPr>
        <w:pStyle w:val="Tekstpodstawowy2"/>
        <w:suppressAutoHyphens w:val="0"/>
        <w:spacing w:after="0" w:line="240" w:lineRule="auto"/>
        <w:ind w:left="425"/>
        <w:jc w:val="both"/>
        <w:rPr>
          <w:rFonts w:ascii="Arial" w:hAnsi="Arial" w:cs="Arial"/>
          <w:sz w:val="20"/>
          <w:szCs w:val="20"/>
        </w:rPr>
      </w:pPr>
    </w:p>
    <w:p w14:paraId="419DBD11" w14:textId="3106BC44" w:rsidR="003E1311" w:rsidRPr="00536D55" w:rsidRDefault="003E1311" w:rsidP="00536D55">
      <w:pPr>
        <w:pStyle w:val="Nagwek1"/>
        <w:spacing w:before="0" w:after="0"/>
        <w:rPr>
          <w:rFonts w:ascii="Arial" w:hAnsi="Arial" w:cs="Arial"/>
          <w:iCs/>
          <w:u w:val="none"/>
        </w:rPr>
      </w:pPr>
      <w:r w:rsidRPr="00536D55">
        <w:rPr>
          <w:rFonts w:ascii="Arial" w:hAnsi="Arial" w:cs="Arial"/>
          <w:iCs/>
          <w:u w:val="none"/>
        </w:rPr>
        <w:t xml:space="preserve">§ </w:t>
      </w:r>
      <w:r w:rsidR="004D640A" w:rsidRPr="00536D55">
        <w:rPr>
          <w:rFonts w:ascii="Arial" w:hAnsi="Arial" w:cs="Arial"/>
          <w:iCs/>
          <w:u w:val="none"/>
          <w:lang w:val="pl-PL"/>
        </w:rPr>
        <w:t>8.</w:t>
      </w:r>
    </w:p>
    <w:p w14:paraId="5B6AFBD5" w14:textId="530C598F" w:rsidR="003E1311" w:rsidRPr="00536D55" w:rsidRDefault="00074932" w:rsidP="00536D55">
      <w:pPr>
        <w:pStyle w:val="Nagwek2"/>
        <w:jc w:val="center"/>
        <w:rPr>
          <w:rFonts w:ascii="Arial" w:hAnsi="Arial" w:cs="Arial"/>
          <w:b/>
          <w:sz w:val="20"/>
          <w:szCs w:val="20"/>
        </w:rPr>
      </w:pPr>
      <w:r w:rsidRPr="00536D55">
        <w:rPr>
          <w:rFonts w:ascii="Arial" w:hAnsi="Arial" w:cs="Arial"/>
          <w:b/>
          <w:sz w:val="20"/>
          <w:szCs w:val="20"/>
        </w:rPr>
        <w:t xml:space="preserve"> ODSTĄ</w:t>
      </w:r>
      <w:r w:rsidR="003E1311" w:rsidRPr="00536D55">
        <w:rPr>
          <w:rFonts w:ascii="Arial" w:hAnsi="Arial" w:cs="Arial"/>
          <w:b/>
          <w:sz w:val="20"/>
          <w:szCs w:val="20"/>
        </w:rPr>
        <w:t>PIENIE OD UMOWY</w:t>
      </w:r>
      <w:r w:rsidR="00DD49F2" w:rsidRPr="00536D55">
        <w:rPr>
          <w:rFonts w:ascii="Arial" w:hAnsi="Arial" w:cs="Arial"/>
          <w:b/>
          <w:sz w:val="20"/>
          <w:szCs w:val="20"/>
          <w:lang w:val="pl-PL"/>
        </w:rPr>
        <w:t>.</w:t>
      </w:r>
    </w:p>
    <w:p w14:paraId="63E99865" w14:textId="77777777" w:rsidR="00442337" w:rsidRPr="00536D55" w:rsidRDefault="00442337" w:rsidP="00536D55">
      <w:pPr>
        <w:rPr>
          <w:rFonts w:ascii="Arial" w:hAnsi="Arial" w:cs="Arial"/>
          <w:sz w:val="20"/>
          <w:szCs w:val="20"/>
          <w:lang w:val="x-none"/>
        </w:rPr>
      </w:pPr>
    </w:p>
    <w:p w14:paraId="562E9FC7" w14:textId="77777777" w:rsidR="00567F0A" w:rsidRPr="00536D55" w:rsidRDefault="00567F0A" w:rsidP="00536D55">
      <w:pPr>
        <w:numPr>
          <w:ilvl w:val="0"/>
          <w:numId w:val="5"/>
        </w:numPr>
        <w:tabs>
          <w:tab w:val="num" w:pos="426"/>
        </w:tabs>
        <w:suppressAutoHyphens w:val="0"/>
        <w:ind w:left="426" w:hanging="426"/>
        <w:jc w:val="both"/>
        <w:rPr>
          <w:rFonts w:ascii="Arial" w:hAnsi="Arial" w:cs="Arial"/>
          <w:color w:val="FF0000"/>
          <w:sz w:val="20"/>
          <w:szCs w:val="20"/>
        </w:rPr>
      </w:pPr>
      <w:r w:rsidRPr="00536D55">
        <w:rPr>
          <w:rFonts w:ascii="Arial" w:hAnsi="Arial" w:cs="Arial"/>
          <w:sz w:val="20"/>
          <w:szCs w:val="20"/>
        </w:rPr>
        <w:t>W przypadku powstania jakichkolwiek opóźnień w realizacji Przedmiotu Umowy, Wykonawca zobowiązany jest do niezwłocznego zawiadamiania Zamawiającego o tym fakcie.</w:t>
      </w:r>
    </w:p>
    <w:p w14:paraId="55B476B3" w14:textId="77777777" w:rsidR="00567F0A" w:rsidRPr="00536D55" w:rsidRDefault="00567F0A" w:rsidP="00536D55">
      <w:pPr>
        <w:numPr>
          <w:ilvl w:val="0"/>
          <w:numId w:val="5"/>
        </w:numPr>
        <w:tabs>
          <w:tab w:val="num" w:pos="426"/>
        </w:tabs>
        <w:suppressAutoHyphens w:val="0"/>
        <w:ind w:left="426" w:hanging="426"/>
        <w:jc w:val="both"/>
        <w:rPr>
          <w:rFonts w:ascii="Arial" w:hAnsi="Arial" w:cs="Arial"/>
          <w:sz w:val="20"/>
          <w:szCs w:val="20"/>
        </w:rPr>
      </w:pPr>
      <w:r w:rsidRPr="00536D55">
        <w:rPr>
          <w:rFonts w:ascii="Arial" w:hAnsi="Arial" w:cs="Arial"/>
          <w:sz w:val="20"/>
          <w:szCs w:val="20"/>
        </w:rPr>
        <w:t>Niezależnie od podstaw do odstąpienia od Umowy wynikających z przepisów prawa, Zamawiający może odstąpić od Umowy, według swojego wyboru, w części lub w całości w następujących przypadkach:</w:t>
      </w:r>
    </w:p>
    <w:p w14:paraId="073A8FF7" w14:textId="77777777" w:rsidR="00567F0A" w:rsidRPr="00536D55" w:rsidRDefault="00567F0A" w:rsidP="00536D55">
      <w:pPr>
        <w:pStyle w:val="Tekstpodstawowy2"/>
        <w:numPr>
          <w:ilvl w:val="0"/>
          <w:numId w:val="7"/>
        </w:numPr>
        <w:suppressAutoHyphens w:val="0"/>
        <w:spacing w:after="0" w:line="240" w:lineRule="auto"/>
        <w:ind w:left="426" w:firstLine="0"/>
        <w:jc w:val="both"/>
        <w:rPr>
          <w:rFonts w:ascii="Arial" w:hAnsi="Arial" w:cs="Arial"/>
          <w:sz w:val="20"/>
          <w:szCs w:val="20"/>
        </w:rPr>
      </w:pPr>
      <w:r w:rsidRPr="00536D55">
        <w:rPr>
          <w:rFonts w:ascii="Arial" w:hAnsi="Arial" w:cs="Arial"/>
          <w:sz w:val="20"/>
          <w:szCs w:val="20"/>
        </w:rPr>
        <w:t xml:space="preserve">jeżeli Wykonawca opóźnia się z rozpoczęciem wykonywania Przedmiotu Umowy lub poszczególnych jego części lub opóźnia się z wykończeniem Przedmiotu Umowy tak dalece, że nie jest prawdopodobne, żeby zdołał je ukończyć w czasie umówionym, </w:t>
      </w:r>
    </w:p>
    <w:p w14:paraId="6CB1AF86" w14:textId="77777777" w:rsidR="00567F0A" w:rsidRPr="00536D55" w:rsidRDefault="00567F0A" w:rsidP="00536D55">
      <w:pPr>
        <w:pStyle w:val="Tekstpodstawowy2"/>
        <w:numPr>
          <w:ilvl w:val="0"/>
          <w:numId w:val="7"/>
        </w:numPr>
        <w:suppressAutoHyphens w:val="0"/>
        <w:spacing w:after="0" w:line="240" w:lineRule="auto"/>
        <w:ind w:left="426" w:firstLine="0"/>
        <w:jc w:val="both"/>
        <w:rPr>
          <w:rFonts w:ascii="Arial" w:hAnsi="Arial" w:cs="Arial"/>
          <w:sz w:val="20"/>
          <w:szCs w:val="20"/>
        </w:rPr>
      </w:pPr>
      <w:r w:rsidRPr="00536D55">
        <w:rPr>
          <w:rFonts w:ascii="Arial" w:hAnsi="Arial" w:cs="Arial"/>
          <w:bCs/>
          <w:sz w:val="20"/>
          <w:szCs w:val="20"/>
        </w:rPr>
        <w:t>Wykonawca wykonuje Umowę w sposób nienależyty i bezskutecznie upłynął termin wyznaczony w pisemnym wezwaniu do zaprzestania nienależytego wykonywania Umowy,</w:t>
      </w:r>
    </w:p>
    <w:p w14:paraId="77A79BBE" w14:textId="77777777" w:rsidR="00567F0A" w:rsidRPr="00536D55" w:rsidRDefault="00567F0A" w:rsidP="00536D55">
      <w:pPr>
        <w:pStyle w:val="Tekstpodstawowy2"/>
        <w:numPr>
          <w:ilvl w:val="0"/>
          <w:numId w:val="7"/>
        </w:numPr>
        <w:suppressAutoHyphens w:val="0"/>
        <w:spacing w:after="0" w:line="240" w:lineRule="auto"/>
        <w:ind w:left="426" w:firstLine="0"/>
        <w:jc w:val="both"/>
        <w:rPr>
          <w:rFonts w:ascii="Arial" w:hAnsi="Arial" w:cs="Arial"/>
          <w:sz w:val="20"/>
          <w:szCs w:val="20"/>
        </w:rPr>
      </w:pPr>
      <w:r w:rsidRPr="00536D55">
        <w:rPr>
          <w:rFonts w:ascii="Arial" w:hAnsi="Arial" w:cs="Arial"/>
          <w:bCs/>
          <w:sz w:val="20"/>
          <w:szCs w:val="20"/>
        </w:rPr>
        <w:t>Wykonawca nie przystąpił do usuwania wad w wyznaczonym terminie lub wady lub usterki nie nadają się do usunięcia,</w:t>
      </w:r>
    </w:p>
    <w:p w14:paraId="740EAFCC" w14:textId="14156897" w:rsidR="00567F0A" w:rsidRPr="00536D55" w:rsidRDefault="00567F0A" w:rsidP="00536D55">
      <w:pPr>
        <w:pStyle w:val="Tekstpodstawowy2"/>
        <w:numPr>
          <w:ilvl w:val="0"/>
          <w:numId w:val="7"/>
        </w:numPr>
        <w:suppressAutoHyphens w:val="0"/>
        <w:spacing w:after="0" w:line="240" w:lineRule="auto"/>
        <w:ind w:left="426" w:firstLine="0"/>
        <w:jc w:val="both"/>
        <w:rPr>
          <w:rFonts w:ascii="Arial" w:hAnsi="Arial" w:cs="Arial"/>
          <w:sz w:val="20"/>
          <w:szCs w:val="20"/>
        </w:rPr>
      </w:pPr>
      <w:r w:rsidRPr="00536D55">
        <w:rPr>
          <w:rFonts w:ascii="Arial" w:hAnsi="Arial" w:cs="Arial"/>
          <w:bCs/>
          <w:sz w:val="20"/>
          <w:szCs w:val="20"/>
        </w:rPr>
        <w:t>Wykonawca naruszył obowiązek wykonania Przedmiotu Umowy wyłącznie siłami własnymi,</w:t>
      </w:r>
    </w:p>
    <w:p w14:paraId="145A2F4B" w14:textId="64915DED" w:rsidR="00754BB4" w:rsidRPr="00536D55" w:rsidRDefault="00754BB4" w:rsidP="00536D55">
      <w:pPr>
        <w:pStyle w:val="Tekstpodstawowy2"/>
        <w:numPr>
          <w:ilvl w:val="0"/>
          <w:numId w:val="7"/>
        </w:numPr>
        <w:suppressAutoHyphens w:val="0"/>
        <w:spacing w:after="0" w:line="240" w:lineRule="auto"/>
        <w:ind w:left="426" w:firstLine="0"/>
        <w:jc w:val="both"/>
        <w:rPr>
          <w:rFonts w:ascii="Arial" w:hAnsi="Arial" w:cs="Arial"/>
          <w:sz w:val="20"/>
          <w:szCs w:val="20"/>
        </w:rPr>
      </w:pPr>
      <w:r w:rsidRPr="00536D55">
        <w:rPr>
          <w:rFonts w:ascii="Arial" w:hAnsi="Arial" w:cs="Arial"/>
          <w:bCs/>
          <w:sz w:val="20"/>
          <w:szCs w:val="20"/>
        </w:rPr>
        <w:t>w Przedmiocie Umowy ujawniono wady niedające się usunąć</w:t>
      </w:r>
      <w:r w:rsidR="000C49E7" w:rsidRPr="00536D55">
        <w:rPr>
          <w:rFonts w:ascii="Arial" w:hAnsi="Arial" w:cs="Arial"/>
          <w:bCs/>
          <w:sz w:val="20"/>
          <w:szCs w:val="20"/>
        </w:rPr>
        <w:t>;</w:t>
      </w:r>
      <w:r w:rsidRPr="00536D55">
        <w:rPr>
          <w:rFonts w:ascii="Arial" w:hAnsi="Arial" w:cs="Arial"/>
          <w:bCs/>
          <w:sz w:val="20"/>
          <w:szCs w:val="20"/>
        </w:rPr>
        <w:t xml:space="preserve"> </w:t>
      </w:r>
    </w:p>
    <w:p w14:paraId="727B14F9" w14:textId="79FB80D5" w:rsidR="00567F0A" w:rsidRPr="00536D55" w:rsidRDefault="00567F0A" w:rsidP="00536D55">
      <w:pPr>
        <w:ind w:left="426"/>
        <w:jc w:val="both"/>
        <w:rPr>
          <w:rFonts w:ascii="Arial" w:hAnsi="Arial" w:cs="Arial"/>
          <w:sz w:val="20"/>
          <w:szCs w:val="20"/>
        </w:rPr>
      </w:pPr>
      <w:r w:rsidRPr="00536D55">
        <w:rPr>
          <w:rFonts w:ascii="Arial" w:hAnsi="Arial" w:cs="Arial"/>
          <w:bCs/>
          <w:sz w:val="20"/>
          <w:szCs w:val="20"/>
          <w:highlight w:val="yellow"/>
        </w:rPr>
        <w:t>w terminie</w:t>
      </w:r>
      <w:r w:rsidR="009A5F3D" w:rsidRPr="00536D55">
        <w:rPr>
          <w:rFonts w:ascii="Arial" w:hAnsi="Arial" w:cs="Arial"/>
          <w:bCs/>
          <w:sz w:val="20"/>
          <w:szCs w:val="20"/>
          <w:highlight w:val="yellow"/>
        </w:rPr>
        <w:t xml:space="preserve"> 60 dni</w:t>
      </w:r>
      <w:r w:rsidR="009A5F3D" w:rsidRPr="00536D55">
        <w:rPr>
          <w:rFonts w:ascii="Arial" w:hAnsi="Arial" w:cs="Arial"/>
          <w:bCs/>
          <w:sz w:val="20"/>
          <w:szCs w:val="20"/>
        </w:rPr>
        <w:t xml:space="preserve"> od daty powzięcia wiadomości o przyczynie, przy czym nie później niż do</w:t>
      </w:r>
      <w:r w:rsidR="009A5F3D" w:rsidRPr="00536D55">
        <w:rPr>
          <w:rFonts w:ascii="Arial" w:hAnsi="Arial" w:cs="Arial"/>
          <w:bCs/>
          <w:sz w:val="20"/>
          <w:szCs w:val="20"/>
          <w:highlight w:val="yellow"/>
        </w:rPr>
        <w:t>……………………r.</w:t>
      </w:r>
    </w:p>
    <w:p w14:paraId="76E09C00" w14:textId="77777777" w:rsidR="00567F0A" w:rsidRPr="00536D55" w:rsidRDefault="00567F0A" w:rsidP="00536D55">
      <w:pPr>
        <w:pStyle w:val="Tekstpodstawowy2"/>
        <w:numPr>
          <w:ilvl w:val="0"/>
          <w:numId w:val="5"/>
        </w:numPr>
        <w:tabs>
          <w:tab w:val="clear" w:pos="567"/>
          <w:tab w:val="num" w:pos="426"/>
        </w:tabs>
        <w:suppressAutoHyphens w:val="0"/>
        <w:spacing w:after="0" w:line="240" w:lineRule="auto"/>
        <w:ind w:left="426" w:hanging="426"/>
        <w:jc w:val="both"/>
        <w:rPr>
          <w:rFonts w:ascii="Arial" w:hAnsi="Arial" w:cs="Arial"/>
          <w:sz w:val="20"/>
          <w:szCs w:val="20"/>
        </w:rPr>
      </w:pPr>
      <w:r w:rsidRPr="00536D55">
        <w:rPr>
          <w:rFonts w:ascii="Arial" w:hAnsi="Arial" w:cs="Arial"/>
          <w:sz w:val="20"/>
          <w:szCs w:val="20"/>
        </w:rPr>
        <w:t xml:space="preserve">W razie odstąpienia przez Zamawiającego od Umowy lub jej części, z przyczyn określonych w ust. 1 powyżej: </w:t>
      </w:r>
    </w:p>
    <w:p w14:paraId="21CD9C78" w14:textId="77777777" w:rsidR="00567F0A" w:rsidRPr="00536D55" w:rsidRDefault="00567F0A" w:rsidP="00536D55">
      <w:pPr>
        <w:numPr>
          <w:ilvl w:val="1"/>
          <w:numId w:val="6"/>
        </w:numPr>
        <w:tabs>
          <w:tab w:val="left" w:pos="851"/>
        </w:tabs>
        <w:suppressAutoHyphens w:val="0"/>
        <w:ind w:left="426" w:firstLine="0"/>
        <w:jc w:val="both"/>
        <w:rPr>
          <w:rFonts w:ascii="Arial" w:hAnsi="Arial" w:cs="Arial"/>
          <w:sz w:val="20"/>
          <w:szCs w:val="20"/>
        </w:rPr>
      </w:pPr>
      <w:r w:rsidRPr="00536D55">
        <w:rPr>
          <w:rFonts w:ascii="Arial" w:hAnsi="Arial" w:cs="Arial"/>
          <w:sz w:val="20"/>
          <w:szCs w:val="20"/>
        </w:rPr>
        <w:t>wszelkie płatności na rzecz Wykonawcy zostaną wstrzymane do czasu zinwentaryzowania wykonanych prac,</w:t>
      </w:r>
    </w:p>
    <w:p w14:paraId="67F873CB" w14:textId="77777777" w:rsidR="00567F0A" w:rsidRPr="00536D55" w:rsidRDefault="00567F0A" w:rsidP="00536D55">
      <w:pPr>
        <w:numPr>
          <w:ilvl w:val="1"/>
          <w:numId w:val="6"/>
        </w:numPr>
        <w:tabs>
          <w:tab w:val="left" w:pos="851"/>
        </w:tabs>
        <w:suppressAutoHyphens w:val="0"/>
        <w:ind w:left="426" w:firstLine="0"/>
        <w:jc w:val="both"/>
        <w:rPr>
          <w:rFonts w:ascii="Arial" w:hAnsi="Arial" w:cs="Arial"/>
          <w:sz w:val="20"/>
          <w:szCs w:val="20"/>
        </w:rPr>
      </w:pPr>
      <w:r w:rsidRPr="00536D55">
        <w:rPr>
          <w:rFonts w:ascii="Arial" w:hAnsi="Arial" w:cs="Arial"/>
          <w:sz w:val="20"/>
          <w:szCs w:val="20"/>
        </w:rPr>
        <w:t>Wykonawca zobowiązany jest do wstrzymania z dniem wskazanym przez Zamawiającego wykonywanych prac,</w:t>
      </w:r>
    </w:p>
    <w:p w14:paraId="417F2889" w14:textId="77777777" w:rsidR="00567F0A" w:rsidRPr="00536D55" w:rsidRDefault="00567F0A" w:rsidP="00536D55">
      <w:pPr>
        <w:numPr>
          <w:ilvl w:val="1"/>
          <w:numId w:val="6"/>
        </w:numPr>
        <w:tabs>
          <w:tab w:val="left" w:pos="851"/>
        </w:tabs>
        <w:suppressAutoHyphens w:val="0"/>
        <w:ind w:left="426" w:firstLine="0"/>
        <w:jc w:val="both"/>
        <w:rPr>
          <w:rFonts w:ascii="Arial" w:hAnsi="Arial" w:cs="Arial"/>
          <w:sz w:val="20"/>
          <w:szCs w:val="20"/>
        </w:rPr>
      </w:pPr>
      <w:r w:rsidRPr="00536D55">
        <w:rPr>
          <w:rFonts w:ascii="Arial" w:hAnsi="Arial" w:cs="Arial"/>
          <w:sz w:val="20"/>
          <w:szCs w:val="20"/>
        </w:rPr>
        <w:t>Wykonawca przedłoży Zamawiającemu we wskazanym przez Zamawiającego terminie, jednak nie później niż w ciągu 14 dni od dnia odstąpienia od Umowy, zestawienie faktycznie wykonanych prac („</w:t>
      </w:r>
      <w:r w:rsidRPr="00536D55">
        <w:rPr>
          <w:rFonts w:ascii="Arial" w:hAnsi="Arial" w:cs="Arial"/>
          <w:b/>
          <w:i/>
          <w:sz w:val="20"/>
          <w:szCs w:val="20"/>
        </w:rPr>
        <w:t>Inwentaryzacja</w:t>
      </w:r>
      <w:r w:rsidRPr="00536D55">
        <w:rPr>
          <w:rFonts w:ascii="Arial" w:hAnsi="Arial" w:cs="Arial"/>
          <w:sz w:val="20"/>
          <w:szCs w:val="20"/>
        </w:rPr>
        <w:t xml:space="preserve">”). Zamawiający zweryfikuje przedłożone zestawienie. Nieprzedstawienie przez Wykonawcę zestawienia w terminie, uprawnia Zamawiającego do </w:t>
      </w:r>
      <w:r w:rsidRPr="00536D55">
        <w:rPr>
          <w:rFonts w:ascii="Arial" w:hAnsi="Arial" w:cs="Arial"/>
          <w:sz w:val="20"/>
          <w:szCs w:val="20"/>
        </w:rPr>
        <w:lastRenderedPageBreak/>
        <w:t>jednostronnego dokonania inwentaryzacji. W takim przypadku ustalenia protokołu sporządzonego przez Zamawiającego będą wiążące dla obu Stron,</w:t>
      </w:r>
    </w:p>
    <w:p w14:paraId="4642D7ED" w14:textId="77777777" w:rsidR="00567F0A" w:rsidRPr="00536D55" w:rsidRDefault="00567F0A" w:rsidP="00536D55">
      <w:pPr>
        <w:numPr>
          <w:ilvl w:val="0"/>
          <w:numId w:val="5"/>
        </w:numPr>
        <w:suppressAutoHyphens w:val="0"/>
        <w:ind w:left="426" w:hanging="426"/>
        <w:jc w:val="both"/>
        <w:rPr>
          <w:rFonts w:ascii="Arial" w:hAnsi="Arial" w:cs="Arial"/>
          <w:sz w:val="20"/>
          <w:szCs w:val="20"/>
        </w:rPr>
      </w:pPr>
      <w:r w:rsidRPr="00536D55">
        <w:rPr>
          <w:rFonts w:ascii="Arial" w:hAnsi="Arial" w:cs="Arial"/>
          <w:sz w:val="20"/>
          <w:szCs w:val="20"/>
        </w:rPr>
        <w:t>W razie gdy odstąpienie od Umowy lub jej części nastąpiło z  przyczyn leżących po stronie Wykonawcy, Zamawiający po dokończeniu prac, będzie uprawniony do obciążenia Wykonawcy wszelkimi kosztami oraz ryzykiem, jakie poniósł w związku z dokończeniem prac w części, w jakiej przewyższą one niewypłaconą przez Zamawiającego Wykonawcy na skutek odstąpienia od Umowy część wynagrodzenia. W tym celu Zamawiający jest uprawniony do wstrzymania wszelkich płatności na rzecz Wykonawcy do czasu ostatecznego zakończenia i rozliczenia prac.</w:t>
      </w:r>
    </w:p>
    <w:p w14:paraId="0D6275DE" w14:textId="77777777" w:rsidR="00567F0A" w:rsidRPr="00536D55" w:rsidRDefault="00567F0A" w:rsidP="00536D55">
      <w:pPr>
        <w:numPr>
          <w:ilvl w:val="0"/>
          <w:numId w:val="5"/>
        </w:numPr>
        <w:suppressAutoHyphens w:val="0"/>
        <w:ind w:left="426" w:hanging="426"/>
        <w:jc w:val="both"/>
        <w:rPr>
          <w:rFonts w:ascii="Arial" w:hAnsi="Arial" w:cs="Arial"/>
          <w:sz w:val="20"/>
          <w:szCs w:val="20"/>
        </w:rPr>
      </w:pPr>
      <w:r w:rsidRPr="00536D55">
        <w:rPr>
          <w:rFonts w:ascii="Arial" w:hAnsi="Arial" w:cs="Arial"/>
          <w:sz w:val="20"/>
          <w:szCs w:val="20"/>
        </w:rPr>
        <w:t>W razie, gdy odstąpienie od Umowy przez Zamawiającego nastąpiło bez winy Wykonawcy, Zamawiający zwróci Wykonawcy uzasadnione i potwierdzone koszty poniesione bezpośrednio z uwagi na odstąpienie od Umowy.</w:t>
      </w:r>
    </w:p>
    <w:p w14:paraId="1550862A" w14:textId="77777777" w:rsidR="00567F0A" w:rsidRPr="00536D55" w:rsidRDefault="00567F0A" w:rsidP="00536D55">
      <w:pPr>
        <w:numPr>
          <w:ilvl w:val="0"/>
          <w:numId w:val="5"/>
        </w:numPr>
        <w:suppressAutoHyphens w:val="0"/>
        <w:ind w:left="426" w:hanging="426"/>
        <w:jc w:val="both"/>
        <w:rPr>
          <w:rFonts w:ascii="Arial" w:hAnsi="Arial" w:cs="Arial"/>
          <w:sz w:val="20"/>
          <w:szCs w:val="20"/>
        </w:rPr>
      </w:pPr>
      <w:r w:rsidRPr="00536D55">
        <w:rPr>
          <w:rFonts w:ascii="Arial" w:hAnsi="Arial" w:cs="Arial"/>
          <w:sz w:val="20"/>
          <w:szCs w:val="20"/>
        </w:rPr>
        <w:t>Zamawiający zastrzega sobie prawo do skorzystania z uprawnień, określonych w art. 636 k.c.</w:t>
      </w:r>
    </w:p>
    <w:p w14:paraId="1F8A95DD" w14:textId="77777777" w:rsidR="005E6B06" w:rsidRPr="00536D55" w:rsidRDefault="005E6B06" w:rsidP="00536D55">
      <w:pPr>
        <w:suppressAutoHyphens w:val="0"/>
        <w:jc w:val="both"/>
        <w:rPr>
          <w:rFonts w:ascii="Arial" w:hAnsi="Arial" w:cs="Arial"/>
          <w:sz w:val="20"/>
          <w:szCs w:val="20"/>
        </w:rPr>
      </w:pPr>
    </w:p>
    <w:p w14:paraId="22A3EFB1" w14:textId="564E343F" w:rsidR="00640926" w:rsidRPr="00536D55" w:rsidRDefault="00F92578" w:rsidP="00536D55">
      <w:pPr>
        <w:pStyle w:val="Nagwek1"/>
        <w:tabs>
          <w:tab w:val="left" w:pos="0"/>
        </w:tabs>
        <w:spacing w:before="0" w:after="0"/>
        <w:rPr>
          <w:rFonts w:ascii="Arial" w:hAnsi="Arial" w:cs="Arial"/>
          <w:u w:val="none"/>
        </w:rPr>
      </w:pPr>
      <w:r w:rsidRPr="00536D55">
        <w:rPr>
          <w:rFonts w:ascii="Arial" w:hAnsi="Arial" w:cs="Arial"/>
          <w:u w:val="none"/>
        </w:rPr>
        <w:t xml:space="preserve">§ </w:t>
      </w:r>
      <w:r w:rsidR="004D640A" w:rsidRPr="00536D55">
        <w:rPr>
          <w:rFonts w:ascii="Arial" w:hAnsi="Arial" w:cs="Arial"/>
          <w:u w:val="none"/>
          <w:lang w:val="pl-PL"/>
        </w:rPr>
        <w:t>9.</w:t>
      </w:r>
    </w:p>
    <w:p w14:paraId="062F19D1" w14:textId="77777777" w:rsidR="00640926" w:rsidRPr="00536D55" w:rsidRDefault="00640926" w:rsidP="00536D55">
      <w:pPr>
        <w:pStyle w:val="Nagwek1"/>
        <w:tabs>
          <w:tab w:val="left" w:pos="0"/>
        </w:tabs>
        <w:spacing w:before="0" w:after="0"/>
        <w:rPr>
          <w:rFonts w:ascii="Arial" w:hAnsi="Arial" w:cs="Arial"/>
          <w:u w:val="none"/>
        </w:rPr>
      </w:pPr>
      <w:r w:rsidRPr="00536D55">
        <w:rPr>
          <w:rFonts w:ascii="Arial" w:hAnsi="Arial" w:cs="Arial"/>
          <w:u w:val="none"/>
        </w:rPr>
        <w:t xml:space="preserve">Przedstawiciele Stron. </w:t>
      </w:r>
    </w:p>
    <w:p w14:paraId="57FE2976" w14:textId="77777777" w:rsidR="00640926" w:rsidRPr="00536D55" w:rsidRDefault="00640926" w:rsidP="00536D55">
      <w:pPr>
        <w:ind w:left="426" w:hanging="426"/>
        <w:rPr>
          <w:rFonts w:ascii="Arial" w:hAnsi="Arial" w:cs="Arial"/>
          <w:sz w:val="20"/>
          <w:szCs w:val="20"/>
        </w:rPr>
      </w:pPr>
    </w:p>
    <w:p w14:paraId="6CC4A892" w14:textId="297DAB80" w:rsidR="00504A88" w:rsidRPr="00536D55" w:rsidRDefault="00504A88" w:rsidP="00536D55">
      <w:pPr>
        <w:pStyle w:val="Tekstpodstawowy21"/>
        <w:numPr>
          <w:ilvl w:val="0"/>
          <w:numId w:val="2"/>
        </w:numPr>
        <w:tabs>
          <w:tab w:val="left" w:pos="426"/>
          <w:tab w:val="right" w:leader="dot" w:pos="9072"/>
        </w:tabs>
        <w:spacing w:before="0" w:after="0"/>
        <w:ind w:left="426" w:hanging="426"/>
        <w:rPr>
          <w:rFonts w:ascii="Arial" w:hAnsi="Arial" w:cs="Arial"/>
        </w:rPr>
      </w:pPr>
      <w:r w:rsidRPr="00536D55">
        <w:rPr>
          <w:rFonts w:ascii="Arial" w:hAnsi="Arial" w:cs="Arial"/>
        </w:rPr>
        <w:t xml:space="preserve">Ze strony </w:t>
      </w:r>
      <w:r w:rsidRPr="00536D55">
        <w:rPr>
          <w:rFonts w:ascii="Arial" w:hAnsi="Arial" w:cs="Arial"/>
          <w:lang w:val="pl-PL"/>
        </w:rPr>
        <w:t>Zamawiającego</w:t>
      </w:r>
      <w:r w:rsidRPr="00536D55">
        <w:rPr>
          <w:rFonts w:ascii="Arial" w:hAnsi="Arial" w:cs="Arial"/>
        </w:rPr>
        <w:t xml:space="preserve"> do koordynowania wykonywania Przedmiotu Umowy</w:t>
      </w:r>
      <w:r w:rsidRPr="00536D55">
        <w:rPr>
          <w:rFonts w:ascii="Arial" w:hAnsi="Arial" w:cs="Arial"/>
          <w:lang w:val="pl-PL"/>
        </w:rPr>
        <w:t xml:space="preserve"> – w tym również do podpisania protokołów </w:t>
      </w:r>
      <w:r w:rsidR="004C6C76" w:rsidRPr="00536D55">
        <w:rPr>
          <w:rFonts w:ascii="Arial" w:hAnsi="Arial" w:cs="Arial"/>
          <w:lang w:val="pl-PL"/>
        </w:rPr>
        <w:t xml:space="preserve">zdawczo - </w:t>
      </w:r>
      <w:r w:rsidRPr="00536D55">
        <w:rPr>
          <w:rFonts w:ascii="Arial" w:hAnsi="Arial" w:cs="Arial"/>
          <w:lang w:val="pl-PL"/>
        </w:rPr>
        <w:t>odbior</w:t>
      </w:r>
      <w:r w:rsidR="004C6C76" w:rsidRPr="00536D55">
        <w:rPr>
          <w:rFonts w:ascii="Arial" w:hAnsi="Arial" w:cs="Arial"/>
          <w:lang w:val="pl-PL"/>
        </w:rPr>
        <w:t>czych</w:t>
      </w:r>
      <w:r w:rsidRPr="00536D55">
        <w:rPr>
          <w:rFonts w:ascii="Arial" w:hAnsi="Arial" w:cs="Arial"/>
          <w:lang w:val="pl-PL"/>
        </w:rPr>
        <w:t xml:space="preserve"> –</w:t>
      </w:r>
      <w:r w:rsidRPr="00536D55">
        <w:rPr>
          <w:rFonts w:ascii="Arial" w:hAnsi="Arial" w:cs="Arial"/>
        </w:rPr>
        <w:t xml:space="preserve"> upoważni</w:t>
      </w:r>
      <w:r w:rsidRPr="00536D55">
        <w:rPr>
          <w:rFonts w:ascii="Arial" w:hAnsi="Arial" w:cs="Arial"/>
          <w:lang w:val="pl-PL"/>
        </w:rPr>
        <w:t>eni są</w:t>
      </w:r>
      <w:r w:rsidRPr="00536D55">
        <w:rPr>
          <w:rFonts w:ascii="Arial" w:hAnsi="Arial" w:cs="Arial"/>
        </w:rPr>
        <w:t xml:space="preserve">: </w:t>
      </w:r>
    </w:p>
    <w:p w14:paraId="4F83E2CC" w14:textId="5DF1F429" w:rsidR="00504A88" w:rsidRPr="00470BF1" w:rsidRDefault="00504A88" w:rsidP="00651B7D">
      <w:pPr>
        <w:pStyle w:val="Akapitzlist"/>
        <w:numPr>
          <w:ilvl w:val="0"/>
          <w:numId w:val="61"/>
        </w:numPr>
        <w:ind w:left="851" w:hanging="425"/>
        <w:jc w:val="both"/>
        <w:rPr>
          <w:rFonts w:ascii="Arial" w:hAnsi="Arial" w:cs="Arial"/>
          <w:sz w:val="20"/>
          <w:szCs w:val="20"/>
        </w:rPr>
      </w:pPr>
      <w:r w:rsidRPr="00470BF1">
        <w:rPr>
          <w:rFonts w:ascii="Arial" w:hAnsi="Arial" w:cs="Arial"/>
          <w:sz w:val="20"/>
          <w:szCs w:val="20"/>
        </w:rPr>
        <w:t xml:space="preserve">imię i nazwisko: </w:t>
      </w:r>
      <w:r w:rsidRPr="00470BF1">
        <w:rPr>
          <w:rFonts w:ascii="Arial" w:hAnsi="Arial" w:cs="Arial"/>
          <w:sz w:val="20"/>
          <w:szCs w:val="20"/>
        </w:rPr>
        <w:tab/>
      </w:r>
      <w:r w:rsidR="003E0540" w:rsidRPr="00470BF1">
        <w:rPr>
          <w:rFonts w:ascii="Arial" w:hAnsi="Arial" w:cs="Arial"/>
          <w:sz w:val="20"/>
          <w:szCs w:val="20"/>
        </w:rPr>
        <w:t>Jan Chojnacki</w:t>
      </w:r>
    </w:p>
    <w:p w14:paraId="11A08C65" w14:textId="67B98E0E" w:rsidR="00504A88" w:rsidRPr="00470BF1" w:rsidRDefault="00504A88" w:rsidP="00470BF1">
      <w:pPr>
        <w:tabs>
          <w:tab w:val="left" w:pos="426"/>
          <w:tab w:val="left" w:pos="851"/>
        </w:tabs>
        <w:ind w:left="851" w:hanging="425"/>
        <w:jc w:val="both"/>
        <w:rPr>
          <w:rFonts w:ascii="Arial" w:hAnsi="Arial" w:cs="Arial"/>
          <w:sz w:val="20"/>
          <w:szCs w:val="20"/>
          <w:lang w:val="da-DK"/>
        </w:rPr>
      </w:pPr>
      <w:r w:rsidRPr="00536D55">
        <w:rPr>
          <w:rFonts w:ascii="Arial" w:hAnsi="Arial" w:cs="Arial"/>
          <w:sz w:val="20"/>
          <w:szCs w:val="20"/>
        </w:rPr>
        <w:tab/>
      </w:r>
      <w:r w:rsidRPr="00470BF1">
        <w:rPr>
          <w:rFonts w:ascii="Arial" w:hAnsi="Arial" w:cs="Arial"/>
          <w:sz w:val="20"/>
          <w:szCs w:val="20"/>
          <w:lang w:val="da-DK"/>
        </w:rPr>
        <w:t xml:space="preserve">nr telefonu: </w:t>
      </w:r>
      <w:r w:rsidRPr="00470BF1">
        <w:rPr>
          <w:rFonts w:ascii="Arial" w:hAnsi="Arial" w:cs="Arial"/>
          <w:sz w:val="20"/>
          <w:szCs w:val="20"/>
          <w:lang w:val="da-DK"/>
        </w:rPr>
        <w:tab/>
      </w:r>
      <w:r w:rsidR="00DB15D5">
        <w:rPr>
          <w:rFonts w:ascii="Arial" w:hAnsi="Arial" w:cs="Arial"/>
          <w:sz w:val="20"/>
          <w:szCs w:val="20"/>
          <w:lang w:val="da-DK"/>
        </w:rPr>
        <w:tab/>
      </w:r>
      <w:r w:rsidR="003E0540" w:rsidRPr="00470BF1">
        <w:rPr>
          <w:rFonts w:ascii="Arial" w:hAnsi="Arial" w:cs="Arial"/>
          <w:sz w:val="20"/>
          <w:szCs w:val="20"/>
          <w:highlight w:val="yellow"/>
          <w:lang w:val="da-DK"/>
        </w:rPr>
        <w:t>+48 505 050 014</w:t>
      </w:r>
    </w:p>
    <w:p w14:paraId="5736C1D3" w14:textId="32783599" w:rsidR="00504A88" w:rsidRPr="00470BF1" w:rsidRDefault="00504A88" w:rsidP="00470BF1">
      <w:pPr>
        <w:tabs>
          <w:tab w:val="left" w:pos="426"/>
          <w:tab w:val="left" w:pos="851"/>
        </w:tabs>
        <w:ind w:left="851" w:hanging="425"/>
        <w:jc w:val="both"/>
        <w:rPr>
          <w:rFonts w:ascii="Arial" w:hAnsi="Arial" w:cs="Arial"/>
          <w:sz w:val="20"/>
          <w:szCs w:val="20"/>
          <w:lang w:val="en-GB"/>
        </w:rPr>
      </w:pPr>
      <w:r w:rsidRPr="00470BF1">
        <w:rPr>
          <w:rFonts w:ascii="Arial" w:hAnsi="Arial" w:cs="Arial"/>
          <w:sz w:val="20"/>
          <w:szCs w:val="20"/>
          <w:lang w:val="da-DK"/>
        </w:rPr>
        <w:tab/>
      </w:r>
      <w:r w:rsidRPr="00470BF1">
        <w:rPr>
          <w:rFonts w:ascii="Arial" w:hAnsi="Arial" w:cs="Arial"/>
          <w:sz w:val="20"/>
          <w:szCs w:val="20"/>
          <w:lang w:val="en-GB"/>
        </w:rPr>
        <w:t xml:space="preserve">e – mail: </w:t>
      </w:r>
      <w:r w:rsidRPr="00470BF1">
        <w:rPr>
          <w:rFonts w:ascii="Arial" w:hAnsi="Arial" w:cs="Arial"/>
          <w:sz w:val="20"/>
          <w:szCs w:val="20"/>
          <w:lang w:val="en-GB"/>
        </w:rPr>
        <w:tab/>
      </w:r>
      <w:r w:rsidR="000A5787" w:rsidRPr="00470BF1">
        <w:rPr>
          <w:rFonts w:ascii="Arial" w:hAnsi="Arial" w:cs="Arial"/>
          <w:sz w:val="20"/>
          <w:szCs w:val="20"/>
          <w:lang w:val="en-GB"/>
        </w:rPr>
        <w:tab/>
      </w:r>
      <w:r w:rsidR="00DB15D5">
        <w:fldChar w:fldCharType="begin"/>
      </w:r>
      <w:r w:rsidR="00DB15D5" w:rsidRPr="0028070D">
        <w:rPr>
          <w:lang w:val="en-GB"/>
        </w:rPr>
        <w:instrText>HYPERLINK "mailto:jan.chojnacki@orlenoil.pl"</w:instrText>
      </w:r>
      <w:r w:rsidR="00DB15D5">
        <w:fldChar w:fldCharType="separate"/>
      </w:r>
      <w:r w:rsidR="00DB15D5" w:rsidRPr="00470BF1">
        <w:rPr>
          <w:rStyle w:val="Hipercze"/>
          <w:lang w:val="en-GB"/>
        </w:rPr>
        <w:t>j</w:t>
      </w:r>
      <w:r w:rsidR="00DB15D5" w:rsidRPr="00470BF1">
        <w:rPr>
          <w:rStyle w:val="Hipercze"/>
          <w:rFonts w:ascii="Arial" w:hAnsi="Arial" w:cs="Arial"/>
          <w:sz w:val="20"/>
          <w:szCs w:val="20"/>
          <w:lang w:val="en-GB"/>
        </w:rPr>
        <w:t>an.chojnacki@orleno</w:t>
      </w:r>
      <w:r w:rsidR="00DB15D5" w:rsidRPr="00470BF1">
        <w:rPr>
          <w:rStyle w:val="Hipercze"/>
          <w:lang w:val="en-GB"/>
        </w:rPr>
        <w:t>il</w:t>
      </w:r>
      <w:r w:rsidR="00DB15D5" w:rsidRPr="00470BF1">
        <w:rPr>
          <w:rStyle w:val="Hipercze"/>
          <w:rFonts w:ascii="Arial" w:hAnsi="Arial" w:cs="Arial"/>
          <w:sz w:val="20"/>
          <w:szCs w:val="20"/>
          <w:lang w:val="en-GB"/>
        </w:rPr>
        <w:t>.pl</w:t>
      </w:r>
      <w:r w:rsidR="00DB15D5">
        <w:rPr>
          <w:rStyle w:val="Hipercze"/>
          <w:rFonts w:ascii="Arial" w:hAnsi="Arial" w:cs="Arial"/>
          <w:sz w:val="20"/>
          <w:szCs w:val="20"/>
          <w:lang w:val="en-GB"/>
        </w:rPr>
        <w:fldChar w:fldCharType="end"/>
      </w:r>
    </w:p>
    <w:p w14:paraId="711CEB97" w14:textId="77777777" w:rsidR="00DB15D5" w:rsidRPr="00470BF1" w:rsidRDefault="00DB15D5" w:rsidP="00470BF1">
      <w:pPr>
        <w:tabs>
          <w:tab w:val="left" w:pos="426"/>
          <w:tab w:val="left" w:pos="851"/>
        </w:tabs>
        <w:ind w:left="851" w:hanging="425"/>
        <w:jc w:val="both"/>
        <w:rPr>
          <w:rFonts w:ascii="Arial" w:hAnsi="Arial" w:cs="Arial"/>
          <w:sz w:val="20"/>
          <w:szCs w:val="20"/>
          <w:lang w:val="en-GB"/>
        </w:rPr>
      </w:pPr>
      <w:r w:rsidRPr="00470BF1">
        <w:rPr>
          <w:rFonts w:ascii="Arial" w:hAnsi="Arial" w:cs="Arial"/>
          <w:sz w:val="20"/>
          <w:szCs w:val="20"/>
          <w:lang w:val="en-GB"/>
        </w:rPr>
        <w:tab/>
      </w:r>
    </w:p>
    <w:p w14:paraId="4C658916" w14:textId="23AD2857" w:rsidR="00DB15D5" w:rsidRPr="0010493C" w:rsidRDefault="0010493C" w:rsidP="0010493C">
      <w:pPr>
        <w:pStyle w:val="Akapitzlist"/>
        <w:numPr>
          <w:ilvl w:val="0"/>
          <w:numId w:val="61"/>
        </w:numPr>
        <w:tabs>
          <w:tab w:val="left" w:pos="426"/>
          <w:tab w:val="left" w:pos="851"/>
        </w:tabs>
        <w:jc w:val="both"/>
        <w:rPr>
          <w:rFonts w:ascii="Arial" w:hAnsi="Arial" w:cs="Arial"/>
          <w:sz w:val="20"/>
          <w:szCs w:val="20"/>
          <w:highlight w:val="yellow"/>
          <w:lang w:val="da-DK"/>
        </w:rPr>
      </w:pPr>
      <w:r w:rsidRPr="0010493C">
        <w:rPr>
          <w:rFonts w:ascii="Arial" w:hAnsi="Arial" w:cs="Arial"/>
          <w:sz w:val="20"/>
          <w:szCs w:val="20"/>
          <w:highlight w:val="yellow"/>
          <w:lang w:val="da-DK"/>
        </w:rPr>
        <w:t>...........................</w:t>
      </w:r>
    </w:p>
    <w:p w14:paraId="27CBB3D4" w14:textId="77777777" w:rsidR="00DB15D5" w:rsidRPr="00470BF1" w:rsidRDefault="00DB15D5" w:rsidP="00536D55">
      <w:pPr>
        <w:tabs>
          <w:tab w:val="left" w:pos="426"/>
          <w:tab w:val="left" w:pos="851"/>
        </w:tabs>
        <w:ind w:left="426" w:hanging="426"/>
        <w:jc w:val="both"/>
        <w:rPr>
          <w:rFonts w:ascii="Arial" w:hAnsi="Arial" w:cs="Arial"/>
          <w:sz w:val="20"/>
          <w:szCs w:val="20"/>
          <w:lang w:val="da-DK"/>
        </w:rPr>
      </w:pPr>
    </w:p>
    <w:p w14:paraId="6AB6B243" w14:textId="77777777" w:rsidR="00504A88" w:rsidRPr="00470BF1" w:rsidRDefault="00504A88" w:rsidP="00536D55">
      <w:pPr>
        <w:tabs>
          <w:tab w:val="left" w:pos="426"/>
          <w:tab w:val="left" w:pos="851"/>
        </w:tabs>
        <w:ind w:left="426" w:hanging="426"/>
        <w:jc w:val="both"/>
        <w:rPr>
          <w:rFonts w:ascii="Arial" w:hAnsi="Arial" w:cs="Arial"/>
          <w:sz w:val="20"/>
          <w:szCs w:val="20"/>
          <w:highlight w:val="yellow"/>
          <w:lang w:val="da-DK"/>
        </w:rPr>
      </w:pPr>
      <w:r w:rsidRPr="00470BF1">
        <w:rPr>
          <w:rFonts w:ascii="Arial" w:hAnsi="Arial" w:cs="Arial"/>
          <w:sz w:val="20"/>
          <w:szCs w:val="20"/>
          <w:lang w:val="da-DK"/>
        </w:rPr>
        <w:tab/>
      </w:r>
    </w:p>
    <w:p w14:paraId="7DE1A2C8" w14:textId="2B83B913" w:rsidR="00504A88" w:rsidRPr="00536D55" w:rsidRDefault="00504A88" w:rsidP="00536D55">
      <w:pPr>
        <w:pStyle w:val="Tekstpodstawowy21"/>
        <w:numPr>
          <w:ilvl w:val="0"/>
          <w:numId w:val="2"/>
        </w:numPr>
        <w:tabs>
          <w:tab w:val="left" w:pos="426"/>
          <w:tab w:val="right" w:leader="dot" w:pos="9072"/>
        </w:tabs>
        <w:spacing w:before="0" w:after="0"/>
        <w:ind w:left="426" w:hanging="426"/>
        <w:rPr>
          <w:rFonts w:ascii="Arial" w:hAnsi="Arial" w:cs="Arial"/>
        </w:rPr>
      </w:pPr>
      <w:r w:rsidRPr="00536D55">
        <w:rPr>
          <w:rFonts w:ascii="Arial" w:hAnsi="Arial" w:cs="Arial"/>
        </w:rPr>
        <w:t xml:space="preserve">Ze strony </w:t>
      </w:r>
      <w:r w:rsidRPr="00536D55">
        <w:rPr>
          <w:rFonts w:ascii="Arial" w:hAnsi="Arial" w:cs="Arial"/>
          <w:lang w:val="pl-PL"/>
        </w:rPr>
        <w:t>Wykonawcy</w:t>
      </w:r>
      <w:r w:rsidRPr="00536D55">
        <w:rPr>
          <w:rFonts w:ascii="Arial" w:hAnsi="Arial" w:cs="Arial"/>
        </w:rPr>
        <w:t xml:space="preserve"> do koordynowania wykonywania Przedmiotu Umowy</w:t>
      </w:r>
      <w:r w:rsidRPr="00536D55">
        <w:rPr>
          <w:rFonts w:ascii="Arial" w:hAnsi="Arial" w:cs="Arial"/>
          <w:lang w:val="pl-PL"/>
        </w:rPr>
        <w:t xml:space="preserve"> – w tym również do podpisania protokołów </w:t>
      </w:r>
      <w:r w:rsidR="004C6C76" w:rsidRPr="00536D55">
        <w:rPr>
          <w:rFonts w:ascii="Arial" w:hAnsi="Arial" w:cs="Arial"/>
          <w:lang w:val="pl-PL"/>
        </w:rPr>
        <w:t xml:space="preserve">zdawczo - </w:t>
      </w:r>
      <w:r w:rsidRPr="00536D55">
        <w:rPr>
          <w:rFonts w:ascii="Arial" w:hAnsi="Arial" w:cs="Arial"/>
          <w:lang w:val="pl-PL"/>
        </w:rPr>
        <w:t>odbior</w:t>
      </w:r>
      <w:r w:rsidR="004C6C76" w:rsidRPr="00536D55">
        <w:rPr>
          <w:rFonts w:ascii="Arial" w:hAnsi="Arial" w:cs="Arial"/>
          <w:lang w:val="pl-PL"/>
        </w:rPr>
        <w:t>czych</w:t>
      </w:r>
      <w:r w:rsidRPr="00536D55">
        <w:rPr>
          <w:rFonts w:ascii="Arial" w:hAnsi="Arial" w:cs="Arial"/>
          <w:lang w:val="pl-PL"/>
        </w:rPr>
        <w:t xml:space="preserve"> –</w:t>
      </w:r>
      <w:r w:rsidRPr="00536D55">
        <w:rPr>
          <w:rFonts w:ascii="Arial" w:hAnsi="Arial" w:cs="Arial"/>
        </w:rPr>
        <w:t xml:space="preserve"> upoważni</w:t>
      </w:r>
      <w:r w:rsidR="00BD3F5B" w:rsidRPr="00536D55">
        <w:rPr>
          <w:rFonts w:ascii="Arial" w:hAnsi="Arial" w:cs="Arial"/>
          <w:lang w:val="pl-PL"/>
        </w:rPr>
        <w:t>eni</w:t>
      </w:r>
      <w:r w:rsidRPr="00536D55">
        <w:rPr>
          <w:rFonts w:ascii="Arial" w:hAnsi="Arial" w:cs="Arial"/>
        </w:rPr>
        <w:t xml:space="preserve"> </w:t>
      </w:r>
      <w:r w:rsidR="00BD3F5B" w:rsidRPr="00536D55">
        <w:rPr>
          <w:rFonts w:ascii="Arial" w:hAnsi="Arial" w:cs="Arial"/>
          <w:lang w:val="pl-PL"/>
        </w:rPr>
        <w:t>są</w:t>
      </w:r>
      <w:r w:rsidRPr="00536D55">
        <w:rPr>
          <w:rFonts w:ascii="Arial" w:hAnsi="Arial" w:cs="Arial"/>
        </w:rPr>
        <w:t>:</w:t>
      </w:r>
    </w:p>
    <w:p w14:paraId="542EC8D1" w14:textId="1FCBA4AB" w:rsidR="00504A88" w:rsidRPr="00536D55" w:rsidRDefault="00236544" w:rsidP="00536D55">
      <w:pPr>
        <w:tabs>
          <w:tab w:val="left" w:pos="360"/>
          <w:tab w:val="left" w:pos="851"/>
        </w:tabs>
        <w:ind w:left="426" w:hanging="426"/>
        <w:jc w:val="both"/>
        <w:rPr>
          <w:rFonts w:ascii="Arial" w:hAnsi="Arial" w:cs="Arial"/>
          <w:sz w:val="20"/>
          <w:szCs w:val="20"/>
        </w:rPr>
      </w:pPr>
      <w:r w:rsidRPr="00536D55">
        <w:rPr>
          <w:rFonts w:ascii="Arial" w:hAnsi="Arial" w:cs="Arial"/>
          <w:sz w:val="20"/>
          <w:szCs w:val="20"/>
        </w:rPr>
        <w:tab/>
      </w:r>
      <w:r w:rsidR="00504A88" w:rsidRPr="00536D55">
        <w:rPr>
          <w:rFonts w:ascii="Arial" w:hAnsi="Arial" w:cs="Arial"/>
          <w:sz w:val="20"/>
          <w:szCs w:val="20"/>
        </w:rPr>
        <w:t>imię i nazwisko:</w:t>
      </w:r>
      <w:r w:rsidR="00504A88" w:rsidRPr="00536D55">
        <w:rPr>
          <w:rFonts w:ascii="Arial" w:hAnsi="Arial" w:cs="Arial"/>
          <w:sz w:val="20"/>
          <w:szCs w:val="20"/>
        </w:rPr>
        <w:tab/>
      </w:r>
      <w:r w:rsidR="00504A88" w:rsidRPr="00536D55">
        <w:rPr>
          <w:rFonts w:ascii="Arial" w:hAnsi="Arial" w:cs="Arial"/>
          <w:sz w:val="20"/>
          <w:szCs w:val="20"/>
          <w:highlight w:val="yellow"/>
        </w:rPr>
        <w:t>………………….</w:t>
      </w:r>
    </w:p>
    <w:p w14:paraId="21DAE500" w14:textId="62790830" w:rsidR="00504A88" w:rsidRPr="00536D55" w:rsidRDefault="00236544" w:rsidP="00536D55">
      <w:pPr>
        <w:tabs>
          <w:tab w:val="left" w:pos="360"/>
          <w:tab w:val="left" w:pos="851"/>
        </w:tabs>
        <w:ind w:left="426" w:hanging="426"/>
        <w:jc w:val="both"/>
        <w:rPr>
          <w:rFonts w:ascii="Arial" w:hAnsi="Arial" w:cs="Arial"/>
          <w:sz w:val="20"/>
          <w:szCs w:val="20"/>
        </w:rPr>
      </w:pPr>
      <w:r w:rsidRPr="00536D55">
        <w:rPr>
          <w:rFonts w:ascii="Arial" w:hAnsi="Arial" w:cs="Arial"/>
          <w:sz w:val="20"/>
          <w:szCs w:val="20"/>
        </w:rPr>
        <w:tab/>
      </w:r>
      <w:r w:rsidR="00504A88" w:rsidRPr="00536D55">
        <w:rPr>
          <w:rFonts w:ascii="Arial" w:hAnsi="Arial" w:cs="Arial"/>
          <w:sz w:val="20"/>
          <w:szCs w:val="20"/>
        </w:rPr>
        <w:t xml:space="preserve">nr telefonu: </w:t>
      </w:r>
      <w:r w:rsidR="00504A88" w:rsidRPr="00536D55">
        <w:rPr>
          <w:rFonts w:ascii="Arial" w:hAnsi="Arial" w:cs="Arial"/>
          <w:sz w:val="20"/>
          <w:szCs w:val="20"/>
        </w:rPr>
        <w:tab/>
      </w:r>
      <w:r w:rsidR="00504A88" w:rsidRPr="00536D55">
        <w:rPr>
          <w:rFonts w:ascii="Arial" w:hAnsi="Arial" w:cs="Arial"/>
          <w:sz w:val="20"/>
          <w:szCs w:val="20"/>
          <w:highlight w:val="yellow"/>
        </w:rPr>
        <w:t>………………….</w:t>
      </w:r>
    </w:p>
    <w:p w14:paraId="658FFA21" w14:textId="39E4BAD7" w:rsidR="00504A88" w:rsidRDefault="00236544" w:rsidP="00536D55">
      <w:pPr>
        <w:tabs>
          <w:tab w:val="left" w:pos="360"/>
          <w:tab w:val="left" w:pos="851"/>
        </w:tabs>
        <w:ind w:left="426" w:hanging="426"/>
        <w:jc w:val="both"/>
        <w:rPr>
          <w:rFonts w:ascii="Arial" w:hAnsi="Arial" w:cs="Arial"/>
          <w:sz w:val="20"/>
          <w:szCs w:val="20"/>
        </w:rPr>
      </w:pPr>
      <w:r w:rsidRPr="00536D55">
        <w:rPr>
          <w:rFonts w:ascii="Arial" w:hAnsi="Arial" w:cs="Arial"/>
          <w:sz w:val="20"/>
          <w:szCs w:val="20"/>
        </w:rPr>
        <w:tab/>
      </w:r>
      <w:r w:rsidR="00504A88" w:rsidRPr="00536D55">
        <w:rPr>
          <w:rFonts w:ascii="Arial" w:hAnsi="Arial" w:cs="Arial"/>
          <w:sz w:val="20"/>
          <w:szCs w:val="20"/>
        </w:rPr>
        <w:t xml:space="preserve">e – mail: </w:t>
      </w:r>
      <w:r w:rsidR="00504A88" w:rsidRPr="00536D55">
        <w:rPr>
          <w:rFonts w:ascii="Arial" w:hAnsi="Arial" w:cs="Arial"/>
          <w:sz w:val="20"/>
          <w:szCs w:val="20"/>
        </w:rPr>
        <w:tab/>
      </w:r>
      <w:r w:rsidR="00504A88" w:rsidRPr="00536D55">
        <w:rPr>
          <w:rFonts w:ascii="Arial" w:hAnsi="Arial" w:cs="Arial"/>
          <w:sz w:val="20"/>
          <w:szCs w:val="20"/>
          <w:highlight w:val="yellow"/>
        </w:rPr>
        <w:t>……………</w:t>
      </w:r>
      <w:r w:rsidR="0006446F" w:rsidRPr="00536D55">
        <w:rPr>
          <w:rFonts w:ascii="Arial" w:hAnsi="Arial" w:cs="Arial"/>
          <w:sz w:val="20"/>
          <w:szCs w:val="20"/>
          <w:highlight w:val="yellow"/>
        </w:rPr>
        <w:t>………..</w:t>
      </w:r>
      <w:r w:rsidR="00504A88" w:rsidRPr="00536D55">
        <w:rPr>
          <w:rFonts w:ascii="Arial" w:hAnsi="Arial" w:cs="Arial"/>
          <w:sz w:val="20"/>
          <w:szCs w:val="20"/>
          <w:highlight w:val="yellow"/>
        </w:rPr>
        <w:t>…….</w:t>
      </w:r>
      <w:r w:rsidR="00504A88" w:rsidRPr="00536D55">
        <w:rPr>
          <w:rFonts w:ascii="Arial" w:hAnsi="Arial" w:cs="Arial"/>
          <w:sz w:val="20"/>
          <w:szCs w:val="20"/>
        </w:rPr>
        <w:t xml:space="preserve"> </w:t>
      </w:r>
    </w:p>
    <w:p w14:paraId="7B883F01" w14:textId="77777777" w:rsidR="0011582D" w:rsidRPr="00536D55" w:rsidRDefault="0011582D" w:rsidP="00536D55">
      <w:pPr>
        <w:tabs>
          <w:tab w:val="left" w:pos="360"/>
          <w:tab w:val="left" w:pos="851"/>
        </w:tabs>
        <w:ind w:left="426" w:hanging="426"/>
        <w:jc w:val="both"/>
        <w:rPr>
          <w:rFonts w:ascii="Arial" w:hAnsi="Arial" w:cs="Arial"/>
          <w:sz w:val="20"/>
          <w:szCs w:val="20"/>
        </w:rPr>
      </w:pPr>
    </w:p>
    <w:p w14:paraId="338619EA" w14:textId="02C41519" w:rsidR="00A6307B" w:rsidRPr="00536D55" w:rsidRDefault="0011582D" w:rsidP="00536D55">
      <w:pPr>
        <w:tabs>
          <w:tab w:val="left" w:pos="360"/>
          <w:tab w:val="left" w:pos="833"/>
        </w:tabs>
        <w:ind w:left="426" w:hanging="426"/>
        <w:jc w:val="both"/>
        <w:rPr>
          <w:rFonts w:ascii="Arial" w:eastAsia="Arial" w:hAnsi="Arial" w:cs="Arial"/>
          <w:color w:val="000000" w:themeColor="text1"/>
          <w:sz w:val="20"/>
          <w:szCs w:val="20"/>
        </w:rPr>
      </w:pPr>
      <w:r>
        <w:rPr>
          <w:rFonts w:ascii="Arial" w:eastAsia="Arial" w:hAnsi="Arial" w:cs="Arial"/>
          <w:color w:val="000000" w:themeColor="text1"/>
          <w:sz w:val="20"/>
          <w:szCs w:val="20"/>
          <w:highlight w:val="yellow"/>
        </w:rPr>
        <w:tab/>
      </w:r>
      <w:r w:rsidR="00A6307B" w:rsidRPr="00536D55">
        <w:rPr>
          <w:rFonts w:ascii="Arial" w:eastAsia="Arial" w:hAnsi="Arial" w:cs="Arial"/>
          <w:color w:val="000000" w:themeColor="text1"/>
          <w:sz w:val="20"/>
          <w:szCs w:val="20"/>
          <w:highlight w:val="yellow"/>
        </w:rPr>
        <w:t>Ze strony Wykonawcy osobą odpowiedzialną za sprawy bezpieczeństwa pracy jest..........................................., adres e-mail:........................., nr tel............................</w:t>
      </w:r>
    </w:p>
    <w:p w14:paraId="5375C0A5" w14:textId="3261CB65" w:rsidR="00094EA4" w:rsidRPr="00536D55" w:rsidRDefault="00094EA4" w:rsidP="00536D55">
      <w:pPr>
        <w:tabs>
          <w:tab w:val="left" w:pos="360"/>
          <w:tab w:val="left" w:pos="851"/>
        </w:tabs>
        <w:ind w:left="426" w:hanging="426"/>
        <w:jc w:val="both"/>
        <w:rPr>
          <w:rFonts w:ascii="Arial" w:hAnsi="Arial" w:cs="Arial"/>
          <w:sz w:val="20"/>
          <w:szCs w:val="20"/>
        </w:rPr>
      </w:pPr>
      <w:r w:rsidRPr="00536D55">
        <w:rPr>
          <w:rFonts w:ascii="Arial" w:hAnsi="Arial" w:cs="Arial"/>
          <w:sz w:val="20"/>
          <w:szCs w:val="20"/>
        </w:rPr>
        <w:tab/>
      </w:r>
    </w:p>
    <w:p w14:paraId="4415D777" w14:textId="6C274F93" w:rsidR="00094EA4" w:rsidRPr="00536D55" w:rsidRDefault="00094EA4" w:rsidP="00536D55">
      <w:pPr>
        <w:pStyle w:val="Tekstpodstawowy21"/>
        <w:numPr>
          <w:ilvl w:val="0"/>
          <w:numId w:val="2"/>
        </w:numPr>
        <w:tabs>
          <w:tab w:val="left" w:pos="426"/>
          <w:tab w:val="right" w:leader="dot" w:pos="9072"/>
        </w:tabs>
        <w:spacing w:before="0" w:after="0"/>
        <w:ind w:left="426" w:hanging="426"/>
        <w:rPr>
          <w:rFonts w:ascii="Arial" w:hAnsi="Arial" w:cs="Arial"/>
        </w:rPr>
      </w:pPr>
      <w:r w:rsidRPr="00536D55">
        <w:rPr>
          <w:rFonts w:ascii="Arial" w:hAnsi="Arial" w:cs="Arial"/>
        </w:rPr>
        <w:t xml:space="preserve">Każda ze Stron zobowiązana jest do informowania </w:t>
      </w:r>
      <w:r w:rsidR="00B868CA" w:rsidRPr="00536D55">
        <w:rPr>
          <w:rFonts w:ascii="Arial" w:hAnsi="Arial" w:cs="Arial"/>
          <w:lang w:val="pl-PL"/>
        </w:rPr>
        <w:t>w formie dokumentowej (e-mail)</w:t>
      </w:r>
      <w:r w:rsidR="00B868CA" w:rsidRPr="00536D55">
        <w:rPr>
          <w:rFonts w:ascii="Arial" w:hAnsi="Arial" w:cs="Arial"/>
        </w:rPr>
        <w:t xml:space="preserve"> </w:t>
      </w:r>
      <w:r w:rsidRPr="00536D55">
        <w:rPr>
          <w:rFonts w:ascii="Arial" w:hAnsi="Arial" w:cs="Arial"/>
        </w:rPr>
        <w:t xml:space="preserve">z odpowiednim wyprzedzeniem drugą Stronę o zmianie danych określonych w ust. 1 i ust. 2, jak również wszelkich innych danych kontaktowych określonych w niniejszej Umowie, pod rygorem uznania doręczenia pod wskazany adres za skuteczne. </w:t>
      </w:r>
    </w:p>
    <w:p w14:paraId="14F7B70A" w14:textId="149B4A17" w:rsidR="00094EA4" w:rsidRPr="00536D55" w:rsidRDefault="00094EA4" w:rsidP="00536D55">
      <w:pPr>
        <w:pStyle w:val="Tekstpodstawowy21"/>
        <w:numPr>
          <w:ilvl w:val="0"/>
          <w:numId w:val="2"/>
        </w:numPr>
        <w:tabs>
          <w:tab w:val="left" w:pos="426"/>
          <w:tab w:val="right" w:leader="dot" w:pos="9072"/>
        </w:tabs>
        <w:spacing w:before="0" w:after="0"/>
        <w:ind w:left="426" w:hanging="426"/>
        <w:rPr>
          <w:rFonts w:ascii="Arial" w:hAnsi="Arial" w:cs="Arial"/>
          <w:color w:val="000000"/>
        </w:rPr>
      </w:pPr>
      <w:r w:rsidRPr="00536D55">
        <w:rPr>
          <w:rFonts w:ascii="Arial" w:hAnsi="Arial" w:cs="Arial"/>
          <w:color w:val="000000"/>
        </w:rPr>
        <w:t>Wszelka korespondencja pomiędzy Stronami winna być prowadzona w formie pisemnej</w:t>
      </w:r>
      <w:r w:rsidRPr="00536D55">
        <w:rPr>
          <w:rFonts w:ascii="Arial" w:hAnsi="Arial" w:cs="Arial"/>
          <w:color w:val="000000"/>
          <w:lang w:val="pl-PL"/>
        </w:rPr>
        <w:t xml:space="preserve"> lub </w:t>
      </w:r>
      <w:r w:rsidR="004D640A" w:rsidRPr="00536D55">
        <w:rPr>
          <w:rFonts w:ascii="Arial" w:hAnsi="Arial" w:cs="Arial"/>
          <w:color w:val="000000"/>
          <w:lang w:val="pl-PL"/>
        </w:rPr>
        <w:t>e-</w:t>
      </w:r>
      <w:r w:rsidRPr="00536D55">
        <w:rPr>
          <w:rFonts w:ascii="Arial" w:hAnsi="Arial" w:cs="Arial"/>
          <w:color w:val="000000"/>
          <w:lang w:val="pl-PL"/>
        </w:rPr>
        <w:t xml:space="preserve">mailowej </w:t>
      </w:r>
      <w:r w:rsidRPr="00536D55">
        <w:rPr>
          <w:rFonts w:ascii="Arial" w:hAnsi="Arial" w:cs="Arial"/>
          <w:color w:val="000000"/>
        </w:rPr>
        <w:t xml:space="preserve"> i opatrzona numerem niniejszej Umowy</w:t>
      </w:r>
      <w:r w:rsidR="00B868CA" w:rsidRPr="00536D55">
        <w:rPr>
          <w:rFonts w:ascii="Arial" w:hAnsi="Arial" w:cs="Arial"/>
          <w:color w:val="000000"/>
          <w:lang w:val="pl-PL"/>
        </w:rPr>
        <w:t>,</w:t>
      </w:r>
      <w:r w:rsidR="00B868CA" w:rsidRPr="00536D55">
        <w:rPr>
          <w:rFonts w:ascii="Arial" w:hAnsi="Arial" w:cs="Arial"/>
          <w:lang w:val="pl-PL"/>
        </w:rPr>
        <w:t xml:space="preserve"> w formie dokumentowej (e-mail)</w:t>
      </w:r>
      <w:r w:rsidRPr="00536D55">
        <w:rPr>
          <w:rFonts w:ascii="Arial" w:hAnsi="Arial" w:cs="Arial"/>
          <w:color w:val="000000"/>
        </w:rPr>
        <w:t>.</w:t>
      </w:r>
    </w:p>
    <w:p w14:paraId="7E35C70E" w14:textId="6141AA38" w:rsidR="00094EA4" w:rsidRPr="00536D55" w:rsidRDefault="00094EA4" w:rsidP="00536D55">
      <w:pPr>
        <w:pStyle w:val="Tekstpodstawowy21"/>
        <w:numPr>
          <w:ilvl w:val="0"/>
          <w:numId w:val="2"/>
        </w:numPr>
        <w:tabs>
          <w:tab w:val="left" w:pos="426"/>
          <w:tab w:val="right" w:leader="dot" w:pos="9072"/>
        </w:tabs>
        <w:spacing w:before="0" w:after="0"/>
        <w:ind w:left="426" w:hanging="426"/>
        <w:rPr>
          <w:rFonts w:ascii="Arial" w:hAnsi="Arial" w:cs="Arial"/>
          <w:color w:val="000000"/>
        </w:rPr>
      </w:pPr>
      <w:r w:rsidRPr="00536D55">
        <w:rPr>
          <w:rFonts w:ascii="Arial" w:hAnsi="Arial" w:cs="Arial"/>
          <w:color w:val="000000"/>
        </w:rPr>
        <w:t>W trakcie realizacji Umowy językiem stosowanym w całej korespondencji, wszystkich rysunkach, specyfikacjach i innych informacjach, obliczeniach i danych składanych Odbiorcy będzie język polski, o ile obie Strony nie uzgodnią na piśmie inaczej.</w:t>
      </w:r>
    </w:p>
    <w:p w14:paraId="2C71122E" w14:textId="77777777" w:rsidR="00E30B6E" w:rsidRPr="00536D55" w:rsidRDefault="00E30B6E" w:rsidP="00536D55">
      <w:pPr>
        <w:pStyle w:val="Tekstpodstawowy21"/>
        <w:numPr>
          <w:ilvl w:val="0"/>
          <w:numId w:val="2"/>
        </w:numPr>
        <w:tabs>
          <w:tab w:val="left" w:pos="426"/>
          <w:tab w:val="right" w:leader="dot" w:pos="9072"/>
        </w:tabs>
        <w:spacing w:before="0" w:after="0"/>
        <w:ind w:left="426" w:hanging="426"/>
        <w:rPr>
          <w:rFonts w:ascii="Arial" w:hAnsi="Arial" w:cs="Arial"/>
          <w:color w:val="000000"/>
        </w:rPr>
      </w:pPr>
      <w:r w:rsidRPr="00536D55">
        <w:rPr>
          <w:rFonts w:ascii="Arial" w:hAnsi="Arial" w:cs="Arial"/>
          <w:color w:val="000000"/>
          <w:lang w:val="pl-PL"/>
        </w:rPr>
        <w:t xml:space="preserve"> Zmiana osób </w:t>
      </w:r>
      <w:r w:rsidRPr="00536D55">
        <w:rPr>
          <w:rFonts w:ascii="Arial" w:hAnsi="Arial" w:cs="Arial"/>
        </w:rPr>
        <w:t>wskazanych w niniejszym paragrafie nie wymaga formy aneksu, a jedynie pisemnego oświadczenia przesłanego drugiej Stronie przez Stronę dokonującą zmiany.</w:t>
      </w:r>
    </w:p>
    <w:p w14:paraId="5E8C721A" w14:textId="77777777" w:rsidR="00640926" w:rsidRPr="00536D55" w:rsidRDefault="00640926" w:rsidP="00536D55">
      <w:pPr>
        <w:pStyle w:val="Tekstpodstawowy21"/>
        <w:spacing w:before="0" w:after="0"/>
        <w:ind w:left="426" w:hanging="426"/>
        <w:rPr>
          <w:rFonts w:ascii="Arial" w:hAnsi="Arial" w:cs="Arial"/>
        </w:rPr>
      </w:pPr>
    </w:p>
    <w:p w14:paraId="16FC6F92" w14:textId="77777777" w:rsidR="00106900" w:rsidRPr="00106900" w:rsidRDefault="00F92578" w:rsidP="00106900">
      <w:pPr>
        <w:pStyle w:val="Nagwek1"/>
        <w:spacing w:before="0" w:after="0"/>
        <w:ind w:left="426" w:hanging="426"/>
        <w:rPr>
          <w:rFonts w:ascii="Arial" w:hAnsi="Arial" w:cs="Arial"/>
          <w:u w:val="none"/>
        </w:rPr>
      </w:pPr>
      <w:r w:rsidRPr="00536D55">
        <w:rPr>
          <w:rFonts w:ascii="Arial" w:hAnsi="Arial" w:cs="Arial"/>
          <w:u w:val="none"/>
        </w:rPr>
        <w:t xml:space="preserve">§ </w:t>
      </w:r>
      <w:r w:rsidR="00000B14" w:rsidRPr="00536D55">
        <w:rPr>
          <w:rFonts w:ascii="Arial" w:hAnsi="Arial" w:cs="Arial"/>
          <w:u w:val="none"/>
          <w:lang w:val="pl-PL"/>
        </w:rPr>
        <w:t>10</w:t>
      </w:r>
      <w:r w:rsidR="00106900">
        <w:rPr>
          <w:rFonts w:ascii="Arial" w:hAnsi="Arial" w:cs="Arial"/>
          <w:u w:val="none"/>
          <w:lang w:val="pl-PL"/>
        </w:rPr>
        <w:t xml:space="preserve"> </w:t>
      </w:r>
    </w:p>
    <w:p w14:paraId="6FFEC253" w14:textId="57271E16" w:rsidR="00106900" w:rsidRPr="00536D55" w:rsidRDefault="00106900" w:rsidP="00106900">
      <w:pPr>
        <w:pStyle w:val="Nagwek1"/>
        <w:spacing w:before="0" w:after="0"/>
        <w:ind w:left="426" w:hanging="426"/>
        <w:rPr>
          <w:rFonts w:ascii="Arial" w:hAnsi="Arial" w:cs="Arial"/>
          <w:u w:val="none"/>
        </w:rPr>
      </w:pPr>
      <w:r>
        <w:rPr>
          <w:rFonts w:ascii="Arial" w:hAnsi="Arial" w:cs="Arial"/>
          <w:u w:val="none"/>
          <w:lang w:val="pl-PL"/>
        </w:rPr>
        <w:t>KARY</w:t>
      </w:r>
      <w:r w:rsidRPr="00106900">
        <w:rPr>
          <w:rFonts w:ascii="Arial" w:hAnsi="Arial" w:cs="Arial"/>
          <w:u w:val="none"/>
        </w:rPr>
        <w:t xml:space="preserve"> </w:t>
      </w:r>
      <w:r>
        <w:rPr>
          <w:rFonts w:ascii="Arial" w:hAnsi="Arial" w:cs="Arial"/>
          <w:u w:val="none"/>
        </w:rPr>
        <w:t>U</w:t>
      </w:r>
      <w:r w:rsidRPr="00536D55">
        <w:rPr>
          <w:rFonts w:ascii="Arial" w:hAnsi="Arial" w:cs="Arial"/>
          <w:u w:val="none"/>
        </w:rPr>
        <w:t>mowne.</w:t>
      </w:r>
    </w:p>
    <w:p w14:paraId="4D023A5E" w14:textId="6D50FDD7" w:rsidR="00640926" w:rsidRPr="00536D55" w:rsidRDefault="00640926" w:rsidP="00106900">
      <w:pPr>
        <w:pStyle w:val="Nagwek1"/>
        <w:numPr>
          <w:ilvl w:val="0"/>
          <w:numId w:val="0"/>
        </w:numPr>
        <w:spacing w:before="0" w:after="0"/>
        <w:jc w:val="left"/>
        <w:rPr>
          <w:rFonts w:ascii="Arial" w:hAnsi="Arial" w:cs="Arial"/>
          <w:u w:val="none"/>
        </w:rPr>
      </w:pPr>
    </w:p>
    <w:p w14:paraId="79E8E384" w14:textId="3C798960" w:rsidR="00106900" w:rsidRPr="00106900" w:rsidRDefault="00106900" w:rsidP="00106900">
      <w:pPr>
        <w:numPr>
          <w:ilvl w:val="0"/>
          <w:numId w:val="72"/>
        </w:numPr>
        <w:spacing w:after="120"/>
        <w:jc w:val="both"/>
        <w:rPr>
          <w:rFonts w:ascii="Arial" w:hAnsi="Arial" w:cs="Arial"/>
          <w:sz w:val="20"/>
          <w:szCs w:val="20"/>
          <w:lang w:eastAsia="pl-PL"/>
        </w:rPr>
      </w:pPr>
      <w:r w:rsidRPr="00106900">
        <w:rPr>
          <w:rFonts w:ascii="Arial" w:hAnsi="Arial" w:cs="Arial"/>
          <w:sz w:val="20"/>
          <w:szCs w:val="20"/>
          <w:lang w:eastAsia="pl-PL"/>
        </w:rPr>
        <w:t>Zamawiający może żądać od Wykonawcy kar umownych:</w:t>
      </w:r>
    </w:p>
    <w:p w14:paraId="766D4B24" w14:textId="4B09EA4B" w:rsidR="00106900" w:rsidRPr="00106900" w:rsidRDefault="00106900" w:rsidP="00106900">
      <w:pPr>
        <w:numPr>
          <w:ilvl w:val="0"/>
          <w:numId w:val="71"/>
        </w:numPr>
        <w:spacing w:after="200" w:line="276" w:lineRule="auto"/>
        <w:ind w:left="709" w:hanging="283"/>
        <w:jc w:val="both"/>
        <w:rPr>
          <w:rFonts w:ascii="Arial" w:hAnsi="Arial" w:cs="Arial"/>
          <w:sz w:val="20"/>
          <w:szCs w:val="20"/>
          <w:lang w:eastAsia="pl-PL"/>
        </w:rPr>
      </w:pPr>
      <w:r w:rsidRPr="00106900">
        <w:rPr>
          <w:rFonts w:ascii="Arial" w:hAnsi="Arial" w:cs="Arial"/>
          <w:sz w:val="20"/>
          <w:szCs w:val="20"/>
          <w:lang w:eastAsia="pl-PL"/>
        </w:rPr>
        <w:t xml:space="preserve"> Za opóźnienie w rozpoczęciu bądź ukończeniu wykonania Przedmiotu Umowy w stosunku do terminu podanego w </w:t>
      </w:r>
      <w:r w:rsidRPr="00106900">
        <w:rPr>
          <w:rFonts w:ascii="Arial" w:hAnsi="Arial" w:cs="Arial"/>
          <w:sz w:val="20"/>
          <w:szCs w:val="20"/>
          <w:highlight w:val="yellow"/>
          <w:lang w:eastAsia="pl-PL"/>
        </w:rPr>
        <w:t xml:space="preserve">§ </w:t>
      </w:r>
      <w:r w:rsidR="004C2908">
        <w:rPr>
          <w:rFonts w:ascii="Arial" w:hAnsi="Arial" w:cs="Arial"/>
          <w:sz w:val="20"/>
          <w:szCs w:val="20"/>
          <w:highlight w:val="yellow"/>
          <w:lang w:eastAsia="pl-PL"/>
        </w:rPr>
        <w:t>4</w:t>
      </w:r>
      <w:r w:rsidRPr="00106900">
        <w:rPr>
          <w:rFonts w:ascii="Arial" w:hAnsi="Arial" w:cs="Arial"/>
          <w:sz w:val="20"/>
          <w:szCs w:val="20"/>
          <w:highlight w:val="yellow"/>
          <w:lang w:eastAsia="pl-PL"/>
        </w:rPr>
        <w:t xml:space="preserve"> ust. 1 lub ust. 2 Umowy</w:t>
      </w:r>
      <w:r w:rsidRPr="00106900">
        <w:rPr>
          <w:rFonts w:ascii="Arial" w:hAnsi="Arial" w:cs="Arial"/>
          <w:sz w:val="20"/>
          <w:szCs w:val="20"/>
          <w:lang w:eastAsia="pl-PL"/>
        </w:rPr>
        <w:t xml:space="preserve"> - w wysokości </w:t>
      </w:r>
      <w:r w:rsidRPr="00106900">
        <w:rPr>
          <w:rFonts w:ascii="Arial" w:hAnsi="Arial" w:cs="Arial"/>
          <w:sz w:val="20"/>
          <w:szCs w:val="20"/>
          <w:highlight w:val="yellow"/>
          <w:lang w:eastAsia="pl-PL"/>
        </w:rPr>
        <w:t>0,</w:t>
      </w:r>
      <w:r>
        <w:rPr>
          <w:rFonts w:ascii="Arial" w:hAnsi="Arial" w:cs="Arial"/>
          <w:sz w:val="20"/>
          <w:szCs w:val="20"/>
          <w:highlight w:val="yellow"/>
          <w:lang w:eastAsia="pl-PL"/>
        </w:rPr>
        <w:t>2</w:t>
      </w:r>
      <w:r w:rsidRPr="00106900">
        <w:rPr>
          <w:rFonts w:ascii="Arial" w:hAnsi="Arial" w:cs="Arial"/>
          <w:sz w:val="20"/>
          <w:szCs w:val="20"/>
          <w:highlight w:val="yellow"/>
          <w:lang w:eastAsia="pl-PL"/>
        </w:rPr>
        <w:t>%</w:t>
      </w:r>
      <w:r w:rsidRPr="00106900">
        <w:rPr>
          <w:rFonts w:ascii="Arial" w:hAnsi="Arial" w:cs="Arial"/>
          <w:sz w:val="20"/>
          <w:szCs w:val="20"/>
          <w:lang w:eastAsia="pl-PL"/>
        </w:rPr>
        <w:t xml:space="preserve"> Wynagrodzenia </w:t>
      </w:r>
      <w:r w:rsidR="002E2782" w:rsidRPr="00FD3734">
        <w:rPr>
          <w:rFonts w:ascii="Arial" w:hAnsi="Arial" w:cs="Arial"/>
          <w:iCs/>
          <w:sz w:val="20"/>
          <w:szCs w:val="20"/>
        </w:rPr>
        <w:t>ryczałtowe</w:t>
      </w:r>
      <w:r w:rsidR="002E2782">
        <w:rPr>
          <w:rFonts w:ascii="Arial" w:hAnsi="Arial" w:cs="Arial"/>
          <w:iCs/>
          <w:sz w:val="20"/>
          <w:szCs w:val="20"/>
        </w:rPr>
        <w:t>go</w:t>
      </w:r>
      <w:r w:rsidR="002E2782" w:rsidRPr="00106900">
        <w:rPr>
          <w:rFonts w:ascii="Arial" w:hAnsi="Arial" w:cs="Arial"/>
          <w:sz w:val="20"/>
          <w:szCs w:val="20"/>
          <w:lang w:eastAsia="pl-PL"/>
        </w:rPr>
        <w:t xml:space="preserve"> </w:t>
      </w:r>
      <w:r w:rsidRPr="00106900">
        <w:rPr>
          <w:rFonts w:ascii="Arial" w:hAnsi="Arial" w:cs="Arial"/>
          <w:sz w:val="20"/>
          <w:szCs w:val="20"/>
          <w:lang w:eastAsia="pl-PL"/>
        </w:rPr>
        <w:t xml:space="preserve">netto za każdy dzień opóźnienia. </w:t>
      </w:r>
    </w:p>
    <w:p w14:paraId="59E89E96" w14:textId="329B5A5B" w:rsidR="00106900" w:rsidRPr="00106900" w:rsidRDefault="00106900" w:rsidP="00106900">
      <w:pPr>
        <w:numPr>
          <w:ilvl w:val="0"/>
          <w:numId w:val="71"/>
        </w:numPr>
        <w:spacing w:after="200" w:line="276" w:lineRule="auto"/>
        <w:ind w:left="709" w:hanging="283"/>
        <w:jc w:val="both"/>
        <w:rPr>
          <w:rFonts w:ascii="Arial" w:hAnsi="Arial" w:cs="Arial"/>
          <w:sz w:val="20"/>
          <w:szCs w:val="20"/>
          <w:lang w:eastAsia="pl-PL"/>
        </w:rPr>
      </w:pPr>
      <w:r w:rsidRPr="00106900">
        <w:rPr>
          <w:rFonts w:ascii="Arial" w:hAnsi="Arial" w:cs="Arial"/>
          <w:sz w:val="20"/>
          <w:szCs w:val="20"/>
          <w:lang w:eastAsia="pl-PL"/>
        </w:rPr>
        <w:t xml:space="preserve">Za opóźnienie w rozpoczęciu bądź ukończeniu wykonania danego Etapu prac w stosunku do terminu podanego w Harmonogramie </w:t>
      </w:r>
      <w:r w:rsidRPr="00106900">
        <w:rPr>
          <w:rFonts w:ascii="Arial" w:hAnsi="Arial" w:cs="Arial"/>
          <w:b/>
          <w:sz w:val="20"/>
          <w:szCs w:val="20"/>
          <w:lang w:eastAsia="pl-PL"/>
        </w:rPr>
        <w:t xml:space="preserve">- </w:t>
      </w:r>
      <w:r w:rsidRPr="00106900">
        <w:rPr>
          <w:rFonts w:ascii="Arial" w:hAnsi="Arial" w:cs="Arial"/>
          <w:sz w:val="20"/>
          <w:szCs w:val="20"/>
          <w:lang w:eastAsia="pl-PL"/>
        </w:rPr>
        <w:t xml:space="preserve">w wysokości </w:t>
      </w:r>
      <w:r w:rsidRPr="00106900">
        <w:rPr>
          <w:rFonts w:ascii="Arial" w:hAnsi="Arial" w:cs="Arial"/>
          <w:sz w:val="20"/>
          <w:szCs w:val="20"/>
          <w:highlight w:val="yellow"/>
          <w:lang w:eastAsia="pl-PL"/>
        </w:rPr>
        <w:t>0,</w:t>
      </w:r>
      <w:r>
        <w:rPr>
          <w:rFonts w:ascii="Arial" w:hAnsi="Arial" w:cs="Arial"/>
          <w:sz w:val="20"/>
          <w:szCs w:val="20"/>
          <w:highlight w:val="yellow"/>
          <w:lang w:eastAsia="pl-PL"/>
        </w:rPr>
        <w:t>2</w:t>
      </w:r>
      <w:r w:rsidRPr="00106900">
        <w:rPr>
          <w:rFonts w:ascii="Arial" w:hAnsi="Arial" w:cs="Arial"/>
          <w:sz w:val="20"/>
          <w:szCs w:val="20"/>
          <w:highlight w:val="yellow"/>
          <w:lang w:eastAsia="pl-PL"/>
        </w:rPr>
        <w:t>%</w:t>
      </w:r>
      <w:r w:rsidRPr="00106900">
        <w:rPr>
          <w:rFonts w:ascii="Arial" w:hAnsi="Arial" w:cs="Arial"/>
          <w:sz w:val="20"/>
          <w:szCs w:val="20"/>
          <w:lang w:eastAsia="pl-PL"/>
        </w:rPr>
        <w:t xml:space="preserve"> Wynagrodzenia </w:t>
      </w:r>
      <w:r w:rsidR="002E2782" w:rsidRPr="00FD3734">
        <w:rPr>
          <w:rFonts w:ascii="Arial" w:hAnsi="Arial" w:cs="Arial"/>
          <w:iCs/>
          <w:sz w:val="20"/>
          <w:szCs w:val="20"/>
        </w:rPr>
        <w:t>ryczałtowe</w:t>
      </w:r>
      <w:r w:rsidR="002E2782">
        <w:rPr>
          <w:rFonts w:ascii="Arial" w:hAnsi="Arial" w:cs="Arial"/>
          <w:iCs/>
          <w:sz w:val="20"/>
          <w:szCs w:val="20"/>
        </w:rPr>
        <w:t>go</w:t>
      </w:r>
      <w:r w:rsidR="002E2782" w:rsidRPr="00106900">
        <w:rPr>
          <w:rFonts w:ascii="Arial" w:hAnsi="Arial" w:cs="Arial"/>
          <w:sz w:val="20"/>
          <w:szCs w:val="20"/>
          <w:lang w:eastAsia="pl-PL"/>
        </w:rPr>
        <w:t xml:space="preserve"> </w:t>
      </w:r>
      <w:r w:rsidRPr="00106900">
        <w:rPr>
          <w:rFonts w:ascii="Arial" w:hAnsi="Arial" w:cs="Arial"/>
          <w:sz w:val="20"/>
          <w:szCs w:val="20"/>
          <w:lang w:eastAsia="pl-PL"/>
        </w:rPr>
        <w:t xml:space="preserve">netto za każdy dzień opóźnienia. </w:t>
      </w:r>
    </w:p>
    <w:p w14:paraId="4C18B9BB" w14:textId="7511367D" w:rsidR="00106900" w:rsidRPr="00106900" w:rsidRDefault="00106900" w:rsidP="00106900">
      <w:pPr>
        <w:numPr>
          <w:ilvl w:val="0"/>
          <w:numId w:val="71"/>
        </w:numPr>
        <w:spacing w:after="200" w:line="276" w:lineRule="auto"/>
        <w:ind w:left="709" w:hanging="283"/>
        <w:jc w:val="both"/>
        <w:rPr>
          <w:rFonts w:ascii="Arial" w:hAnsi="Arial" w:cs="Arial"/>
          <w:sz w:val="20"/>
          <w:szCs w:val="20"/>
          <w:lang w:eastAsia="pl-PL"/>
        </w:rPr>
      </w:pPr>
      <w:r w:rsidRPr="00106900">
        <w:rPr>
          <w:rFonts w:ascii="Arial" w:hAnsi="Arial" w:cs="Arial"/>
          <w:sz w:val="20"/>
          <w:szCs w:val="20"/>
          <w:lang w:eastAsia="pl-PL"/>
        </w:rPr>
        <w:lastRenderedPageBreak/>
        <w:t xml:space="preserve">Za opóźnienie w usunięciu wad i usterek przy odbiorze danego Etapu oraz w okresie gwarancji i rękojmi, w wysokości </w:t>
      </w:r>
      <w:r w:rsidRPr="00106900">
        <w:rPr>
          <w:rFonts w:ascii="Arial" w:hAnsi="Arial" w:cs="Arial"/>
          <w:sz w:val="20"/>
          <w:szCs w:val="20"/>
          <w:highlight w:val="yellow"/>
          <w:lang w:eastAsia="pl-PL"/>
        </w:rPr>
        <w:t>0,</w:t>
      </w:r>
      <w:r>
        <w:rPr>
          <w:rFonts w:ascii="Arial" w:hAnsi="Arial" w:cs="Arial"/>
          <w:sz w:val="20"/>
          <w:szCs w:val="20"/>
          <w:highlight w:val="yellow"/>
          <w:lang w:eastAsia="pl-PL"/>
        </w:rPr>
        <w:t>2</w:t>
      </w:r>
      <w:r w:rsidRPr="00106900">
        <w:rPr>
          <w:rFonts w:ascii="Arial" w:hAnsi="Arial" w:cs="Arial"/>
          <w:sz w:val="20"/>
          <w:szCs w:val="20"/>
          <w:highlight w:val="yellow"/>
          <w:lang w:eastAsia="pl-PL"/>
        </w:rPr>
        <w:t>%</w:t>
      </w:r>
      <w:r w:rsidRPr="00106900">
        <w:rPr>
          <w:rFonts w:ascii="Arial" w:hAnsi="Arial" w:cs="Arial"/>
          <w:sz w:val="20"/>
          <w:szCs w:val="20"/>
          <w:lang w:eastAsia="pl-PL"/>
        </w:rPr>
        <w:t xml:space="preserve"> Wynagrodzenia</w:t>
      </w:r>
      <w:r w:rsidR="002E2782" w:rsidRPr="002E2782">
        <w:rPr>
          <w:rFonts w:ascii="Arial" w:hAnsi="Arial" w:cs="Arial"/>
          <w:iCs/>
          <w:sz w:val="20"/>
          <w:szCs w:val="20"/>
        </w:rPr>
        <w:t xml:space="preserve"> </w:t>
      </w:r>
      <w:r w:rsidR="002E2782" w:rsidRPr="00FD3734">
        <w:rPr>
          <w:rFonts w:ascii="Arial" w:hAnsi="Arial" w:cs="Arial"/>
          <w:iCs/>
          <w:sz w:val="20"/>
          <w:szCs w:val="20"/>
        </w:rPr>
        <w:t>ryczałtowe</w:t>
      </w:r>
      <w:r w:rsidR="002E2782">
        <w:rPr>
          <w:rFonts w:ascii="Arial" w:hAnsi="Arial" w:cs="Arial"/>
          <w:iCs/>
          <w:sz w:val="20"/>
          <w:szCs w:val="20"/>
        </w:rPr>
        <w:t>go</w:t>
      </w:r>
      <w:r w:rsidRPr="00106900">
        <w:rPr>
          <w:rFonts w:ascii="Arial" w:hAnsi="Arial" w:cs="Arial"/>
          <w:sz w:val="20"/>
          <w:szCs w:val="20"/>
          <w:lang w:eastAsia="pl-PL"/>
        </w:rPr>
        <w:t xml:space="preserve"> netto za każdy dzień opóźnienia</w:t>
      </w:r>
      <w:r w:rsidR="004C2908">
        <w:rPr>
          <w:rFonts w:ascii="Arial" w:hAnsi="Arial" w:cs="Arial"/>
          <w:sz w:val="20"/>
          <w:szCs w:val="20"/>
          <w:lang w:eastAsia="pl-PL"/>
        </w:rPr>
        <w:t>.</w:t>
      </w:r>
      <w:r w:rsidRPr="00106900">
        <w:rPr>
          <w:rFonts w:ascii="Arial" w:hAnsi="Arial" w:cs="Arial"/>
          <w:sz w:val="20"/>
          <w:szCs w:val="20"/>
          <w:lang w:eastAsia="pl-PL"/>
        </w:rPr>
        <w:t xml:space="preserve"> </w:t>
      </w:r>
    </w:p>
    <w:p w14:paraId="13074B7D" w14:textId="3E375CC6" w:rsidR="00106900" w:rsidRPr="00106900" w:rsidRDefault="00106900" w:rsidP="00106900">
      <w:pPr>
        <w:numPr>
          <w:ilvl w:val="0"/>
          <w:numId w:val="71"/>
        </w:numPr>
        <w:spacing w:after="200" w:line="276" w:lineRule="auto"/>
        <w:ind w:left="709" w:hanging="283"/>
        <w:jc w:val="both"/>
        <w:rPr>
          <w:rFonts w:ascii="Arial" w:hAnsi="Arial" w:cs="Arial"/>
          <w:sz w:val="20"/>
          <w:szCs w:val="20"/>
          <w:lang w:eastAsia="pl-PL"/>
        </w:rPr>
      </w:pPr>
      <w:r w:rsidRPr="00106900">
        <w:rPr>
          <w:rFonts w:ascii="Arial" w:hAnsi="Arial" w:cs="Arial"/>
          <w:sz w:val="20"/>
          <w:szCs w:val="20"/>
          <w:lang w:eastAsia="pl-PL"/>
        </w:rPr>
        <w:t xml:space="preserve">Za opóźnienie w przekazaniu Gwarancji Należytego Wykonania lub Gwarancji Usunięcia Wad i Usterek– w wysokości </w:t>
      </w:r>
      <w:r w:rsidRPr="00106900">
        <w:rPr>
          <w:rFonts w:ascii="Arial" w:hAnsi="Arial" w:cs="Arial"/>
          <w:sz w:val="20"/>
          <w:szCs w:val="20"/>
          <w:highlight w:val="yellow"/>
          <w:lang w:eastAsia="pl-PL"/>
        </w:rPr>
        <w:t>0,</w:t>
      </w:r>
      <w:r>
        <w:rPr>
          <w:rFonts w:ascii="Arial" w:hAnsi="Arial" w:cs="Arial"/>
          <w:sz w:val="20"/>
          <w:szCs w:val="20"/>
          <w:highlight w:val="yellow"/>
          <w:lang w:eastAsia="pl-PL"/>
        </w:rPr>
        <w:t>2</w:t>
      </w:r>
      <w:r w:rsidRPr="00106900">
        <w:rPr>
          <w:rFonts w:ascii="Arial" w:hAnsi="Arial" w:cs="Arial"/>
          <w:sz w:val="20"/>
          <w:szCs w:val="20"/>
          <w:highlight w:val="yellow"/>
          <w:lang w:eastAsia="pl-PL"/>
        </w:rPr>
        <w:t>%</w:t>
      </w:r>
      <w:r w:rsidRPr="00106900">
        <w:rPr>
          <w:rFonts w:ascii="Arial" w:hAnsi="Arial" w:cs="Arial"/>
          <w:sz w:val="20"/>
          <w:szCs w:val="20"/>
          <w:lang w:eastAsia="pl-PL"/>
        </w:rPr>
        <w:t xml:space="preserve"> Wynagrodzenia</w:t>
      </w:r>
      <w:r w:rsidR="002E2782" w:rsidRPr="002E2782">
        <w:rPr>
          <w:rFonts w:ascii="Arial" w:hAnsi="Arial" w:cs="Arial"/>
          <w:iCs/>
          <w:sz w:val="20"/>
          <w:szCs w:val="20"/>
        </w:rPr>
        <w:t xml:space="preserve"> </w:t>
      </w:r>
      <w:r w:rsidR="002E2782" w:rsidRPr="00FD3734">
        <w:rPr>
          <w:rFonts w:ascii="Arial" w:hAnsi="Arial" w:cs="Arial"/>
          <w:iCs/>
          <w:sz w:val="20"/>
          <w:szCs w:val="20"/>
        </w:rPr>
        <w:t>ryczałtowe</w:t>
      </w:r>
      <w:r w:rsidR="002E2782">
        <w:rPr>
          <w:rFonts w:ascii="Arial" w:hAnsi="Arial" w:cs="Arial"/>
          <w:iCs/>
          <w:sz w:val="20"/>
          <w:szCs w:val="20"/>
        </w:rPr>
        <w:t>go</w:t>
      </w:r>
      <w:r w:rsidRPr="00106900">
        <w:rPr>
          <w:rFonts w:ascii="Arial" w:hAnsi="Arial" w:cs="Arial"/>
          <w:sz w:val="20"/>
          <w:szCs w:val="20"/>
          <w:lang w:eastAsia="pl-PL"/>
        </w:rPr>
        <w:t xml:space="preserve"> netto za każdy dzień opóźnienia.</w:t>
      </w:r>
    </w:p>
    <w:p w14:paraId="19E7C5B7" w14:textId="675F5231" w:rsidR="00106900" w:rsidRPr="00106900" w:rsidRDefault="00106900" w:rsidP="00106900">
      <w:pPr>
        <w:numPr>
          <w:ilvl w:val="0"/>
          <w:numId w:val="71"/>
        </w:numPr>
        <w:spacing w:after="120" w:line="276" w:lineRule="auto"/>
        <w:ind w:left="709" w:hanging="283"/>
        <w:jc w:val="both"/>
        <w:rPr>
          <w:rFonts w:ascii="Arial" w:hAnsi="Arial" w:cs="Arial"/>
          <w:sz w:val="20"/>
          <w:szCs w:val="20"/>
          <w:lang w:eastAsia="pl-PL"/>
        </w:rPr>
      </w:pPr>
      <w:r w:rsidRPr="00106900">
        <w:rPr>
          <w:rFonts w:ascii="Arial" w:hAnsi="Arial" w:cs="Arial"/>
          <w:sz w:val="20"/>
          <w:szCs w:val="20"/>
          <w:lang w:eastAsia="pl-PL"/>
        </w:rPr>
        <w:t xml:space="preserve">Za opóźnienie w przekazaniu polisy bądź dowodu opłacenia składki, o których mowa w § </w:t>
      </w:r>
      <w:r w:rsidR="004C2908">
        <w:rPr>
          <w:rFonts w:ascii="Arial" w:hAnsi="Arial" w:cs="Arial"/>
          <w:sz w:val="20"/>
          <w:szCs w:val="20"/>
          <w:lang w:eastAsia="pl-PL"/>
        </w:rPr>
        <w:t>1</w:t>
      </w:r>
      <w:r w:rsidRPr="00106900">
        <w:rPr>
          <w:rFonts w:ascii="Arial" w:hAnsi="Arial" w:cs="Arial"/>
          <w:sz w:val="20"/>
          <w:szCs w:val="20"/>
          <w:lang w:eastAsia="pl-PL"/>
        </w:rPr>
        <w:t xml:space="preserve">4 ust. 2 </w:t>
      </w:r>
      <w:r w:rsidR="004C2908">
        <w:rPr>
          <w:rFonts w:ascii="Arial" w:hAnsi="Arial" w:cs="Arial"/>
          <w:sz w:val="20"/>
          <w:szCs w:val="20"/>
          <w:lang w:eastAsia="pl-PL"/>
        </w:rPr>
        <w:t xml:space="preserve">i ust. 4 </w:t>
      </w:r>
      <w:r w:rsidRPr="00106900">
        <w:rPr>
          <w:rFonts w:ascii="Arial" w:hAnsi="Arial" w:cs="Arial"/>
          <w:sz w:val="20"/>
          <w:szCs w:val="20"/>
          <w:lang w:eastAsia="pl-PL"/>
        </w:rPr>
        <w:t xml:space="preserve">Umowy – w wysokości </w:t>
      </w:r>
      <w:r w:rsidRPr="00106900">
        <w:rPr>
          <w:rFonts w:ascii="Arial" w:hAnsi="Arial" w:cs="Arial"/>
          <w:sz w:val="20"/>
          <w:szCs w:val="20"/>
          <w:highlight w:val="yellow"/>
          <w:lang w:eastAsia="pl-PL"/>
        </w:rPr>
        <w:t>0,</w:t>
      </w:r>
      <w:r>
        <w:rPr>
          <w:rFonts w:ascii="Arial" w:hAnsi="Arial" w:cs="Arial"/>
          <w:sz w:val="20"/>
          <w:szCs w:val="20"/>
          <w:highlight w:val="yellow"/>
          <w:lang w:eastAsia="pl-PL"/>
        </w:rPr>
        <w:t>2</w:t>
      </w:r>
      <w:r w:rsidRPr="00106900">
        <w:rPr>
          <w:rFonts w:ascii="Arial" w:hAnsi="Arial" w:cs="Arial"/>
          <w:sz w:val="20"/>
          <w:szCs w:val="20"/>
          <w:highlight w:val="yellow"/>
          <w:lang w:eastAsia="pl-PL"/>
        </w:rPr>
        <w:t>%</w:t>
      </w:r>
      <w:r w:rsidRPr="00106900">
        <w:rPr>
          <w:rFonts w:ascii="Arial" w:hAnsi="Arial" w:cs="Arial"/>
          <w:sz w:val="20"/>
          <w:szCs w:val="20"/>
          <w:lang w:eastAsia="pl-PL"/>
        </w:rPr>
        <w:t xml:space="preserve"> Wynagrodzenia </w:t>
      </w:r>
      <w:r w:rsidR="002E2782" w:rsidRPr="00FD3734">
        <w:rPr>
          <w:rFonts w:ascii="Arial" w:hAnsi="Arial" w:cs="Arial"/>
          <w:iCs/>
          <w:sz w:val="20"/>
          <w:szCs w:val="20"/>
        </w:rPr>
        <w:t>ryczałtowe</w:t>
      </w:r>
      <w:r w:rsidR="002E2782">
        <w:rPr>
          <w:rFonts w:ascii="Arial" w:hAnsi="Arial" w:cs="Arial"/>
          <w:iCs/>
          <w:sz w:val="20"/>
          <w:szCs w:val="20"/>
        </w:rPr>
        <w:t>go</w:t>
      </w:r>
      <w:r w:rsidR="002E2782" w:rsidRPr="00106900">
        <w:rPr>
          <w:rFonts w:ascii="Arial" w:hAnsi="Arial" w:cs="Arial"/>
          <w:sz w:val="20"/>
          <w:szCs w:val="20"/>
          <w:lang w:eastAsia="pl-PL"/>
        </w:rPr>
        <w:t xml:space="preserve"> </w:t>
      </w:r>
      <w:r w:rsidRPr="00106900">
        <w:rPr>
          <w:rFonts w:ascii="Arial" w:hAnsi="Arial" w:cs="Arial"/>
          <w:sz w:val="20"/>
          <w:szCs w:val="20"/>
          <w:lang w:eastAsia="pl-PL"/>
        </w:rPr>
        <w:t xml:space="preserve">netto za każdy dzień opóźnienia. </w:t>
      </w:r>
    </w:p>
    <w:p w14:paraId="6B98C602" w14:textId="7CF82724" w:rsidR="00106900" w:rsidRPr="00106900" w:rsidRDefault="00106900" w:rsidP="00106900">
      <w:pPr>
        <w:numPr>
          <w:ilvl w:val="0"/>
          <w:numId w:val="72"/>
        </w:numPr>
        <w:spacing w:after="120" w:line="276" w:lineRule="auto"/>
        <w:jc w:val="both"/>
        <w:rPr>
          <w:rFonts w:ascii="Arial" w:hAnsi="Arial" w:cs="Arial"/>
          <w:sz w:val="20"/>
          <w:szCs w:val="20"/>
          <w:lang w:eastAsia="pl-PL"/>
        </w:rPr>
      </w:pPr>
      <w:r w:rsidRPr="00106900">
        <w:rPr>
          <w:rFonts w:ascii="Arial" w:hAnsi="Arial" w:cs="Arial"/>
          <w:sz w:val="20"/>
          <w:szCs w:val="20"/>
          <w:lang w:eastAsia="pl-PL"/>
        </w:rPr>
        <w:t xml:space="preserve">W przypadku odstąpienia od Umowy przez Zamawiającego z przyczyn leżących po stronie Wykonawcy bądź przez Wykonawcę nie z winy Zamawiającego, Zamawiający może żądać od Wykonawcy kary umownej w wysokości </w:t>
      </w:r>
      <w:r w:rsidRPr="00106900">
        <w:rPr>
          <w:rFonts w:ascii="Arial" w:hAnsi="Arial" w:cs="Arial"/>
          <w:sz w:val="20"/>
          <w:szCs w:val="20"/>
          <w:highlight w:val="yellow"/>
          <w:lang w:eastAsia="pl-PL"/>
        </w:rPr>
        <w:t>10%</w:t>
      </w:r>
      <w:r w:rsidRPr="00106900">
        <w:rPr>
          <w:rFonts w:ascii="Arial" w:hAnsi="Arial" w:cs="Arial"/>
          <w:sz w:val="20"/>
          <w:szCs w:val="20"/>
          <w:lang w:eastAsia="pl-PL"/>
        </w:rPr>
        <w:t xml:space="preserve"> Wynagrodzenia</w:t>
      </w:r>
      <w:r w:rsidR="002E2782" w:rsidRPr="002E2782">
        <w:rPr>
          <w:rFonts w:ascii="Arial" w:hAnsi="Arial" w:cs="Arial"/>
          <w:iCs/>
          <w:sz w:val="20"/>
          <w:szCs w:val="20"/>
        </w:rPr>
        <w:t xml:space="preserve"> </w:t>
      </w:r>
      <w:r w:rsidR="002E2782" w:rsidRPr="00FD3734">
        <w:rPr>
          <w:rFonts w:ascii="Arial" w:hAnsi="Arial" w:cs="Arial"/>
          <w:iCs/>
          <w:sz w:val="20"/>
          <w:szCs w:val="20"/>
        </w:rPr>
        <w:t>ryczałtowe</w:t>
      </w:r>
      <w:r w:rsidR="002E2782">
        <w:rPr>
          <w:rFonts w:ascii="Arial" w:hAnsi="Arial" w:cs="Arial"/>
          <w:iCs/>
          <w:sz w:val="20"/>
          <w:szCs w:val="20"/>
        </w:rPr>
        <w:t>go</w:t>
      </w:r>
      <w:r w:rsidRPr="00106900">
        <w:rPr>
          <w:rFonts w:ascii="Arial" w:hAnsi="Arial" w:cs="Arial"/>
          <w:sz w:val="20"/>
          <w:szCs w:val="20"/>
          <w:lang w:eastAsia="pl-PL"/>
        </w:rPr>
        <w:t xml:space="preserve"> netto.</w:t>
      </w:r>
    </w:p>
    <w:p w14:paraId="5EF13455" w14:textId="3F0DF0CE" w:rsidR="00106900" w:rsidRDefault="00106900" w:rsidP="00106900">
      <w:pPr>
        <w:numPr>
          <w:ilvl w:val="0"/>
          <w:numId w:val="72"/>
        </w:numPr>
        <w:spacing w:after="120" w:line="276" w:lineRule="auto"/>
        <w:jc w:val="both"/>
        <w:rPr>
          <w:rFonts w:ascii="Arial" w:hAnsi="Arial" w:cs="Arial"/>
          <w:sz w:val="20"/>
          <w:szCs w:val="20"/>
          <w:lang w:eastAsia="pl-PL"/>
        </w:rPr>
      </w:pPr>
      <w:r w:rsidRPr="00106900">
        <w:rPr>
          <w:rFonts w:ascii="Arial" w:hAnsi="Arial" w:cs="Arial"/>
          <w:sz w:val="20"/>
          <w:szCs w:val="20"/>
          <w:lang w:eastAsia="pl-PL"/>
        </w:rPr>
        <w:t xml:space="preserve">W przypadku odstąpienia od Umowy przez Wykonawcę z przyczyn leżących po stronie Zamawiającego bądź przez Zamawiającego nie z winy Wykonawcy, Wykonawca może żądać od Zamawiającego kary umownej w wysokości </w:t>
      </w:r>
      <w:r w:rsidRPr="00106900">
        <w:rPr>
          <w:rFonts w:ascii="Arial" w:hAnsi="Arial" w:cs="Arial"/>
          <w:sz w:val="20"/>
          <w:szCs w:val="20"/>
          <w:highlight w:val="yellow"/>
          <w:lang w:eastAsia="pl-PL"/>
        </w:rPr>
        <w:t>10%</w:t>
      </w:r>
      <w:r w:rsidRPr="00106900">
        <w:rPr>
          <w:rFonts w:ascii="Arial" w:hAnsi="Arial" w:cs="Arial"/>
          <w:sz w:val="20"/>
          <w:szCs w:val="20"/>
          <w:lang w:eastAsia="pl-PL"/>
        </w:rPr>
        <w:t xml:space="preserve"> Wynagrodzenia </w:t>
      </w:r>
      <w:r w:rsidR="002E2782" w:rsidRPr="00FD3734">
        <w:rPr>
          <w:rFonts w:ascii="Arial" w:hAnsi="Arial" w:cs="Arial"/>
          <w:iCs/>
          <w:sz w:val="20"/>
          <w:szCs w:val="20"/>
        </w:rPr>
        <w:t>ryczałtowe</w:t>
      </w:r>
      <w:r w:rsidR="002E2782">
        <w:rPr>
          <w:rFonts w:ascii="Arial" w:hAnsi="Arial" w:cs="Arial"/>
          <w:iCs/>
          <w:sz w:val="20"/>
          <w:szCs w:val="20"/>
        </w:rPr>
        <w:t>go</w:t>
      </w:r>
      <w:r w:rsidR="002E2782" w:rsidRPr="00106900">
        <w:rPr>
          <w:rFonts w:ascii="Arial" w:hAnsi="Arial" w:cs="Arial"/>
          <w:sz w:val="20"/>
          <w:szCs w:val="20"/>
          <w:lang w:eastAsia="pl-PL"/>
        </w:rPr>
        <w:t xml:space="preserve"> </w:t>
      </w:r>
      <w:r w:rsidRPr="00106900">
        <w:rPr>
          <w:rFonts w:ascii="Arial" w:hAnsi="Arial" w:cs="Arial"/>
          <w:sz w:val="20"/>
          <w:szCs w:val="20"/>
          <w:lang w:eastAsia="pl-PL"/>
        </w:rPr>
        <w:t>netto.</w:t>
      </w:r>
    </w:p>
    <w:p w14:paraId="12E5F45E" w14:textId="0C4BAC83" w:rsidR="00106900" w:rsidRDefault="00106900" w:rsidP="00106900">
      <w:pPr>
        <w:pStyle w:val="Akapitzlist"/>
        <w:numPr>
          <w:ilvl w:val="0"/>
          <w:numId w:val="72"/>
        </w:numPr>
        <w:jc w:val="both"/>
        <w:rPr>
          <w:rFonts w:ascii="Arial" w:hAnsi="Arial" w:cs="Arial"/>
          <w:sz w:val="20"/>
          <w:szCs w:val="20"/>
        </w:rPr>
      </w:pPr>
      <w:r w:rsidRPr="006A0BE9">
        <w:rPr>
          <w:rFonts w:ascii="Arial" w:hAnsi="Arial" w:cs="Arial"/>
          <w:sz w:val="20"/>
          <w:szCs w:val="20"/>
        </w:rPr>
        <w:t>Wykonawca zapłaci kary umowne za naruszenie zasad w zakresie BHP, ppoż. lub bezpieczeństwa procesowego w wysokości określonej dla danego typu naruszenia wg. Taryfikatora kar pieniężnych ORLEN OIL, za każdy przypadek naruszenia.</w:t>
      </w:r>
    </w:p>
    <w:p w14:paraId="7E53A669" w14:textId="6913F3C4" w:rsidR="0044464A" w:rsidRPr="0044464A" w:rsidRDefault="0044464A" w:rsidP="0044464A">
      <w:pPr>
        <w:pStyle w:val="Akapitzlist"/>
        <w:numPr>
          <w:ilvl w:val="0"/>
          <w:numId w:val="72"/>
        </w:numPr>
        <w:jc w:val="both"/>
        <w:rPr>
          <w:rFonts w:ascii="Arial" w:hAnsi="Arial" w:cs="Arial"/>
          <w:sz w:val="20"/>
          <w:szCs w:val="20"/>
        </w:rPr>
      </w:pPr>
      <w:r w:rsidRPr="0044464A">
        <w:rPr>
          <w:rFonts w:ascii="Arial" w:hAnsi="Arial" w:cs="Arial"/>
          <w:sz w:val="20"/>
          <w:szCs w:val="20"/>
        </w:rPr>
        <w:t xml:space="preserve">Wykonawca zapłaci kary umowne w wysokości </w:t>
      </w:r>
      <w:r w:rsidRPr="0044464A">
        <w:rPr>
          <w:rFonts w:ascii="Arial" w:hAnsi="Arial" w:cs="Arial"/>
          <w:sz w:val="20"/>
          <w:szCs w:val="20"/>
          <w:highlight w:val="yellow"/>
        </w:rPr>
        <w:t>5 %</w:t>
      </w:r>
      <w:r w:rsidRPr="0044464A">
        <w:rPr>
          <w:rFonts w:ascii="Arial" w:hAnsi="Arial" w:cs="Arial"/>
          <w:sz w:val="20"/>
          <w:szCs w:val="20"/>
        </w:rPr>
        <w:t xml:space="preserve"> Wynagrodzenia</w:t>
      </w:r>
      <w:r w:rsidR="002E2782" w:rsidRPr="002E2782">
        <w:rPr>
          <w:rFonts w:ascii="Arial" w:hAnsi="Arial" w:cs="Arial"/>
          <w:iCs/>
          <w:sz w:val="20"/>
          <w:szCs w:val="20"/>
        </w:rPr>
        <w:t xml:space="preserve"> </w:t>
      </w:r>
      <w:r w:rsidR="002E2782" w:rsidRPr="00FD3734">
        <w:rPr>
          <w:rFonts w:ascii="Arial" w:hAnsi="Arial" w:cs="Arial"/>
          <w:iCs/>
          <w:sz w:val="20"/>
          <w:szCs w:val="20"/>
        </w:rPr>
        <w:t>ryczałtowe</w:t>
      </w:r>
      <w:r w:rsidR="002E2782">
        <w:rPr>
          <w:rFonts w:ascii="Arial" w:hAnsi="Arial" w:cs="Arial"/>
          <w:iCs/>
          <w:sz w:val="20"/>
          <w:szCs w:val="20"/>
        </w:rPr>
        <w:t>go</w:t>
      </w:r>
      <w:r w:rsidRPr="0044464A">
        <w:rPr>
          <w:rFonts w:ascii="Arial" w:hAnsi="Arial" w:cs="Arial"/>
          <w:sz w:val="20"/>
          <w:szCs w:val="20"/>
        </w:rPr>
        <w:t xml:space="preserve"> netto w przypadku stwierdzenia naruszenia przez Wykonawcę obowiązku wykonania przedmiotu Umowy siłami własnymi lub obowiązku</w:t>
      </w:r>
      <w:r w:rsidR="00052348">
        <w:rPr>
          <w:rFonts w:ascii="Arial" w:hAnsi="Arial" w:cs="Arial"/>
          <w:sz w:val="20"/>
          <w:szCs w:val="20"/>
        </w:rPr>
        <w:t xml:space="preserve"> </w:t>
      </w:r>
      <w:r w:rsidR="00052348" w:rsidRPr="00536D55">
        <w:rPr>
          <w:rFonts w:ascii="Arial" w:hAnsi="Arial" w:cs="Arial"/>
          <w:sz w:val="20"/>
          <w:szCs w:val="20"/>
        </w:rPr>
        <w:t xml:space="preserve">pisemnego powiadomienia Zamawiającego o zamiarze </w:t>
      </w:r>
      <w:r w:rsidR="00052348">
        <w:rPr>
          <w:rFonts w:ascii="Arial" w:hAnsi="Arial" w:cs="Arial"/>
          <w:sz w:val="20"/>
          <w:szCs w:val="20"/>
        </w:rPr>
        <w:t>p</w:t>
      </w:r>
      <w:r w:rsidR="00052348" w:rsidRPr="00536D55">
        <w:rPr>
          <w:rFonts w:ascii="Arial" w:hAnsi="Arial" w:cs="Arial"/>
          <w:sz w:val="20"/>
          <w:szCs w:val="20"/>
        </w:rPr>
        <w:t>owierzenie części lub całości prac objętych przedmiotem Umow</w:t>
      </w:r>
      <w:r w:rsidR="00052348">
        <w:rPr>
          <w:rFonts w:ascii="Arial" w:hAnsi="Arial" w:cs="Arial"/>
          <w:sz w:val="20"/>
          <w:szCs w:val="20"/>
        </w:rPr>
        <w:t>y Podwykonawcy</w:t>
      </w:r>
      <w:r w:rsidR="00052348" w:rsidRPr="00536D55">
        <w:rPr>
          <w:rFonts w:ascii="Arial" w:hAnsi="Arial" w:cs="Arial"/>
          <w:sz w:val="20"/>
          <w:szCs w:val="20"/>
        </w:rPr>
        <w:t xml:space="preserve">, a w przypadku Podwykonawców do których znajdzie zastosowanie </w:t>
      </w:r>
      <w:r w:rsidR="00052348" w:rsidRPr="00536D55">
        <w:rPr>
          <w:rFonts w:ascii="Arial" w:hAnsi="Arial" w:cs="Arial"/>
          <w:iCs/>
          <w:sz w:val="20"/>
          <w:szCs w:val="20"/>
        </w:rPr>
        <w:t>art. 647(1) Kodeksu Cywilnego</w:t>
      </w:r>
      <w:r w:rsidR="00052348">
        <w:rPr>
          <w:rFonts w:ascii="Arial" w:hAnsi="Arial" w:cs="Arial"/>
          <w:iCs/>
          <w:sz w:val="20"/>
          <w:szCs w:val="20"/>
        </w:rPr>
        <w:t xml:space="preserve"> obowiązku uzyskania</w:t>
      </w:r>
      <w:r w:rsidR="00052348" w:rsidRPr="00536D55">
        <w:rPr>
          <w:rFonts w:ascii="Arial" w:hAnsi="Arial" w:cs="Arial"/>
          <w:iCs/>
          <w:sz w:val="20"/>
          <w:szCs w:val="20"/>
        </w:rPr>
        <w:t xml:space="preserve"> uprzedniej zgody Zamawiającego </w:t>
      </w:r>
      <w:r w:rsidR="002E2782">
        <w:rPr>
          <w:rFonts w:ascii="Arial" w:hAnsi="Arial" w:cs="Arial"/>
          <w:iCs/>
          <w:sz w:val="20"/>
          <w:szCs w:val="20"/>
        </w:rPr>
        <w:t xml:space="preserve">na </w:t>
      </w:r>
      <w:r w:rsidR="002E2782">
        <w:rPr>
          <w:rFonts w:ascii="Arial" w:hAnsi="Arial" w:cs="Arial"/>
          <w:sz w:val="20"/>
          <w:szCs w:val="20"/>
        </w:rPr>
        <w:t>p</w:t>
      </w:r>
      <w:r w:rsidR="002E2782" w:rsidRPr="00536D55">
        <w:rPr>
          <w:rFonts w:ascii="Arial" w:hAnsi="Arial" w:cs="Arial"/>
          <w:sz w:val="20"/>
          <w:szCs w:val="20"/>
        </w:rPr>
        <w:t xml:space="preserve">owierzenie części lub całości prac objętych przedmiotem Umowy </w:t>
      </w:r>
      <w:r w:rsidR="002E2782">
        <w:rPr>
          <w:rFonts w:ascii="Arial" w:hAnsi="Arial" w:cs="Arial"/>
          <w:sz w:val="20"/>
          <w:szCs w:val="20"/>
        </w:rPr>
        <w:t xml:space="preserve">Podwykonawcy </w:t>
      </w:r>
      <w:r w:rsidR="00052348" w:rsidRPr="00536D55">
        <w:rPr>
          <w:rFonts w:ascii="Arial" w:hAnsi="Arial" w:cs="Arial"/>
          <w:iCs/>
          <w:sz w:val="20"/>
          <w:szCs w:val="20"/>
        </w:rPr>
        <w:t>wyrażonej w formie pisemnej pod rygorem nieważności</w:t>
      </w:r>
      <w:r w:rsidRPr="0044464A">
        <w:rPr>
          <w:rFonts w:ascii="Arial" w:hAnsi="Arial" w:cs="Arial"/>
          <w:sz w:val="20"/>
          <w:szCs w:val="20"/>
        </w:rPr>
        <w:t>, za każdy stwierdzony przypadek naruszenia</w:t>
      </w:r>
      <w:r w:rsidR="002E2782">
        <w:rPr>
          <w:rFonts w:ascii="Arial" w:hAnsi="Arial" w:cs="Arial"/>
          <w:sz w:val="20"/>
          <w:szCs w:val="20"/>
        </w:rPr>
        <w:t>.</w:t>
      </w:r>
    </w:p>
    <w:p w14:paraId="66719996" w14:textId="3C8AB341" w:rsidR="00106900" w:rsidRPr="00CB00F2" w:rsidRDefault="002E2782" w:rsidP="00CB00F2">
      <w:pPr>
        <w:pStyle w:val="Akapitzlist"/>
        <w:numPr>
          <w:ilvl w:val="0"/>
          <w:numId w:val="72"/>
        </w:numPr>
        <w:suppressAutoHyphens w:val="0"/>
        <w:jc w:val="both"/>
        <w:rPr>
          <w:rFonts w:ascii="Arial" w:hAnsi="Arial" w:cs="Arial"/>
          <w:sz w:val="20"/>
          <w:szCs w:val="20"/>
        </w:rPr>
      </w:pPr>
      <w:r w:rsidRPr="00CB00F2">
        <w:rPr>
          <w:rFonts w:ascii="Arial" w:hAnsi="Arial" w:cs="Arial"/>
          <w:sz w:val="20"/>
          <w:szCs w:val="20"/>
        </w:rPr>
        <w:t>Zamawiający zastrzega sobie prawo do dochodzenia na zasadach ogólnych odszkodowania przekraczającego wysokość zastrzeżonych kar umownych, do pełnej wysokości poniesionej szkody</w:t>
      </w:r>
      <w:r w:rsidRPr="00CB00F2">
        <w:rPr>
          <w:rFonts w:ascii="Arial" w:hAnsi="Arial" w:cs="Arial"/>
          <w:bCs/>
          <w:sz w:val="20"/>
          <w:szCs w:val="20"/>
        </w:rPr>
        <w:t>.</w:t>
      </w:r>
    </w:p>
    <w:p w14:paraId="2F1E013C" w14:textId="1236EC26" w:rsidR="00106900" w:rsidRPr="00106900" w:rsidRDefault="00106900" w:rsidP="00106900">
      <w:pPr>
        <w:numPr>
          <w:ilvl w:val="0"/>
          <w:numId w:val="72"/>
        </w:numPr>
        <w:spacing w:after="120" w:line="276" w:lineRule="auto"/>
        <w:jc w:val="both"/>
        <w:rPr>
          <w:rFonts w:ascii="Arial" w:hAnsi="Arial" w:cs="Arial"/>
          <w:sz w:val="20"/>
          <w:szCs w:val="20"/>
          <w:lang w:eastAsia="pl-PL"/>
        </w:rPr>
      </w:pPr>
      <w:r w:rsidRPr="00106900">
        <w:rPr>
          <w:rFonts w:ascii="Arial" w:hAnsi="Arial" w:cs="Arial"/>
          <w:sz w:val="20"/>
          <w:szCs w:val="20"/>
          <w:lang w:eastAsia="pl-PL"/>
        </w:rPr>
        <w:t xml:space="preserve">W przypadku dotrzymania przez Wykonawcę terminu końcowego realizacji Przedmiotu Umowy określonego w § </w:t>
      </w:r>
      <w:r w:rsidR="002E2782">
        <w:rPr>
          <w:rFonts w:ascii="Arial" w:hAnsi="Arial" w:cs="Arial"/>
          <w:sz w:val="20"/>
          <w:szCs w:val="20"/>
          <w:lang w:eastAsia="pl-PL"/>
        </w:rPr>
        <w:t>4</w:t>
      </w:r>
      <w:r w:rsidRPr="00106900">
        <w:rPr>
          <w:rFonts w:ascii="Arial" w:hAnsi="Arial" w:cs="Arial"/>
          <w:sz w:val="20"/>
          <w:szCs w:val="20"/>
          <w:lang w:eastAsia="pl-PL"/>
        </w:rPr>
        <w:t xml:space="preserve"> ust. </w:t>
      </w:r>
      <w:r w:rsidR="002E2782">
        <w:rPr>
          <w:rFonts w:ascii="Arial" w:hAnsi="Arial" w:cs="Arial"/>
          <w:sz w:val="20"/>
          <w:szCs w:val="20"/>
          <w:lang w:eastAsia="pl-PL"/>
        </w:rPr>
        <w:t>1 Umowy</w:t>
      </w:r>
      <w:r w:rsidRPr="00106900">
        <w:rPr>
          <w:rFonts w:ascii="Arial" w:hAnsi="Arial" w:cs="Arial"/>
          <w:sz w:val="20"/>
          <w:szCs w:val="20"/>
          <w:lang w:eastAsia="pl-PL"/>
        </w:rPr>
        <w:t xml:space="preserve"> Zamawiający może zwolnić Wykonawcę z sankcji obowiązku zapłaty kary umownej opisanej w ust. 1 lit. b) niniejszego paragrafu. Jeżeli uprzednio doszło do rozliczenia tychże kar umownych (np. poprzez zapłatę lub potrącenie), to w zakresie w jakim kary umowne uległy uchyleniu, dokonan</w:t>
      </w:r>
      <w:r w:rsidR="001C19E5">
        <w:rPr>
          <w:rFonts w:ascii="Arial" w:hAnsi="Arial" w:cs="Arial"/>
          <w:sz w:val="20"/>
          <w:szCs w:val="20"/>
          <w:lang w:eastAsia="pl-PL"/>
        </w:rPr>
        <w:t>i</w:t>
      </w:r>
      <w:r w:rsidRPr="00106900">
        <w:rPr>
          <w:rFonts w:ascii="Arial" w:hAnsi="Arial" w:cs="Arial"/>
          <w:sz w:val="20"/>
          <w:szCs w:val="20"/>
          <w:lang w:eastAsia="pl-PL"/>
        </w:rPr>
        <w:t>e t</w:t>
      </w:r>
      <w:r w:rsidR="002E2782">
        <w:rPr>
          <w:rFonts w:ascii="Arial" w:hAnsi="Arial" w:cs="Arial"/>
          <w:sz w:val="20"/>
          <w:szCs w:val="20"/>
          <w:lang w:eastAsia="pl-PL"/>
        </w:rPr>
        <w:t>ych</w:t>
      </w:r>
      <w:r w:rsidRPr="00106900">
        <w:rPr>
          <w:rFonts w:ascii="Arial" w:hAnsi="Arial" w:cs="Arial"/>
          <w:sz w:val="20"/>
          <w:szCs w:val="20"/>
          <w:lang w:eastAsia="pl-PL"/>
        </w:rPr>
        <w:t xml:space="preserve"> rozlicze</w:t>
      </w:r>
      <w:r w:rsidR="002E2782">
        <w:rPr>
          <w:rFonts w:ascii="Arial" w:hAnsi="Arial" w:cs="Arial"/>
          <w:sz w:val="20"/>
          <w:szCs w:val="20"/>
          <w:lang w:eastAsia="pl-PL"/>
        </w:rPr>
        <w:t>ń</w:t>
      </w:r>
      <w:r w:rsidRPr="00106900">
        <w:rPr>
          <w:rFonts w:ascii="Arial" w:hAnsi="Arial" w:cs="Arial"/>
          <w:sz w:val="20"/>
          <w:szCs w:val="20"/>
          <w:lang w:eastAsia="pl-PL"/>
        </w:rPr>
        <w:t xml:space="preserve"> uważa się za nieistniejące, a Zamawiający jest zobowiązany do zwrotu uchylonych kar umownych lub do zapłaty kwot poprzez </w:t>
      </w:r>
      <w:proofErr w:type="spellStart"/>
      <w:r w:rsidR="008B7828">
        <w:rPr>
          <w:rFonts w:ascii="Arial" w:hAnsi="Arial" w:cs="Arial"/>
          <w:sz w:val="20"/>
          <w:szCs w:val="20"/>
          <w:lang w:eastAsia="pl-PL"/>
        </w:rPr>
        <w:t>poptraćenie</w:t>
      </w:r>
      <w:proofErr w:type="spellEnd"/>
      <w:r w:rsidR="001C19E5">
        <w:rPr>
          <w:rFonts w:ascii="Arial" w:hAnsi="Arial" w:cs="Arial"/>
          <w:sz w:val="20"/>
          <w:szCs w:val="20"/>
          <w:lang w:eastAsia="pl-PL"/>
        </w:rPr>
        <w:t xml:space="preserve"> </w:t>
      </w:r>
      <w:r w:rsidRPr="00106900">
        <w:rPr>
          <w:rFonts w:ascii="Arial" w:hAnsi="Arial" w:cs="Arial"/>
          <w:sz w:val="20"/>
          <w:szCs w:val="20"/>
          <w:lang w:eastAsia="pl-PL"/>
        </w:rPr>
        <w:t xml:space="preserve">w terminie do 30 dni od daty uchylenia kar umownych. Za okres do terminu tej zapłaty nie </w:t>
      </w:r>
      <w:r w:rsidR="001C19E5">
        <w:rPr>
          <w:rFonts w:ascii="Arial" w:hAnsi="Arial" w:cs="Arial"/>
          <w:sz w:val="20"/>
          <w:szCs w:val="20"/>
          <w:lang w:eastAsia="pl-PL"/>
        </w:rPr>
        <w:t>przysługują odsetki za opóźnienie.</w:t>
      </w:r>
      <w:r w:rsidRPr="00106900">
        <w:rPr>
          <w:rFonts w:ascii="Arial" w:hAnsi="Arial" w:cs="Arial"/>
          <w:sz w:val="20"/>
          <w:szCs w:val="20"/>
          <w:lang w:eastAsia="pl-PL"/>
        </w:rPr>
        <w:t xml:space="preserve">. </w:t>
      </w:r>
    </w:p>
    <w:p w14:paraId="2D222A4C" w14:textId="77777777" w:rsidR="00106900" w:rsidRPr="00106900" w:rsidRDefault="00106900" w:rsidP="00106900">
      <w:pPr>
        <w:numPr>
          <w:ilvl w:val="0"/>
          <w:numId w:val="72"/>
        </w:numPr>
        <w:spacing w:after="120" w:line="276" w:lineRule="auto"/>
        <w:jc w:val="both"/>
        <w:rPr>
          <w:rFonts w:ascii="Arial" w:hAnsi="Arial" w:cs="Arial"/>
          <w:sz w:val="20"/>
          <w:szCs w:val="20"/>
          <w:lang w:eastAsia="pl-PL"/>
        </w:rPr>
      </w:pPr>
      <w:r w:rsidRPr="00106900">
        <w:rPr>
          <w:rFonts w:ascii="Arial" w:hAnsi="Arial" w:cs="Arial"/>
          <w:sz w:val="20"/>
          <w:szCs w:val="20"/>
          <w:lang w:eastAsia="pl-PL"/>
        </w:rPr>
        <w:t>Kary umowne płatne są na podstawie wystawionej przez Zamawiającego noty obciążeniowej,</w:t>
      </w:r>
      <w:r w:rsidRPr="00106900">
        <w:rPr>
          <w:rFonts w:ascii="Arial" w:hAnsi="Arial" w:cs="Arial"/>
          <w:sz w:val="20"/>
          <w:szCs w:val="20"/>
          <w:lang w:eastAsia="pl-PL"/>
        </w:rPr>
        <w:br/>
        <w:t xml:space="preserve">w terminie 14 dni od daty jej doręczenia, przelewem na rachunek bankowy podany na nocie obciążeniowej. Zamawiający jest uprawniony do potrącenia należnych mu od Wykonawcy kar umownych z Wynagrodzeniem lub jego częścią należnym Wykonawcy zgodnie z Umową. </w:t>
      </w:r>
    </w:p>
    <w:p w14:paraId="12BD74BD" w14:textId="77777777" w:rsidR="00106900" w:rsidRPr="00106900" w:rsidRDefault="00106900" w:rsidP="00106900">
      <w:pPr>
        <w:numPr>
          <w:ilvl w:val="0"/>
          <w:numId w:val="72"/>
        </w:numPr>
        <w:spacing w:after="120" w:line="276" w:lineRule="auto"/>
        <w:jc w:val="both"/>
        <w:rPr>
          <w:rFonts w:ascii="Arial" w:hAnsi="Arial" w:cs="Arial"/>
          <w:sz w:val="20"/>
          <w:szCs w:val="20"/>
          <w:lang w:eastAsia="pl-PL"/>
        </w:rPr>
      </w:pPr>
      <w:r w:rsidRPr="00106900">
        <w:rPr>
          <w:rFonts w:ascii="Arial" w:hAnsi="Arial" w:cs="Arial"/>
          <w:sz w:val="20"/>
          <w:szCs w:val="20"/>
          <w:lang w:eastAsia="pl-PL"/>
        </w:rPr>
        <w:t xml:space="preserve">Kary umowne mogą być potrącane z Wynagrodzenia Wykonawcy, na co Wykonawca wyraża zgodę. </w:t>
      </w:r>
    </w:p>
    <w:p w14:paraId="093422F2" w14:textId="7C33D66D" w:rsidR="00106900" w:rsidRPr="00106900" w:rsidRDefault="00106900" w:rsidP="00106900">
      <w:pPr>
        <w:numPr>
          <w:ilvl w:val="0"/>
          <w:numId w:val="72"/>
        </w:numPr>
        <w:spacing w:after="120" w:line="276" w:lineRule="auto"/>
        <w:jc w:val="both"/>
        <w:rPr>
          <w:rFonts w:ascii="Arial" w:hAnsi="Arial" w:cs="Arial"/>
          <w:sz w:val="20"/>
          <w:szCs w:val="20"/>
          <w:lang w:eastAsia="pl-PL"/>
        </w:rPr>
      </w:pPr>
      <w:r w:rsidRPr="00106900">
        <w:rPr>
          <w:rFonts w:ascii="Arial" w:hAnsi="Arial" w:cs="Times New Roman"/>
          <w:sz w:val="20"/>
          <w:szCs w:val="20"/>
          <w:lang w:eastAsia="pl-PL"/>
        </w:rPr>
        <w:t>Kary umowne mogą być naliczane z różnych tytułów, łączone i kumulowane. Łączna wysokość kar umownych naliczonych Wykonawcy na podstawie Umowy z tytułów, o których mowa w ust. 1 lit</w:t>
      </w:r>
      <w:r w:rsidRPr="00106900">
        <w:rPr>
          <w:rFonts w:ascii="Arial" w:hAnsi="Arial" w:cs="Times New Roman"/>
          <w:sz w:val="20"/>
          <w:szCs w:val="20"/>
          <w:highlight w:val="yellow"/>
          <w:lang w:eastAsia="pl-PL"/>
        </w:rPr>
        <w:t>. a)-</w:t>
      </w:r>
      <w:r w:rsidR="0044464A" w:rsidRPr="0044464A">
        <w:rPr>
          <w:rFonts w:ascii="Arial" w:hAnsi="Arial" w:cs="Times New Roman"/>
          <w:sz w:val="20"/>
          <w:szCs w:val="20"/>
          <w:highlight w:val="yellow"/>
          <w:lang w:eastAsia="pl-PL"/>
        </w:rPr>
        <w:t>e</w:t>
      </w:r>
      <w:r w:rsidRPr="00106900">
        <w:rPr>
          <w:rFonts w:ascii="Arial" w:hAnsi="Arial" w:cs="Times New Roman"/>
          <w:sz w:val="20"/>
          <w:szCs w:val="20"/>
          <w:highlight w:val="yellow"/>
          <w:lang w:eastAsia="pl-PL"/>
        </w:rPr>
        <w:t>) nie może przekroczyć 2</w:t>
      </w:r>
      <w:r w:rsidR="00835FE4">
        <w:rPr>
          <w:rFonts w:ascii="Arial" w:hAnsi="Arial" w:cs="Times New Roman"/>
          <w:sz w:val="20"/>
          <w:szCs w:val="20"/>
          <w:highlight w:val="yellow"/>
          <w:lang w:eastAsia="pl-PL"/>
        </w:rPr>
        <w:t>5</w:t>
      </w:r>
      <w:r w:rsidRPr="00106900">
        <w:rPr>
          <w:rFonts w:ascii="Arial" w:hAnsi="Arial" w:cs="Times New Roman"/>
          <w:sz w:val="20"/>
          <w:szCs w:val="20"/>
          <w:highlight w:val="yellow"/>
          <w:lang w:eastAsia="pl-PL"/>
        </w:rPr>
        <w:t xml:space="preserve"> %</w:t>
      </w:r>
      <w:r w:rsidRPr="00106900">
        <w:rPr>
          <w:rFonts w:ascii="Arial" w:hAnsi="Arial" w:cs="Times New Roman"/>
          <w:sz w:val="20"/>
          <w:szCs w:val="20"/>
          <w:lang w:eastAsia="pl-PL"/>
        </w:rPr>
        <w:t xml:space="preserve"> Wynagrodzenia </w:t>
      </w:r>
      <w:r w:rsidR="008B7828">
        <w:rPr>
          <w:rFonts w:ascii="Arial" w:hAnsi="Arial" w:cs="Times New Roman"/>
          <w:sz w:val="20"/>
          <w:szCs w:val="20"/>
          <w:lang w:eastAsia="pl-PL"/>
        </w:rPr>
        <w:t xml:space="preserve">ryczałtowego </w:t>
      </w:r>
      <w:r w:rsidRPr="00106900">
        <w:rPr>
          <w:rFonts w:ascii="Arial" w:hAnsi="Arial" w:cs="Times New Roman"/>
          <w:sz w:val="20"/>
          <w:szCs w:val="20"/>
          <w:lang w:eastAsia="pl-PL"/>
        </w:rPr>
        <w:t>netto.</w:t>
      </w:r>
    </w:p>
    <w:p w14:paraId="302D5ECE" w14:textId="77777777" w:rsidR="00106900" w:rsidRPr="00106900" w:rsidRDefault="00106900" w:rsidP="00106900">
      <w:pPr>
        <w:numPr>
          <w:ilvl w:val="0"/>
          <w:numId w:val="72"/>
        </w:numPr>
        <w:suppressAutoHyphens w:val="0"/>
        <w:spacing w:after="120" w:line="276" w:lineRule="auto"/>
        <w:jc w:val="both"/>
        <w:rPr>
          <w:rFonts w:ascii="Arial" w:hAnsi="Arial" w:cs="Arial"/>
          <w:sz w:val="20"/>
          <w:szCs w:val="20"/>
          <w:lang w:eastAsia="pl-PL"/>
        </w:rPr>
      </w:pPr>
      <w:r w:rsidRPr="00106900">
        <w:rPr>
          <w:rFonts w:ascii="Arial" w:hAnsi="Arial" w:cs="Arial"/>
          <w:sz w:val="20"/>
          <w:szCs w:val="20"/>
          <w:lang w:eastAsia="pl-PL"/>
        </w:rPr>
        <w:t>Zamawiający ma prawo dochodzić zapłaty kar umownych według własnego uznania, w szczególności może dochodzić zapłaty kary umowne za opóźnienie i odstąpienie łącznie. Nałożenie przez Zamawiającego kary umownej z tytułu odstąpienia od umowy nie wyłącza możliwości nałożenia kary umownej z tytułu opóźnienia.</w:t>
      </w:r>
    </w:p>
    <w:p w14:paraId="052E014C" w14:textId="77777777" w:rsidR="001C7AD5" w:rsidRPr="00536D55" w:rsidRDefault="001C7AD5" w:rsidP="00536D55">
      <w:pPr>
        <w:pStyle w:val="Nagwek1"/>
        <w:spacing w:before="0" w:after="0"/>
        <w:ind w:left="426" w:hanging="426"/>
        <w:rPr>
          <w:rFonts w:ascii="Arial" w:hAnsi="Arial" w:cs="Arial"/>
          <w:color w:val="000000"/>
          <w:u w:val="none"/>
        </w:rPr>
      </w:pPr>
      <w:r w:rsidRPr="00536D55">
        <w:rPr>
          <w:rFonts w:ascii="Arial" w:hAnsi="Arial" w:cs="Arial"/>
          <w:color w:val="000000"/>
          <w:u w:val="none"/>
        </w:rPr>
        <w:lastRenderedPageBreak/>
        <w:t>§ 11.</w:t>
      </w:r>
    </w:p>
    <w:p w14:paraId="50F46194" w14:textId="77777777" w:rsidR="001C7AD5" w:rsidRPr="00536D55" w:rsidRDefault="001C7AD5" w:rsidP="00536D55">
      <w:pPr>
        <w:pStyle w:val="Nagwek1"/>
        <w:spacing w:before="0" w:after="0"/>
        <w:ind w:left="426" w:hanging="426"/>
        <w:rPr>
          <w:rFonts w:ascii="Arial" w:hAnsi="Arial" w:cs="Arial"/>
          <w:color w:val="000000"/>
          <w:u w:val="none"/>
        </w:rPr>
      </w:pPr>
      <w:r w:rsidRPr="00536D55">
        <w:rPr>
          <w:rFonts w:ascii="Arial" w:hAnsi="Arial" w:cs="Arial"/>
          <w:color w:val="000000"/>
          <w:u w:val="none"/>
        </w:rPr>
        <w:t>GWARANCJE.</w:t>
      </w:r>
    </w:p>
    <w:p w14:paraId="4A50419B" w14:textId="77777777" w:rsidR="001C7AD5" w:rsidRPr="00536D55" w:rsidRDefault="001C7AD5" w:rsidP="00536D55">
      <w:pPr>
        <w:ind w:left="426" w:hanging="426"/>
        <w:rPr>
          <w:rFonts w:ascii="Arial" w:hAnsi="Arial" w:cs="Arial"/>
          <w:sz w:val="20"/>
          <w:szCs w:val="20"/>
        </w:rPr>
      </w:pPr>
    </w:p>
    <w:p w14:paraId="03F1C528" w14:textId="77777777" w:rsidR="001C7AD5" w:rsidRPr="00536D55" w:rsidRDefault="001C7AD5" w:rsidP="00536D55">
      <w:pPr>
        <w:widowControl w:val="0"/>
        <w:numPr>
          <w:ilvl w:val="0"/>
          <w:numId w:val="13"/>
        </w:numPr>
        <w:tabs>
          <w:tab w:val="left" w:pos="426"/>
        </w:tabs>
        <w:ind w:left="426" w:hanging="426"/>
        <w:jc w:val="both"/>
        <w:rPr>
          <w:rFonts w:ascii="Arial" w:hAnsi="Arial" w:cs="Arial"/>
          <w:color w:val="000000"/>
          <w:sz w:val="20"/>
          <w:szCs w:val="20"/>
        </w:rPr>
      </w:pPr>
      <w:r w:rsidRPr="00536D55">
        <w:rPr>
          <w:rFonts w:ascii="Arial" w:hAnsi="Arial" w:cs="Arial"/>
          <w:color w:val="000000"/>
          <w:sz w:val="20"/>
          <w:szCs w:val="20"/>
        </w:rPr>
        <w:t xml:space="preserve">Wykonawca gwarantuje Zamawiającemu, że prace wykonane zostaną zgodnie z postanowieniami Umowy, a także wytycznymi Zamawiającego. Wykonawca gwarantuje, że Przedmiot Umowy będzie wykonany prawidłowo, zgodnie z przepisami obowiązującego prawa, właściwą dokumentacją techniczną oraz normami technicznymi i zasadami sztuki budowlanej, a nadto, że będzie się w pełni  nadawać do użycia zgodnie z przeznaczeniem, z jakim był wykonywany, będzie wolny od wad i usterek. Ponadto, Wykonawca gwarantuje Zamawiającemu, że wszystkie materiały i urządzenia zapewnione przez Wykonawcę lub podmioty, za które odpowiada, w związku z pracami remontowymi będą nowe, zgodne z postanowieniami Umowy, właściwymi normami technicznymi, przepisami prawa, w tym dotyczącego systemu ocen zgodności, jakości wyrobów budowlanych i ogólnego bezpieczeństwa produktów, nadające się do użycia w celu im przeznaczonym. </w:t>
      </w:r>
    </w:p>
    <w:p w14:paraId="6D254DF2" w14:textId="6CF55C51" w:rsidR="001C7AD5" w:rsidRPr="00536D55" w:rsidRDefault="001C7AD5" w:rsidP="00536D55">
      <w:pPr>
        <w:widowControl w:val="0"/>
        <w:numPr>
          <w:ilvl w:val="0"/>
          <w:numId w:val="13"/>
        </w:numPr>
        <w:tabs>
          <w:tab w:val="left" w:pos="426"/>
        </w:tabs>
        <w:ind w:left="426" w:hanging="426"/>
        <w:jc w:val="both"/>
        <w:rPr>
          <w:rFonts w:ascii="Arial" w:hAnsi="Arial" w:cs="Arial"/>
          <w:color w:val="000000"/>
          <w:sz w:val="20"/>
          <w:szCs w:val="20"/>
        </w:rPr>
      </w:pPr>
      <w:r w:rsidRPr="00536D55">
        <w:rPr>
          <w:rFonts w:ascii="Arial" w:hAnsi="Arial" w:cs="Arial"/>
          <w:color w:val="000000"/>
          <w:sz w:val="20"/>
          <w:szCs w:val="20"/>
        </w:rPr>
        <w:t>Jeżeli w okresie wskazanym w ust. 5, wystąpi jakakolwiek usterka lub wada w przedmiocie umowy w tym dotycząca  wykorzystanych materiałów lub urządzeń naruszająca powyższe oświadczenia, Wykonawca, po otrzymaniu pisemnego powiadomienia o wystąpieniu takiej usterki lub wady, bezzwłocznie usunie usterkę  lub wadę i zapewni materiały i urządzenia konieczne dla usunięcia usterki, nie później jednak niż w terminie 3 dni od dnia powiadomienia o wystąpieniu usterki/wady, bez prawa do obciążenia Zamawiającego jakimikolwiek dodatkowymi kosztami, w tym jakimkolwiek dodatkowym wynagrodzeniem.</w:t>
      </w:r>
    </w:p>
    <w:p w14:paraId="4B2C2284" w14:textId="77777777" w:rsidR="001C7AD5" w:rsidRPr="00536D55" w:rsidRDefault="001C7AD5" w:rsidP="00536D55">
      <w:pPr>
        <w:widowControl w:val="0"/>
        <w:numPr>
          <w:ilvl w:val="0"/>
          <w:numId w:val="13"/>
        </w:numPr>
        <w:tabs>
          <w:tab w:val="left" w:pos="426"/>
        </w:tabs>
        <w:ind w:left="426" w:hanging="426"/>
        <w:jc w:val="both"/>
        <w:rPr>
          <w:rFonts w:ascii="Arial" w:hAnsi="Arial" w:cs="Arial"/>
          <w:color w:val="000000"/>
          <w:sz w:val="20"/>
          <w:szCs w:val="20"/>
        </w:rPr>
      </w:pPr>
      <w:r w:rsidRPr="00536D55">
        <w:rPr>
          <w:rFonts w:ascii="Arial" w:hAnsi="Arial" w:cs="Arial"/>
          <w:color w:val="000000"/>
          <w:sz w:val="20"/>
          <w:szCs w:val="20"/>
        </w:rPr>
        <w:t>W wypadku, gdy w wykonaniu zobowiązań wynikających z ust. 2, Wykonawca usunie wady, okres gwarancji dla wykonanych w celu usunięcia wad prac remontowych oraz naprawionych lub dostarczonych zamiennych materiałów i urządzeń, biegnie na nowo od daty usunięcia wad lub dostarczenia wolnych od wad materiałów i urządzeń.</w:t>
      </w:r>
    </w:p>
    <w:p w14:paraId="7735077A" w14:textId="77777777" w:rsidR="001C7AD5" w:rsidRPr="00536D55" w:rsidRDefault="001C7AD5" w:rsidP="00536D55">
      <w:pPr>
        <w:widowControl w:val="0"/>
        <w:numPr>
          <w:ilvl w:val="0"/>
          <w:numId w:val="13"/>
        </w:numPr>
        <w:tabs>
          <w:tab w:val="left" w:pos="426"/>
        </w:tabs>
        <w:ind w:left="426" w:hanging="426"/>
        <w:jc w:val="both"/>
        <w:rPr>
          <w:rFonts w:ascii="Arial" w:hAnsi="Arial" w:cs="Arial"/>
          <w:iCs/>
          <w:color w:val="000000"/>
          <w:sz w:val="20"/>
          <w:szCs w:val="20"/>
        </w:rPr>
      </w:pPr>
      <w:r w:rsidRPr="00536D55">
        <w:rPr>
          <w:rFonts w:ascii="Arial" w:hAnsi="Arial" w:cs="Arial"/>
          <w:color w:val="000000"/>
          <w:sz w:val="20"/>
          <w:szCs w:val="20"/>
        </w:rPr>
        <w:t>Jeżeli po otrzymaniu pisemnego powiadomienia o wystąpieniu jakichkolwiek usterek w Przedmiocie Umowy, które naruszają powyższe gwarancje Wykonawcy, Wykonawca nie podejmie się ich usuwania w terminie 2 dni roboczych lub w sposób właściwy nie usunie ich w terminie uzgodnionym pomiędzy Stronami, Zamawiający będzie mieć prawo usunąć usterki we własnym zakresie lub zlecić ich usunięcie stronie trzeciej, a Wykonawca bezzwłocznie zwróci mu poniesione z tego tytułu koszty</w:t>
      </w:r>
      <w:r w:rsidRPr="00536D55">
        <w:rPr>
          <w:rFonts w:ascii="Arial" w:hAnsi="Arial" w:cs="Arial"/>
          <w:iCs/>
          <w:color w:val="000000"/>
          <w:sz w:val="20"/>
          <w:szCs w:val="20"/>
        </w:rPr>
        <w:t xml:space="preserve">. </w:t>
      </w:r>
    </w:p>
    <w:p w14:paraId="486CD83E" w14:textId="3DA45CA3" w:rsidR="001C7AD5" w:rsidRPr="00536D55" w:rsidRDefault="001C7AD5" w:rsidP="00536D55">
      <w:pPr>
        <w:widowControl w:val="0"/>
        <w:numPr>
          <w:ilvl w:val="0"/>
          <w:numId w:val="13"/>
        </w:numPr>
        <w:tabs>
          <w:tab w:val="left" w:pos="426"/>
        </w:tabs>
        <w:ind w:left="426" w:hanging="426"/>
        <w:jc w:val="both"/>
        <w:rPr>
          <w:rFonts w:ascii="Arial" w:hAnsi="Arial" w:cs="Arial"/>
          <w:color w:val="000000"/>
          <w:sz w:val="20"/>
          <w:szCs w:val="20"/>
        </w:rPr>
      </w:pPr>
      <w:r w:rsidRPr="00536D55">
        <w:rPr>
          <w:rFonts w:ascii="Arial" w:hAnsi="Arial" w:cs="Arial"/>
          <w:color w:val="000000"/>
          <w:sz w:val="20"/>
          <w:szCs w:val="20"/>
        </w:rPr>
        <w:t xml:space="preserve">Z zastrzeżeniem ust. 3, okres gwarancyjny dla Przedmiotu Umowy </w:t>
      </w:r>
      <w:r w:rsidRPr="00536D55">
        <w:rPr>
          <w:rFonts w:ascii="Arial" w:hAnsi="Arial" w:cs="Arial"/>
          <w:color w:val="000000"/>
          <w:sz w:val="20"/>
          <w:szCs w:val="20"/>
          <w:highlight w:val="yellow"/>
        </w:rPr>
        <w:t>wynosi … miesięcy</w:t>
      </w:r>
      <w:r w:rsidRPr="00536D55">
        <w:rPr>
          <w:rFonts w:ascii="Arial" w:hAnsi="Arial" w:cs="Arial"/>
          <w:color w:val="000000"/>
          <w:sz w:val="20"/>
          <w:szCs w:val="20"/>
        </w:rPr>
        <w:t xml:space="preserve"> od daty podpisania protokołu zdawczo – odbiorczego bez uwag Zamawiającego, o </w:t>
      </w:r>
      <w:r w:rsidR="0044464A" w:rsidRPr="00536D55">
        <w:rPr>
          <w:rFonts w:ascii="Arial" w:hAnsi="Arial" w:cs="Arial"/>
          <w:color w:val="000000"/>
          <w:sz w:val="20"/>
          <w:szCs w:val="20"/>
        </w:rPr>
        <w:t>którym</w:t>
      </w:r>
      <w:r w:rsidRPr="00536D55">
        <w:rPr>
          <w:rFonts w:ascii="Arial" w:hAnsi="Arial" w:cs="Arial"/>
          <w:color w:val="000000"/>
          <w:sz w:val="20"/>
          <w:szCs w:val="20"/>
        </w:rPr>
        <w:t xml:space="preserve"> mowa w § 4 ust. 4 Umowy .</w:t>
      </w:r>
    </w:p>
    <w:p w14:paraId="12B0A55B" w14:textId="77777777" w:rsidR="001C7AD5" w:rsidRPr="00536D55" w:rsidRDefault="001C7AD5" w:rsidP="00536D55">
      <w:pPr>
        <w:widowControl w:val="0"/>
        <w:numPr>
          <w:ilvl w:val="0"/>
          <w:numId w:val="13"/>
        </w:numPr>
        <w:tabs>
          <w:tab w:val="left" w:pos="426"/>
        </w:tabs>
        <w:ind w:left="426" w:hanging="426"/>
        <w:jc w:val="both"/>
        <w:rPr>
          <w:rFonts w:ascii="Arial" w:hAnsi="Arial" w:cs="Arial"/>
          <w:color w:val="000000"/>
          <w:sz w:val="20"/>
          <w:szCs w:val="20"/>
        </w:rPr>
      </w:pPr>
      <w:r w:rsidRPr="00536D55">
        <w:rPr>
          <w:rFonts w:ascii="Arial" w:hAnsi="Arial" w:cs="Arial"/>
          <w:color w:val="000000"/>
          <w:sz w:val="20"/>
          <w:szCs w:val="20"/>
        </w:rPr>
        <w:t>Wykonawca zobowiązany jest do przekazania Zamawiającemu wszelkich dokumentów gwarancyjnych umożliwiających skorzystanie przez Zamawiającego z gwarancji producenta dla materiałów i urządzeń, dla których taka gwarancja pozostaje w mocy.</w:t>
      </w:r>
    </w:p>
    <w:p w14:paraId="1DC45DF1" w14:textId="77777777" w:rsidR="001C7AD5" w:rsidRPr="00536D55" w:rsidRDefault="001C7AD5" w:rsidP="00536D55">
      <w:pPr>
        <w:widowControl w:val="0"/>
        <w:numPr>
          <w:ilvl w:val="0"/>
          <w:numId w:val="13"/>
        </w:numPr>
        <w:tabs>
          <w:tab w:val="left" w:pos="426"/>
        </w:tabs>
        <w:ind w:left="426" w:hanging="426"/>
        <w:jc w:val="both"/>
        <w:rPr>
          <w:rFonts w:ascii="Arial" w:hAnsi="Arial" w:cs="Arial"/>
          <w:color w:val="000000"/>
          <w:sz w:val="20"/>
          <w:szCs w:val="20"/>
        </w:rPr>
      </w:pPr>
      <w:r w:rsidRPr="00536D55">
        <w:rPr>
          <w:rFonts w:ascii="Arial" w:hAnsi="Arial" w:cs="Arial"/>
          <w:color w:val="000000"/>
          <w:sz w:val="20"/>
          <w:szCs w:val="20"/>
        </w:rPr>
        <w:t>Uprawnienia z tytułu gwarancji w żaden sposób nie ograniczają uprawnień Zamawiającego z tytułu rękojmi za wady, dochodzonych na zasadach ogólnych.</w:t>
      </w:r>
    </w:p>
    <w:p w14:paraId="11549DC7" w14:textId="5D2AA7DA" w:rsidR="001C7AD5" w:rsidRPr="00536D55" w:rsidRDefault="001C7AD5" w:rsidP="00536D55">
      <w:pPr>
        <w:ind w:left="426" w:hanging="426"/>
        <w:jc w:val="both"/>
        <w:rPr>
          <w:rFonts w:ascii="Arial" w:hAnsi="Arial" w:cs="Arial"/>
          <w:sz w:val="20"/>
          <w:szCs w:val="20"/>
        </w:rPr>
      </w:pPr>
    </w:p>
    <w:p w14:paraId="26731FC2" w14:textId="36CD8F2C" w:rsidR="001858CA" w:rsidRPr="001F77FD" w:rsidRDefault="00922D9B" w:rsidP="00536D55">
      <w:pPr>
        <w:jc w:val="center"/>
        <w:rPr>
          <w:rFonts w:ascii="Arial" w:hAnsi="Arial" w:cs="Arial"/>
          <w:b/>
          <w:bCs/>
          <w:color w:val="000000"/>
          <w:sz w:val="20"/>
          <w:szCs w:val="20"/>
        </w:rPr>
      </w:pPr>
      <w:r w:rsidRPr="001F77FD">
        <w:rPr>
          <w:rFonts w:ascii="Arial" w:hAnsi="Arial" w:cs="Arial"/>
          <w:b/>
          <w:bCs/>
          <w:color w:val="000000"/>
          <w:sz w:val="20"/>
          <w:szCs w:val="20"/>
        </w:rPr>
        <w:t xml:space="preserve">§ </w:t>
      </w:r>
      <w:r w:rsidR="001858CA" w:rsidRPr="001F77FD">
        <w:rPr>
          <w:rFonts w:ascii="Arial" w:hAnsi="Arial" w:cs="Arial"/>
          <w:b/>
          <w:bCs/>
          <w:color w:val="000000"/>
          <w:sz w:val="20"/>
          <w:szCs w:val="20"/>
        </w:rPr>
        <w:t>12</w:t>
      </w:r>
      <w:r w:rsidR="006B76E0" w:rsidRPr="001F77FD">
        <w:rPr>
          <w:rFonts w:ascii="Arial" w:hAnsi="Arial" w:cs="Arial"/>
          <w:b/>
          <w:bCs/>
          <w:color w:val="000000"/>
          <w:sz w:val="20"/>
          <w:szCs w:val="20"/>
        </w:rPr>
        <w:t>.</w:t>
      </w:r>
    </w:p>
    <w:p w14:paraId="29960D13" w14:textId="06FA5757" w:rsidR="001858CA" w:rsidRPr="00536D55" w:rsidRDefault="001858CA" w:rsidP="00536D55">
      <w:pPr>
        <w:pStyle w:val="Nagwek1"/>
        <w:tabs>
          <w:tab w:val="num" w:pos="0"/>
        </w:tabs>
        <w:spacing w:before="0" w:after="0"/>
        <w:rPr>
          <w:rFonts w:ascii="Arial" w:hAnsi="Arial" w:cs="Arial"/>
          <w:bCs w:val="0"/>
          <w:u w:val="none"/>
        </w:rPr>
      </w:pPr>
      <w:r w:rsidRPr="00536D55">
        <w:rPr>
          <w:rFonts w:ascii="Arial" w:hAnsi="Arial" w:cs="Arial"/>
          <w:bCs w:val="0"/>
          <w:u w:val="none"/>
        </w:rPr>
        <w:t>Czynności odbiorowe</w:t>
      </w:r>
      <w:r w:rsidR="006B76E0" w:rsidRPr="00536D55">
        <w:rPr>
          <w:rFonts w:ascii="Arial" w:hAnsi="Arial" w:cs="Arial"/>
          <w:bCs w:val="0"/>
          <w:u w:val="none"/>
          <w:lang w:val="pl-PL"/>
        </w:rPr>
        <w:t>.</w:t>
      </w:r>
    </w:p>
    <w:p w14:paraId="775824B0" w14:textId="77777777" w:rsidR="006977E1" w:rsidRPr="00536D55" w:rsidRDefault="006977E1" w:rsidP="00536D55">
      <w:pPr>
        <w:rPr>
          <w:rFonts w:ascii="Arial" w:hAnsi="Arial" w:cs="Arial"/>
          <w:b/>
          <w:bCs/>
          <w:sz w:val="20"/>
          <w:szCs w:val="20"/>
        </w:rPr>
      </w:pPr>
    </w:p>
    <w:p w14:paraId="7C806332" w14:textId="77777777" w:rsidR="001858CA" w:rsidRPr="00536D55" w:rsidRDefault="001858CA" w:rsidP="001F77FD">
      <w:pPr>
        <w:numPr>
          <w:ilvl w:val="0"/>
          <w:numId w:val="35"/>
        </w:numPr>
        <w:jc w:val="both"/>
        <w:rPr>
          <w:rFonts w:ascii="Arial" w:hAnsi="Arial" w:cs="Arial"/>
          <w:sz w:val="20"/>
          <w:szCs w:val="20"/>
        </w:rPr>
      </w:pPr>
      <w:r w:rsidRPr="00536D55">
        <w:rPr>
          <w:rFonts w:ascii="Arial" w:hAnsi="Arial" w:cs="Arial"/>
          <w:sz w:val="20"/>
          <w:szCs w:val="20"/>
        </w:rPr>
        <w:t>Strony przewidują dokonywanie odbiorów częściowych (poszczególnych etapów) oraz odbiór końcowy (po wykonaniu całości Przedmiotu Umowy).</w:t>
      </w:r>
    </w:p>
    <w:p w14:paraId="646A7870" w14:textId="77777777" w:rsidR="001858CA" w:rsidRPr="00536D55" w:rsidRDefault="001858CA" w:rsidP="001F77FD">
      <w:pPr>
        <w:numPr>
          <w:ilvl w:val="0"/>
          <w:numId w:val="35"/>
        </w:numPr>
        <w:jc w:val="both"/>
        <w:rPr>
          <w:rFonts w:ascii="Arial" w:hAnsi="Arial" w:cs="Arial"/>
          <w:sz w:val="20"/>
          <w:szCs w:val="20"/>
        </w:rPr>
      </w:pPr>
      <w:r w:rsidRPr="00536D55">
        <w:rPr>
          <w:rFonts w:ascii="Arial" w:hAnsi="Arial" w:cs="Arial"/>
          <w:sz w:val="20"/>
          <w:szCs w:val="20"/>
        </w:rPr>
        <w:t>Za datę faktycznego wykonania poszczególnych etapów oraz całości Przedmiotu Umowy uznaje się datę zakończenia poszczególnych prac stwierdzoną w podpisanym przez Strony protokole odbioru danego etapu i Protokole Odbioru Końcowego.</w:t>
      </w:r>
    </w:p>
    <w:p w14:paraId="639B4384" w14:textId="14EA1C26" w:rsidR="001858CA" w:rsidRPr="00536D55" w:rsidRDefault="001858CA" w:rsidP="001F77FD">
      <w:pPr>
        <w:numPr>
          <w:ilvl w:val="0"/>
          <w:numId w:val="35"/>
        </w:numPr>
        <w:jc w:val="both"/>
        <w:rPr>
          <w:rFonts w:ascii="Arial" w:hAnsi="Arial" w:cs="Arial"/>
          <w:sz w:val="20"/>
          <w:szCs w:val="20"/>
        </w:rPr>
      </w:pPr>
      <w:r w:rsidRPr="00536D55">
        <w:rPr>
          <w:rFonts w:ascii="Arial" w:hAnsi="Arial" w:cs="Arial"/>
          <w:sz w:val="20"/>
          <w:szCs w:val="20"/>
        </w:rPr>
        <w:t xml:space="preserve">Po zakończeniu danego etapu, Wykonawca zgłasza niezwłocznie mailowo Zamawiającemu gotowość do odbioru. W przypadku, gdy przedmiotem odbioru lub jego elementem jest dokumentacja, Wykonawca przekaże Zamawiającemu dokumentację przynajmniej na 10 dni roboczych przed planowanym odbiorem do weryfikacji i akceptacji, w formie elektronicznej na płycie CD (1 egz.) lub za pośrednictwem aplikacji </w:t>
      </w:r>
      <w:proofErr w:type="spellStart"/>
      <w:r w:rsidRPr="00536D55">
        <w:rPr>
          <w:rFonts w:ascii="Arial" w:hAnsi="Arial" w:cs="Arial"/>
          <w:sz w:val="20"/>
          <w:szCs w:val="20"/>
        </w:rPr>
        <w:t>FileTransfer</w:t>
      </w:r>
      <w:proofErr w:type="spellEnd"/>
      <w:r w:rsidRPr="00536D55">
        <w:rPr>
          <w:rFonts w:ascii="Arial" w:hAnsi="Arial" w:cs="Arial"/>
          <w:sz w:val="20"/>
          <w:szCs w:val="20"/>
        </w:rPr>
        <w:t xml:space="preserve"> (</w:t>
      </w:r>
      <w:proofErr w:type="spellStart"/>
      <w:r w:rsidRPr="00536D55">
        <w:rPr>
          <w:rFonts w:ascii="Arial" w:hAnsi="Arial" w:cs="Arial"/>
          <w:sz w:val="20"/>
          <w:szCs w:val="20"/>
        </w:rPr>
        <w:t>DropBox</w:t>
      </w:r>
      <w:proofErr w:type="spellEnd"/>
      <w:r w:rsidRPr="00536D55">
        <w:rPr>
          <w:rFonts w:ascii="Arial" w:hAnsi="Arial" w:cs="Arial"/>
          <w:sz w:val="20"/>
          <w:szCs w:val="20"/>
        </w:rPr>
        <w:t>), do której Zamawiający założy konto Wykonawcy.</w:t>
      </w:r>
    </w:p>
    <w:p w14:paraId="567A0F32" w14:textId="77777777" w:rsidR="001858CA" w:rsidRPr="00536D55" w:rsidRDefault="001858CA" w:rsidP="001F77FD">
      <w:pPr>
        <w:numPr>
          <w:ilvl w:val="0"/>
          <w:numId w:val="35"/>
        </w:numPr>
        <w:jc w:val="both"/>
        <w:rPr>
          <w:rFonts w:ascii="Arial" w:hAnsi="Arial" w:cs="Arial"/>
          <w:sz w:val="20"/>
          <w:szCs w:val="20"/>
        </w:rPr>
      </w:pPr>
      <w:r w:rsidRPr="00536D55">
        <w:rPr>
          <w:rFonts w:ascii="Arial" w:hAnsi="Arial" w:cs="Arial"/>
          <w:sz w:val="20"/>
          <w:szCs w:val="20"/>
        </w:rPr>
        <w:t xml:space="preserve">Przedmiot Umowy będzie podlegał weryfikacji i akceptacji przez Zamawiającego. W szczególności Zamawiający może zgłaszać uwagi, zastrzeżenia co do Przedmiotu Umowy oraz wnioski, pod rygorem uznania, że Zamawiający nie wnosi do niej uwag, zastrzeżeń i wniosków, a dokumentacja ta jest zwolniona do dalszego wykonania Przedmiotu Umowy. Takie wnioski, uwagi i zastrzeżenia </w:t>
      </w:r>
      <w:r w:rsidRPr="00536D55">
        <w:rPr>
          <w:rFonts w:ascii="Arial" w:hAnsi="Arial" w:cs="Arial"/>
          <w:sz w:val="20"/>
          <w:szCs w:val="20"/>
        </w:rPr>
        <w:lastRenderedPageBreak/>
        <w:t xml:space="preserve">są wiążące z zastrzeżeniem zapisu zawartego w kolejnym zdaniu niniejszego punktu. Wykonawca zobowiązuje się je uwzględnić w terminie do 10 dni roboczych od ich zgłoszenia lub w innym terminie uzgodnionym przez Strony biorąc pod uwagę nakład pracy niezbędny do usunięcia zgłoszonych wad lub usterek w Przedmiocie Umowy, chyba że zdaniem Wykonawcy zgłoszone uwagi, wnioski lub zastrzeżenia są nieuzasadnione, winien przedstawić odmowę jej uzupełnienia z uzasadnieniem. </w:t>
      </w:r>
    </w:p>
    <w:p w14:paraId="23A5CEC0" w14:textId="77777777" w:rsidR="001858CA" w:rsidRPr="00536D55" w:rsidRDefault="001858CA" w:rsidP="001F77FD">
      <w:pPr>
        <w:numPr>
          <w:ilvl w:val="0"/>
          <w:numId w:val="35"/>
        </w:numPr>
        <w:jc w:val="both"/>
        <w:rPr>
          <w:rFonts w:ascii="Arial" w:hAnsi="Arial" w:cs="Arial"/>
          <w:sz w:val="20"/>
          <w:szCs w:val="20"/>
        </w:rPr>
      </w:pPr>
      <w:r w:rsidRPr="00536D55">
        <w:rPr>
          <w:rFonts w:ascii="Arial" w:hAnsi="Arial" w:cs="Arial"/>
          <w:sz w:val="20"/>
          <w:szCs w:val="20"/>
        </w:rPr>
        <w:t>Wszelkich odbiorów, prób i sprawdzeń dokonuje komisja odbiorowa z udziałem przedstawicieli Stron. Zamawiający zastrzega sobie prawo uczestniczenia również osób niebędących członkami komisji odbiorowej w odbiorach prac poszczególnych Etapów.</w:t>
      </w:r>
    </w:p>
    <w:p w14:paraId="2AF97092" w14:textId="77777777" w:rsidR="001858CA" w:rsidRPr="00536D55" w:rsidRDefault="001858CA" w:rsidP="001F77FD">
      <w:pPr>
        <w:numPr>
          <w:ilvl w:val="0"/>
          <w:numId w:val="35"/>
        </w:numPr>
        <w:jc w:val="both"/>
        <w:rPr>
          <w:rFonts w:ascii="Arial" w:hAnsi="Arial" w:cs="Arial"/>
          <w:sz w:val="20"/>
          <w:szCs w:val="20"/>
        </w:rPr>
      </w:pPr>
      <w:r w:rsidRPr="00536D55">
        <w:rPr>
          <w:rFonts w:ascii="Arial" w:hAnsi="Arial" w:cs="Arial"/>
          <w:sz w:val="20"/>
          <w:szCs w:val="20"/>
        </w:rPr>
        <w:t>W przypadku stwierdzenia wad w trakcie odbioru, bez wyłączenia dalszych uprawnień wynikających z Umowy bądź obowiązujących przepisów prawa, Zamawiającemu przysługują następujące uprawnienia:</w:t>
      </w:r>
    </w:p>
    <w:p w14:paraId="3E605C31" w14:textId="77777777" w:rsidR="001858CA" w:rsidRPr="00536D55" w:rsidRDefault="001858CA" w:rsidP="00470BF1">
      <w:pPr>
        <w:numPr>
          <w:ilvl w:val="1"/>
          <w:numId w:val="36"/>
        </w:numPr>
        <w:ind w:left="851" w:hanging="425"/>
        <w:jc w:val="both"/>
        <w:rPr>
          <w:rFonts w:ascii="Arial" w:eastAsia="MS Mincho" w:hAnsi="Arial" w:cs="Arial"/>
          <w:sz w:val="20"/>
          <w:szCs w:val="20"/>
          <w:u w:val="single"/>
        </w:rPr>
      </w:pPr>
      <w:r w:rsidRPr="00536D55">
        <w:rPr>
          <w:rFonts w:ascii="Arial" w:eastAsia="MS Mincho" w:hAnsi="Arial" w:cs="Arial"/>
          <w:sz w:val="20"/>
          <w:szCs w:val="20"/>
          <w:u w:val="single"/>
        </w:rPr>
        <w:t>W przypadku wad dających się usunąć:</w:t>
      </w:r>
    </w:p>
    <w:p w14:paraId="336681F7" w14:textId="13AF974A" w:rsidR="001858CA" w:rsidRPr="00536D55" w:rsidRDefault="001858CA" w:rsidP="00470BF1">
      <w:pPr>
        <w:ind w:left="851"/>
        <w:jc w:val="both"/>
        <w:rPr>
          <w:rFonts w:ascii="Arial" w:eastAsia="MS Mincho" w:hAnsi="Arial" w:cs="Arial"/>
          <w:sz w:val="20"/>
          <w:szCs w:val="20"/>
        </w:rPr>
      </w:pPr>
      <w:r w:rsidRPr="00536D55">
        <w:rPr>
          <w:rFonts w:ascii="Arial" w:eastAsia="MS Mincho" w:hAnsi="Arial" w:cs="Arial"/>
          <w:sz w:val="20"/>
          <w:szCs w:val="20"/>
        </w:rPr>
        <w:t>Gdy stwierdzona wada stanowi w ocenie komisji odbiorowej składającej się z przedstawicieli Zamawiającego, Wykonawcy i Zewnętrznego Nadzoru Inwestorskiego wadę limitującą, to znaczy wadę która uniemożliwia lub znacznie utrudnia kontynuowanie prac bądź też w pełni funkcjonalne wykorzystanie Przedmiotu Umowy lub przedmiotu odbioru, Zamawiający uprawniony jest przerwać</w:t>
      </w:r>
      <w:r w:rsidRPr="00536D55">
        <w:rPr>
          <w:rFonts w:ascii="Arial" w:hAnsi="Arial" w:cs="Arial"/>
          <w:sz w:val="20"/>
          <w:szCs w:val="20"/>
        </w:rPr>
        <w:t xml:space="preserve"> </w:t>
      </w:r>
      <w:r w:rsidRPr="00536D55">
        <w:rPr>
          <w:rFonts w:ascii="Arial" w:eastAsia="MS Mincho" w:hAnsi="Arial" w:cs="Arial"/>
          <w:sz w:val="20"/>
          <w:szCs w:val="20"/>
        </w:rPr>
        <w:t>czynności odbioru, spisując jednocześnie notatkę wskazującą stwierdzone wszystkie wady (limitujące i nielimitujące) oraz wyznaczającą Wykonawcy uzasadniony technicznie i technologicznie termin ich usunięcia. Strony przystąpią do czynności odbioru niezwłocznie po usunięciu tak wskazanych wad. Wykonawca powiadamia na piśmie Zamawiającego o usunięciu wad, a Zamawiający wznawia czynności odbioru. Jednakże w przypadku, gdy stwierdzona wada w ocenie Komisji Odbiorowej, stanowi wadę nielimitującą, Zamawiający uprawniony jest określić w Protokole Odbioru uzasadniony technicznie i technologicznie termin jej usunięcia przez Wykonawcę. Po usunięciu tak wskazanych wad nielimitujących Wykonawca powiadamia Zamawiającego i Strony dokonują odbioru usunięcia wad nielimitujących i spisują Protokół Usunięcia Wad Nielimitujących</w:t>
      </w:r>
      <w:r w:rsidR="00AE4885" w:rsidRPr="00536D55">
        <w:rPr>
          <w:rFonts w:ascii="Arial" w:eastAsia="MS Mincho" w:hAnsi="Arial" w:cs="Arial"/>
          <w:sz w:val="20"/>
          <w:szCs w:val="20"/>
        </w:rPr>
        <w:t>,</w:t>
      </w:r>
    </w:p>
    <w:p w14:paraId="7E94B240" w14:textId="77777777" w:rsidR="001858CA" w:rsidRPr="00536D55" w:rsidRDefault="001858CA" w:rsidP="00470BF1">
      <w:pPr>
        <w:numPr>
          <w:ilvl w:val="1"/>
          <w:numId w:val="36"/>
        </w:numPr>
        <w:tabs>
          <w:tab w:val="clear" w:pos="1080"/>
        </w:tabs>
        <w:ind w:left="851" w:hanging="425"/>
        <w:jc w:val="both"/>
        <w:rPr>
          <w:rFonts w:ascii="Arial" w:eastAsia="MS Mincho" w:hAnsi="Arial" w:cs="Arial"/>
          <w:sz w:val="20"/>
          <w:szCs w:val="20"/>
          <w:u w:val="single"/>
        </w:rPr>
      </w:pPr>
      <w:r w:rsidRPr="00536D55">
        <w:rPr>
          <w:rFonts w:ascii="Arial" w:eastAsia="MS Mincho" w:hAnsi="Arial" w:cs="Arial"/>
          <w:sz w:val="20"/>
          <w:szCs w:val="20"/>
          <w:u w:val="single"/>
        </w:rPr>
        <w:t>W przypadku wad niedających się usunąć:</w:t>
      </w:r>
    </w:p>
    <w:p w14:paraId="29873311" w14:textId="77777777" w:rsidR="001858CA" w:rsidRPr="00536D55" w:rsidRDefault="001858CA" w:rsidP="00470BF1">
      <w:pPr>
        <w:ind w:left="850"/>
        <w:jc w:val="both"/>
        <w:rPr>
          <w:rFonts w:ascii="Arial" w:hAnsi="Arial" w:cs="Arial"/>
          <w:sz w:val="20"/>
          <w:szCs w:val="20"/>
        </w:rPr>
      </w:pPr>
      <w:r w:rsidRPr="00536D55">
        <w:rPr>
          <w:rFonts w:ascii="Arial" w:eastAsia="MS Mincho" w:hAnsi="Arial" w:cs="Arial"/>
          <w:sz w:val="20"/>
          <w:szCs w:val="20"/>
        </w:rPr>
        <w:t xml:space="preserve">Zamawiający może odmówić dokonania odbioru i może odstąpić od Umowy w przypadku gdy wady mają charakter limitujący, stosownie do postanowień § 8 ust.  2 Umowy. Jednakże w przypadku, gdy Zamawiający podejmie decyzję o dokonaniu odbioru, pomimo istnienia ww. wady, Zamawiający dokonuje odbioru, </w:t>
      </w:r>
      <w:r w:rsidRPr="00536D55">
        <w:rPr>
          <w:rFonts w:ascii="Arial" w:hAnsi="Arial" w:cs="Arial"/>
          <w:sz w:val="20"/>
          <w:szCs w:val="20"/>
        </w:rPr>
        <w:t>obniżając</w:t>
      </w:r>
      <w:r w:rsidRPr="00536D55">
        <w:rPr>
          <w:rFonts w:ascii="Arial" w:eastAsia="MS Mincho" w:hAnsi="Arial" w:cs="Arial"/>
          <w:sz w:val="20"/>
          <w:szCs w:val="20"/>
        </w:rPr>
        <w:t xml:space="preserve"> jednocześnie</w:t>
      </w:r>
      <w:r w:rsidRPr="00536D55">
        <w:rPr>
          <w:rFonts w:ascii="Arial" w:hAnsi="Arial" w:cs="Arial"/>
          <w:sz w:val="20"/>
          <w:szCs w:val="20"/>
        </w:rPr>
        <w:t xml:space="preserve"> </w:t>
      </w:r>
      <w:r w:rsidRPr="00536D55">
        <w:rPr>
          <w:rFonts w:ascii="Arial" w:eastAsia="MS Mincho" w:hAnsi="Arial" w:cs="Arial"/>
          <w:sz w:val="20"/>
          <w:szCs w:val="20"/>
        </w:rPr>
        <w:t>W</w:t>
      </w:r>
      <w:r w:rsidRPr="00536D55">
        <w:rPr>
          <w:rFonts w:ascii="Arial" w:hAnsi="Arial" w:cs="Arial"/>
          <w:sz w:val="20"/>
          <w:szCs w:val="20"/>
        </w:rPr>
        <w:t xml:space="preserve">ynagrodzenie Wykonawcy, odpowiednio do </w:t>
      </w:r>
      <w:r w:rsidRPr="00536D55">
        <w:rPr>
          <w:rFonts w:ascii="Arial" w:eastAsia="MS Mincho" w:hAnsi="Arial" w:cs="Arial"/>
          <w:sz w:val="20"/>
          <w:szCs w:val="20"/>
        </w:rPr>
        <w:t xml:space="preserve">stwierdzonej wady.  </w:t>
      </w:r>
    </w:p>
    <w:p w14:paraId="42BEE9B8" w14:textId="77777777" w:rsidR="001858CA" w:rsidRPr="00536D55" w:rsidRDefault="001858CA" w:rsidP="001F77FD">
      <w:pPr>
        <w:numPr>
          <w:ilvl w:val="0"/>
          <w:numId w:val="35"/>
        </w:numPr>
        <w:jc w:val="both"/>
        <w:rPr>
          <w:rFonts w:ascii="Arial" w:hAnsi="Arial" w:cs="Arial"/>
          <w:sz w:val="20"/>
          <w:szCs w:val="20"/>
        </w:rPr>
      </w:pPr>
      <w:r w:rsidRPr="00536D55">
        <w:rPr>
          <w:rFonts w:ascii="Arial" w:hAnsi="Arial" w:cs="Arial"/>
          <w:sz w:val="20"/>
          <w:szCs w:val="20"/>
        </w:rPr>
        <w:t>W przypadku podpisania Protokołu Odbioru (Częściowego lub Końcowego), w którym została stwierdzona wada nielimitująca, Zamawiający jest uprawniony do wstrzymania wypłaty Wynagrodzenia w części odpowiadającej wartości stwierdzonych wad nielimitujących określonej przez Strony do czasu ich całkowitego usunięcia i doprowadzenia Przedmiotu Umowy do stanu zgodnego z Umową.</w:t>
      </w:r>
    </w:p>
    <w:p w14:paraId="311909D1" w14:textId="544DD620" w:rsidR="001858CA" w:rsidRPr="00536D55" w:rsidRDefault="001858CA" w:rsidP="001F77FD">
      <w:pPr>
        <w:numPr>
          <w:ilvl w:val="0"/>
          <w:numId w:val="35"/>
        </w:numPr>
        <w:jc w:val="both"/>
        <w:rPr>
          <w:rFonts w:ascii="Arial" w:hAnsi="Arial" w:cs="Arial"/>
          <w:sz w:val="20"/>
          <w:szCs w:val="20"/>
        </w:rPr>
      </w:pPr>
      <w:r w:rsidRPr="00536D55">
        <w:rPr>
          <w:rFonts w:ascii="Arial" w:hAnsi="Arial" w:cs="Arial"/>
          <w:sz w:val="20"/>
          <w:szCs w:val="20"/>
        </w:rPr>
        <w:t>Prawo własności Przedmiotu Umowy przechodzi z Wykonawcy na Zamawiającego z chwilą zapłaty Wynagrodzenia, chyba że Umowa stanowi inaczej. Z zastrzeżeniem postanowień §8 Umowy w przypadku skorzystania przez którąkolwiek ze Stron z prawa odstąpienia w części, na podstawie Umowy lub przepisów prawa, ustala się że takie odstąpienie wywoływać będzie skutki na przyszłość co do zakresu Przedmiotu Umowy niewykonanego na dzień złożenia oświadczenia o odstąpieniu. W takim przypadku Zamawiający uprawniony będzie zatrzymać usługi, prace, urządzenia i inne wykonane i dostarczone do dnia złożenia oświadczenia o odstąpieniu, a prawo własności do Przedmiotu Umowy przechodzi na Zamawiającego z dniem złożenia oświadczenia o odstąpieniu, za zapłatą części Wynagrodzenia należnego Wykonawcy za usługi, prace, urządzenia i inne wykonane i dostarczone do dnia złożenia oświadczenia o odstąpieniu, co wyczerpuje dalej idące roszczenia Wykonawcy względem Zamawiającego, bez uszczerbku dla prawa Zamawiającego do dochodzenia roszczeń z tytułu niewykonania lub nienależytego wykonania Umowy.</w:t>
      </w:r>
    </w:p>
    <w:p w14:paraId="289A65D4" w14:textId="77777777" w:rsidR="001858CA" w:rsidRPr="00536D55" w:rsidRDefault="001858CA" w:rsidP="001F77FD">
      <w:pPr>
        <w:numPr>
          <w:ilvl w:val="0"/>
          <w:numId w:val="35"/>
        </w:numPr>
        <w:jc w:val="both"/>
        <w:rPr>
          <w:rFonts w:ascii="Arial" w:hAnsi="Arial" w:cs="Arial"/>
          <w:sz w:val="20"/>
          <w:szCs w:val="20"/>
        </w:rPr>
      </w:pPr>
      <w:r w:rsidRPr="00536D55">
        <w:rPr>
          <w:rFonts w:ascii="Arial" w:hAnsi="Arial" w:cs="Arial"/>
          <w:sz w:val="20"/>
          <w:szCs w:val="20"/>
        </w:rPr>
        <w:t>Podpisanie Protokołu Odbioru przez Zamawiającego nie stanowi potwierdzenia, że Przedmiot Umowy objęty danym Protokołem jest wolny od jakichkolwiek wad fizycznych lub prawnych ani też zrzeczenia się przez Zamawiającego dochodzenia jakichkolwiek roszczeń z takiego tytułu.</w:t>
      </w:r>
    </w:p>
    <w:p w14:paraId="464133C2" w14:textId="77777777" w:rsidR="001858CA" w:rsidRPr="00536D55" w:rsidRDefault="001858CA" w:rsidP="001F77FD">
      <w:pPr>
        <w:numPr>
          <w:ilvl w:val="0"/>
          <w:numId w:val="35"/>
        </w:numPr>
        <w:jc w:val="both"/>
        <w:rPr>
          <w:rFonts w:ascii="Arial" w:hAnsi="Arial" w:cs="Arial"/>
          <w:sz w:val="20"/>
          <w:szCs w:val="20"/>
        </w:rPr>
      </w:pPr>
      <w:r w:rsidRPr="00536D55">
        <w:rPr>
          <w:rFonts w:ascii="Arial" w:hAnsi="Arial" w:cs="Arial"/>
          <w:sz w:val="20"/>
          <w:szCs w:val="20"/>
        </w:rPr>
        <w:t>Dokonanie któregokolwiek z odbiorów, o których mowa w niniejszym paragrafie lub podpisanie Protokołu odbioru nie narusza uprawnień Zamawiającego do roszczeń z tytułu niewykonania lub nienależytego wykonania przez Wykonawcę Umowy, ani uprawnień Zamawiającego z tytułu Gwarancji udzielonych przez Wykonawcę na podstawie Umowy, jak również nie zwalnia Wykonawcy z odpowiedzialności za prawidłowe wykonanie Przedmiotu Umowy.</w:t>
      </w:r>
    </w:p>
    <w:p w14:paraId="4E6B66BA" w14:textId="77777777" w:rsidR="001858CA" w:rsidRPr="00536D55" w:rsidRDefault="001858CA" w:rsidP="001F77FD">
      <w:pPr>
        <w:numPr>
          <w:ilvl w:val="0"/>
          <w:numId w:val="35"/>
        </w:numPr>
        <w:jc w:val="both"/>
        <w:rPr>
          <w:rFonts w:ascii="Arial" w:hAnsi="Arial" w:cs="Arial"/>
          <w:sz w:val="20"/>
          <w:szCs w:val="20"/>
        </w:rPr>
      </w:pPr>
      <w:r w:rsidRPr="00536D55">
        <w:rPr>
          <w:rFonts w:ascii="Arial" w:hAnsi="Arial" w:cs="Arial"/>
          <w:sz w:val="20"/>
          <w:szCs w:val="20"/>
        </w:rPr>
        <w:lastRenderedPageBreak/>
        <w:t xml:space="preserve">Strony potwierdzają, że własność produktów wytworzonych przy pomocy Przedmiotu Umowy bądź jakiejkolwiek jego części do chwili przejścia prawa własności Przedmiotu Umowy na Zamawiającego należy do Wykonawcy. Wykonawcy nie przysługują z tego tytułu żadne dodatkowe wynagrodzenie ani roszczenia ponad ustalone Umową Wynagrodzenie za realizację Przedmiotu Umowy. </w:t>
      </w:r>
    </w:p>
    <w:p w14:paraId="0950D1D4" w14:textId="1D03165E" w:rsidR="001858CA" w:rsidRPr="00536D55" w:rsidRDefault="001858CA" w:rsidP="001F77FD">
      <w:pPr>
        <w:numPr>
          <w:ilvl w:val="0"/>
          <w:numId w:val="35"/>
        </w:numPr>
        <w:jc w:val="both"/>
        <w:rPr>
          <w:rFonts w:ascii="Arial" w:hAnsi="Arial" w:cs="Arial"/>
          <w:sz w:val="20"/>
          <w:szCs w:val="20"/>
        </w:rPr>
      </w:pPr>
      <w:r w:rsidRPr="00536D55">
        <w:rPr>
          <w:rFonts w:ascii="Arial" w:hAnsi="Arial" w:cs="Arial"/>
          <w:sz w:val="20"/>
          <w:szCs w:val="20"/>
        </w:rPr>
        <w:t>Wykonawca przyjmuje do wiadomości i akceptuje, że brak potwierdzonego pisemnie zdania wszystkich przepustek wydanych Wykonawcy, jego Podwykonawcom oraz Dostawcom, zarówno przepustek jednorazowych i tymczasowych uprawniających do wjazdu na teren Orlen S.A.</w:t>
      </w:r>
      <w:r w:rsidR="00ED0FA0" w:rsidRPr="00536D55">
        <w:rPr>
          <w:rFonts w:ascii="Arial" w:hAnsi="Arial" w:cs="Arial"/>
          <w:sz w:val="20"/>
          <w:szCs w:val="20"/>
        </w:rPr>
        <w:t>, Rafinerii Gdańskiej Sp. z o.o.</w:t>
      </w:r>
      <w:r w:rsidRPr="00536D55">
        <w:rPr>
          <w:rFonts w:ascii="Arial" w:hAnsi="Arial" w:cs="Arial"/>
          <w:sz w:val="20"/>
          <w:szCs w:val="20"/>
        </w:rPr>
        <w:t xml:space="preserve"> oraz Orlen Oil Sp. z o.o. jest podstawą do wstrzymania płatności za wykonanie Przedmiotu Umowy przez Zamawiającego.</w:t>
      </w:r>
    </w:p>
    <w:p w14:paraId="00840386" w14:textId="017050FC" w:rsidR="001858CA" w:rsidRPr="00536D55" w:rsidRDefault="001858CA" w:rsidP="00536D55">
      <w:pPr>
        <w:ind w:left="426" w:hanging="426"/>
        <w:jc w:val="both"/>
        <w:rPr>
          <w:rFonts w:ascii="Arial" w:hAnsi="Arial" w:cs="Arial"/>
          <w:sz w:val="20"/>
          <w:szCs w:val="20"/>
        </w:rPr>
      </w:pPr>
    </w:p>
    <w:p w14:paraId="763589BF" w14:textId="1BE38D3C" w:rsidR="001C7AD5" w:rsidRPr="00536D55" w:rsidRDefault="001C7AD5" w:rsidP="00536D55">
      <w:pPr>
        <w:pStyle w:val="Nagwek1"/>
        <w:spacing w:before="0" w:after="0"/>
        <w:ind w:left="426" w:hanging="426"/>
        <w:rPr>
          <w:rFonts w:ascii="Arial" w:hAnsi="Arial" w:cs="Arial"/>
          <w:color w:val="000000"/>
          <w:u w:val="none"/>
        </w:rPr>
      </w:pPr>
      <w:r w:rsidRPr="00536D55">
        <w:rPr>
          <w:rFonts w:ascii="Arial" w:hAnsi="Arial" w:cs="Arial"/>
          <w:color w:val="000000"/>
          <w:u w:val="none"/>
        </w:rPr>
        <w:t>§ 1</w:t>
      </w:r>
      <w:r w:rsidR="001858CA" w:rsidRPr="00536D55">
        <w:rPr>
          <w:rFonts w:ascii="Arial" w:hAnsi="Arial" w:cs="Arial"/>
          <w:color w:val="000000"/>
          <w:u w:val="none"/>
          <w:lang w:val="pl-PL"/>
        </w:rPr>
        <w:t>3</w:t>
      </w:r>
      <w:r w:rsidRPr="00536D55">
        <w:rPr>
          <w:rFonts w:ascii="Arial" w:hAnsi="Arial" w:cs="Arial"/>
          <w:color w:val="000000"/>
          <w:u w:val="none"/>
        </w:rPr>
        <w:t>.</w:t>
      </w:r>
    </w:p>
    <w:p w14:paraId="7EF255E6" w14:textId="77777777" w:rsidR="001C7AD5" w:rsidRPr="00536D55" w:rsidRDefault="001C7AD5" w:rsidP="00536D55">
      <w:pPr>
        <w:pStyle w:val="Nagwek1"/>
        <w:spacing w:before="0" w:after="0"/>
        <w:ind w:left="426" w:hanging="426"/>
        <w:rPr>
          <w:rFonts w:ascii="Arial" w:hAnsi="Arial" w:cs="Arial"/>
          <w:color w:val="000000"/>
          <w:u w:val="none"/>
        </w:rPr>
      </w:pPr>
      <w:r w:rsidRPr="00536D55">
        <w:rPr>
          <w:rFonts w:ascii="Arial" w:hAnsi="Arial" w:cs="Arial"/>
          <w:color w:val="000000"/>
          <w:u w:val="none"/>
        </w:rPr>
        <w:t>GOSPODARKA ODPADAMI.</w:t>
      </w:r>
    </w:p>
    <w:p w14:paraId="31D65FF4" w14:textId="77777777" w:rsidR="001C7AD5" w:rsidRPr="00536D55" w:rsidRDefault="001C7AD5" w:rsidP="00536D55">
      <w:pPr>
        <w:ind w:left="426" w:hanging="426"/>
        <w:rPr>
          <w:rFonts w:ascii="Arial" w:hAnsi="Arial" w:cs="Arial"/>
          <w:sz w:val="20"/>
          <w:szCs w:val="20"/>
        </w:rPr>
      </w:pPr>
    </w:p>
    <w:p w14:paraId="5D72F2B5" w14:textId="2BBA63E5" w:rsidR="005E710D" w:rsidRPr="00536D55" w:rsidRDefault="005E710D" w:rsidP="00470BF1">
      <w:pPr>
        <w:numPr>
          <w:ilvl w:val="0"/>
          <w:numId w:val="48"/>
        </w:numPr>
        <w:suppressAutoHyphens w:val="0"/>
        <w:jc w:val="both"/>
        <w:rPr>
          <w:rFonts w:ascii="Arial" w:hAnsi="Arial" w:cs="Arial"/>
          <w:color w:val="000000"/>
          <w:sz w:val="20"/>
          <w:szCs w:val="20"/>
          <w:lang w:eastAsia="en-US"/>
        </w:rPr>
      </w:pPr>
      <w:r w:rsidRPr="00536D55">
        <w:rPr>
          <w:rFonts w:ascii="Arial" w:hAnsi="Arial" w:cs="Arial"/>
          <w:color w:val="000000"/>
          <w:sz w:val="20"/>
          <w:szCs w:val="20"/>
        </w:rPr>
        <w:t xml:space="preserve">Wykonawca pozostaje wytwórcą odpadów, w rozumieniu art. 3 ust. 1 pkt 32 ustawy z dnia 14 grudnia 2012 r.  o odpadach, w odniesieniu do wszystkich rodzajów i ilości odpadów za wyjątkiem odpadów o kodzie 17 04 05 ZELAZO I STAL, które zostaną wytworzone w wyniku świadczenia w ramach wykonania niniejszej Umowy robót, prac i usług stanowiących Przedmiot niniejszej Umowy. </w:t>
      </w:r>
      <w:r w:rsidRPr="00536D55">
        <w:rPr>
          <w:rFonts w:ascii="Arial" w:hAnsi="Arial" w:cs="Arial"/>
          <w:b/>
          <w:bCs/>
          <w:i/>
          <w:iCs/>
          <w:color w:val="000000"/>
          <w:sz w:val="20"/>
          <w:szCs w:val="20"/>
        </w:rPr>
        <w:t>Wykonawca</w:t>
      </w:r>
      <w:r w:rsidRPr="00536D55">
        <w:rPr>
          <w:rFonts w:ascii="Arial" w:hAnsi="Arial" w:cs="Arial"/>
          <w:color w:val="000000"/>
          <w:sz w:val="20"/>
          <w:szCs w:val="20"/>
        </w:rPr>
        <w:t xml:space="preserve"> </w:t>
      </w:r>
      <w:r w:rsidRPr="00536D55">
        <w:rPr>
          <w:rFonts w:ascii="Arial" w:hAnsi="Arial" w:cs="Arial"/>
          <w:b/>
          <w:bCs/>
          <w:color w:val="000000"/>
          <w:sz w:val="20"/>
          <w:szCs w:val="20"/>
        </w:rPr>
        <w:t xml:space="preserve">zobowiązany jest do zgromadzenia i przewiezienia złomu do magazynu odpadów, na terenie </w:t>
      </w:r>
      <w:r w:rsidRPr="00536D55">
        <w:rPr>
          <w:rFonts w:ascii="Arial" w:hAnsi="Arial" w:cs="Arial"/>
          <w:b/>
          <w:bCs/>
          <w:i/>
          <w:iCs/>
          <w:color w:val="000000"/>
          <w:sz w:val="20"/>
          <w:szCs w:val="20"/>
        </w:rPr>
        <w:t>Zamawiającego</w:t>
      </w:r>
      <w:r w:rsidRPr="00536D55">
        <w:rPr>
          <w:rFonts w:ascii="Arial" w:hAnsi="Arial" w:cs="Arial"/>
          <w:b/>
          <w:bCs/>
          <w:color w:val="000000"/>
          <w:sz w:val="20"/>
          <w:szCs w:val="20"/>
        </w:rPr>
        <w:t>.</w:t>
      </w:r>
      <w:r w:rsidRPr="00536D55">
        <w:rPr>
          <w:rFonts w:ascii="Arial" w:hAnsi="Arial" w:cs="Arial"/>
          <w:color w:val="000000"/>
          <w:sz w:val="20"/>
          <w:szCs w:val="20"/>
          <w:lang w:eastAsia="en-US"/>
        </w:rPr>
        <w:t xml:space="preserve"> </w:t>
      </w:r>
      <w:r w:rsidRPr="00536D55">
        <w:rPr>
          <w:rFonts w:ascii="Arial" w:hAnsi="Arial" w:cs="Arial"/>
          <w:color w:val="000000"/>
          <w:sz w:val="20"/>
          <w:szCs w:val="20"/>
        </w:rPr>
        <w:t>Wykonawca ponosi odpowiedzialność cywilną, administracyjną i karną za nieprzestrzeganie przepisów o odpadach.</w:t>
      </w:r>
    </w:p>
    <w:p w14:paraId="1DD601F1" w14:textId="77777777" w:rsidR="005E710D" w:rsidRPr="00536D55" w:rsidRDefault="005E710D" w:rsidP="00470BF1">
      <w:pPr>
        <w:numPr>
          <w:ilvl w:val="0"/>
          <w:numId w:val="48"/>
        </w:numPr>
        <w:suppressAutoHyphens w:val="0"/>
        <w:jc w:val="both"/>
        <w:rPr>
          <w:rFonts w:ascii="Arial" w:hAnsi="Arial" w:cs="Arial"/>
          <w:color w:val="000000"/>
          <w:sz w:val="20"/>
          <w:szCs w:val="20"/>
        </w:rPr>
      </w:pPr>
      <w:r w:rsidRPr="00536D55">
        <w:rPr>
          <w:rFonts w:ascii="Arial" w:hAnsi="Arial" w:cs="Arial"/>
          <w:color w:val="000000"/>
          <w:sz w:val="20"/>
          <w:szCs w:val="20"/>
        </w:rPr>
        <w:t>Wykonawca ma obowiązek prowadzenia wymaganej prawem ewidencji odpadów i ponosi pełną odpowiedzialność za prawidłowość prowadzenia gospodarki odpadowej związanej ze zleconym zakresem prac, zgodnie z obowiązującymi przepisami jak i ewentualnymi ustaleniami Umowy.</w:t>
      </w:r>
    </w:p>
    <w:p w14:paraId="36153B84" w14:textId="77777777" w:rsidR="005E710D" w:rsidRPr="00536D55" w:rsidRDefault="005E710D" w:rsidP="00470BF1">
      <w:pPr>
        <w:numPr>
          <w:ilvl w:val="0"/>
          <w:numId w:val="48"/>
        </w:numPr>
        <w:suppressAutoHyphens w:val="0"/>
        <w:jc w:val="both"/>
        <w:rPr>
          <w:rFonts w:ascii="Arial" w:hAnsi="Arial" w:cs="Arial"/>
          <w:color w:val="000000"/>
          <w:sz w:val="20"/>
          <w:szCs w:val="20"/>
        </w:rPr>
      </w:pPr>
      <w:r w:rsidRPr="00536D55">
        <w:rPr>
          <w:rFonts w:ascii="Arial" w:hAnsi="Arial" w:cs="Arial"/>
          <w:color w:val="000000"/>
          <w:sz w:val="20"/>
          <w:szCs w:val="20"/>
        </w:rPr>
        <w:t>Wykonawca jest zobowiązany do usunięcia we własnym zakresie i na własny koszt z terenu realizacji Przedmiotu Umowy wszelkich odpadów powstałych przy realizacji Umowy, w tym ziemi, urobku itp.</w:t>
      </w:r>
    </w:p>
    <w:p w14:paraId="6798FCEF" w14:textId="58F39863" w:rsidR="005E710D" w:rsidRPr="00536D55" w:rsidRDefault="005E710D" w:rsidP="006B013D">
      <w:pPr>
        <w:numPr>
          <w:ilvl w:val="0"/>
          <w:numId w:val="48"/>
        </w:numPr>
        <w:suppressAutoHyphens w:val="0"/>
        <w:jc w:val="both"/>
        <w:rPr>
          <w:rFonts w:ascii="Arial" w:hAnsi="Arial" w:cs="Arial"/>
          <w:sz w:val="20"/>
          <w:szCs w:val="20"/>
        </w:rPr>
      </w:pPr>
      <w:r w:rsidRPr="00536D55">
        <w:rPr>
          <w:rFonts w:ascii="Arial" w:hAnsi="Arial" w:cs="Arial"/>
          <w:sz w:val="20"/>
          <w:szCs w:val="20"/>
        </w:rPr>
        <w:t xml:space="preserve">Wykonawca zobowiązany jest do przekazania Zamawiającemu podczas odbioru końcowego zestawienia odpadów wytworzonych w ramach usług świadczonych na rzecz ORLEN OIL zgodnie ze wzorem stanowiącym załącznik nr </w:t>
      </w:r>
      <w:r w:rsidR="00D67455">
        <w:rPr>
          <w:rFonts w:ascii="Arial" w:hAnsi="Arial" w:cs="Arial"/>
          <w:sz w:val="20"/>
          <w:szCs w:val="20"/>
        </w:rPr>
        <w:t>6</w:t>
      </w:r>
      <w:r w:rsidR="00425428" w:rsidRPr="00536D55">
        <w:rPr>
          <w:rFonts w:ascii="Arial" w:hAnsi="Arial" w:cs="Arial"/>
          <w:sz w:val="20"/>
          <w:szCs w:val="20"/>
        </w:rPr>
        <w:t xml:space="preserve"> </w:t>
      </w:r>
      <w:r w:rsidRPr="00536D55">
        <w:rPr>
          <w:rFonts w:ascii="Arial" w:hAnsi="Arial" w:cs="Arial"/>
          <w:sz w:val="20"/>
          <w:szCs w:val="20"/>
        </w:rPr>
        <w:t xml:space="preserve">do niniejszej Umowy. </w:t>
      </w:r>
    </w:p>
    <w:p w14:paraId="781220EB" w14:textId="77777777" w:rsidR="00AB4ACF" w:rsidRPr="00536D55" w:rsidRDefault="00AB4ACF" w:rsidP="00536D55">
      <w:pPr>
        <w:pStyle w:val="Tekstpodstawowy2"/>
        <w:widowControl w:val="0"/>
        <w:spacing w:line="240" w:lineRule="auto"/>
        <w:ind w:left="426" w:hanging="426"/>
        <w:jc w:val="center"/>
        <w:rPr>
          <w:rFonts w:ascii="Arial" w:hAnsi="Arial" w:cs="Arial"/>
          <w:b/>
          <w:sz w:val="20"/>
          <w:szCs w:val="20"/>
        </w:rPr>
      </w:pPr>
    </w:p>
    <w:p w14:paraId="489DFDA1" w14:textId="0E51ED88" w:rsidR="00AB4ACF" w:rsidRPr="00536D55" w:rsidRDefault="00AB4ACF" w:rsidP="00536D55">
      <w:pPr>
        <w:pStyle w:val="Tekstpodstawowy2"/>
        <w:widowControl w:val="0"/>
        <w:spacing w:line="240" w:lineRule="auto"/>
        <w:ind w:left="426" w:hanging="426"/>
        <w:jc w:val="center"/>
        <w:rPr>
          <w:rFonts w:ascii="Arial" w:hAnsi="Arial" w:cs="Arial"/>
          <w:b/>
          <w:sz w:val="20"/>
          <w:szCs w:val="20"/>
        </w:rPr>
      </w:pPr>
      <w:r w:rsidRPr="00536D55">
        <w:rPr>
          <w:rFonts w:ascii="Arial" w:hAnsi="Arial" w:cs="Arial"/>
          <w:b/>
          <w:sz w:val="20"/>
          <w:szCs w:val="20"/>
        </w:rPr>
        <w:t>§ 14.</w:t>
      </w:r>
    </w:p>
    <w:p w14:paraId="7017F5D5" w14:textId="77777777" w:rsidR="00AB4ACF" w:rsidRPr="00536D55" w:rsidRDefault="00AB4ACF" w:rsidP="00536D55">
      <w:pPr>
        <w:pStyle w:val="Tekstpodstawowy2"/>
        <w:widowControl w:val="0"/>
        <w:spacing w:line="240" w:lineRule="auto"/>
        <w:ind w:left="426" w:hanging="426"/>
        <w:jc w:val="center"/>
        <w:rPr>
          <w:rFonts w:ascii="Arial" w:hAnsi="Arial" w:cs="Arial"/>
          <w:b/>
          <w:sz w:val="20"/>
          <w:szCs w:val="20"/>
        </w:rPr>
      </w:pPr>
      <w:r w:rsidRPr="00536D55">
        <w:rPr>
          <w:rFonts w:ascii="Arial" w:hAnsi="Arial" w:cs="Arial"/>
          <w:b/>
          <w:sz w:val="20"/>
          <w:szCs w:val="20"/>
        </w:rPr>
        <w:t>UBEZPIECZENIA.</w:t>
      </w:r>
    </w:p>
    <w:p w14:paraId="623EDF3E" w14:textId="77777777" w:rsidR="00AB4ACF" w:rsidRPr="00536D55" w:rsidRDefault="00AB4ACF" w:rsidP="001F77FD">
      <w:pPr>
        <w:numPr>
          <w:ilvl w:val="0"/>
          <w:numId w:val="25"/>
        </w:numPr>
        <w:ind w:left="426" w:hanging="426"/>
        <w:jc w:val="both"/>
        <w:rPr>
          <w:rFonts w:ascii="Arial" w:hAnsi="Arial" w:cs="Arial"/>
          <w:sz w:val="20"/>
          <w:szCs w:val="20"/>
        </w:rPr>
      </w:pPr>
      <w:r w:rsidRPr="00536D55">
        <w:rPr>
          <w:rFonts w:ascii="Arial" w:hAnsi="Arial" w:cs="Arial"/>
          <w:bCs/>
          <w:sz w:val="20"/>
          <w:szCs w:val="20"/>
        </w:rPr>
        <w:t xml:space="preserve">Przed rozpoczęciem czynności będących przedmiotem Umowy Wykonawca zobowiązany jest do zawarcia i utrzymania w mocy przez cały okres realizacji Umowy </w:t>
      </w:r>
      <w:r w:rsidRPr="00536D55">
        <w:rPr>
          <w:rFonts w:ascii="Arial" w:hAnsi="Arial" w:cs="Arial"/>
          <w:sz w:val="20"/>
          <w:szCs w:val="20"/>
        </w:rPr>
        <w:t>do trzydziestego dnia od upływu okresu gwarancji</w:t>
      </w:r>
      <w:r w:rsidRPr="00536D55">
        <w:rPr>
          <w:rFonts w:ascii="Arial" w:hAnsi="Arial" w:cs="Arial"/>
          <w:bCs/>
          <w:sz w:val="20"/>
          <w:szCs w:val="20"/>
        </w:rPr>
        <w:t>:</w:t>
      </w:r>
    </w:p>
    <w:p w14:paraId="210738E6" w14:textId="77777777" w:rsidR="00AB4ACF" w:rsidRPr="00536D55" w:rsidRDefault="00AB4ACF" w:rsidP="001F77FD">
      <w:pPr>
        <w:numPr>
          <w:ilvl w:val="0"/>
          <w:numId w:val="24"/>
        </w:numPr>
        <w:ind w:left="426" w:firstLine="0"/>
        <w:jc w:val="both"/>
        <w:rPr>
          <w:rFonts w:ascii="Arial" w:hAnsi="Arial" w:cs="Arial"/>
          <w:bCs/>
          <w:sz w:val="20"/>
          <w:szCs w:val="20"/>
        </w:rPr>
      </w:pPr>
      <w:r w:rsidRPr="00536D55">
        <w:rPr>
          <w:rFonts w:ascii="Arial" w:hAnsi="Arial" w:cs="Arial"/>
          <w:bCs/>
          <w:sz w:val="20"/>
          <w:szCs w:val="20"/>
        </w:rPr>
        <w:t xml:space="preserve">Ubezpieczenia odpowiedzialności cywilnej w związku z prowadzaną działalnością i posiadanym mieniem obejmującą co najmniej przedmiot niniejszej Umowy. Przedmiot ubezpieczenia będzie obejmować odpowiedzialność cywilną deliktową (wynikającą z czynów niedozwolonych) i kontraktową (niewykonanie bądź nienależyte wykonanie zobowiązania), za szkody w mieniu i na osobie poniesione przez Zamawiającego lub osoby trzecie, w tym szkody wyrządzone w wyniku rażącego niedbalstwa. Umowa ubezpieczenia będzie obejmować szkody w postaci straty rzeczywistej, utraconych korzyści, a także zadośćuczynienie. </w:t>
      </w:r>
    </w:p>
    <w:p w14:paraId="2D1E8E32" w14:textId="77777777" w:rsidR="00AB4ACF" w:rsidRPr="00536D55" w:rsidRDefault="00AB4ACF" w:rsidP="00536D55">
      <w:pPr>
        <w:pStyle w:val="Tekstpodstawowy2"/>
        <w:spacing w:line="240" w:lineRule="auto"/>
        <w:ind w:left="426"/>
        <w:rPr>
          <w:rFonts w:ascii="Arial" w:hAnsi="Arial" w:cs="Arial"/>
          <w:bCs/>
          <w:sz w:val="20"/>
          <w:szCs w:val="20"/>
        </w:rPr>
      </w:pPr>
      <w:r w:rsidRPr="00536D55">
        <w:rPr>
          <w:rFonts w:ascii="Arial" w:hAnsi="Arial" w:cs="Arial"/>
          <w:bCs/>
          <w:sz w:val="20"/>
          <w:szCs w:val="20"/>
        </w:rPr>
        <w:t>Obligatoryjny zakres ubezpieczenia:</w:t>
      </w:r>
    </w:p>
    <w:p w14:paraId="0841E850" w14:textId="77777777" w:rsidR="00AB4ACF" w:rsidRPr="00536D55" w:rsidRDefault="00AB4ACF" w:rsidP="00536D55">
      <w:pPr>
        <w:ind w:left="426"/>
        <w:jc w:val="both"/>
        <w:rPr>
          <w:rFonts w:ascii="Arial" w:hAnsi="Arial" w:cs="Arial"/>
          <w:bCs/>
          <w:sz w:val="20"/>
          <w:szCs w:val="20"/>
        </w:rPr>
      </w:pPr>
      <w:r w:rsidRPr="00536D55">
        <w:rPr>
          <w:rFonts w:ascii="Arial" w:hAnsi="Arial" w:cs="Arial"/>
          <w:bCs/>
          <w:sz w:val="20"/>
          <w:szCs w:val="20"/>
        </w:rPr>
        <w:t>szkody wyrządzone przez Podwykonawców lub dalszych Podwykonawców - do wysokości sumy gwarancyjnej (tylko, gdy Wykonawca będzie korzystał z usług podwykonawców przy realizacji Umowy),</w:t>
      </w:r>
    </w:p>
    <w:p w14:paraId="6379F7DD" w14:textId="77777777" w:rsidR="00AB4ACF" w:rsidRPr="00536D55" w:rsidRDefault="00AB4ACF" w:rsidP="00536D55">
      <w:pPr>
        <w:pStyle w:val="Tekstpodstawowy2"/>
        <w:spacing w:line="240" w:lineRule="auto"/>
        <w:ind w:left="426"/>
        <w:jc w:val="both"/>
        <w:rPr>
          <w:rFonts w:ascii="Arial" w:hAnsi="Arial" w:cs="Arial"/>
          <w:bCs/>
          <w:sz w:val="20"/>
          <w:szCs w:val="20"/>
        </w:rPr>
      </w:pPr>
      <w:r w:rsidRPr="00536D55">
        <w:rPr>
          <w:rFonts w:ascii="Arial" w:hAnsi="Arial" w:cs="Arial"/>
          <w:bCs/>
          <w:sz w:val="20"/>
          <w:szCs w:val="20"/>
          <w:highlight w:val="yellow"/>
        </w:rPr>
        <w:t xml:space="preserve">Suma gwarancyjna w polisie będzie nie mniejsza niż  …….. PLN w odniesieniu do jednego </w:t>
      </w:r>
      <w:r w:rsidRPr="00536D55">
        <w:rPr>
          <w:rFonts w:ascii="Arial" w:hAnsi="Arial" w:cs="Arial"/>
          <w:bCs/>
          <w:sz w:val="20"/>
          <w:szCs w:val="20"/>
          <w:highlight w:val="yellow"/>
        </w:rPr>
        <w:br/>
        <w:t>i wszystkich szkód w okresie ubezpieczenia.</w:t>
      </w:r>
      <w:r w:rsidRPr="00536D55">
        <w:rPr>
          <w:rFonts w:ascii="Arial" w:hAnsi="Arial" w:cs="Arial"/>
          <w:bCs/>
          <w:sz w:val="20"/>
          <w:szCs w:val="20"/>
        </w:rPr>
        <w:t xml:space="preserve"> </w:t>
      </w:r>
    </w:p>
    <w:p w14:paraId="5926B8F8" w14:textId="77777777" w:rsidR="00AB4ACF" w:rsidRPr="00536D55" w:rsidRDefault="00AB4ACF" w:rsidP="00536D55">
      <w:pPr>
        <w:ind w:left="426"/>
        <w:jc w:val="both"/>
        <w:rPr>
          <w:rFonts w:ascii="Arial" w:hAnsi="Arial" w:cs="Arial"/>
          <w:bCs/>
          <w:sz w:val="20"/>
          <w:szCs w:val="20"/>
        </w:rPr>
      </w:pPr>
      <w:r w:rsidRPr="00536D55">
        <w:rPr>
          <w:rFonts w:ascii="Arial" w:hAnsi="Arial" w:cs="Arial"/>
          <w:bCs/>
          <w:sz w:val="20"/>
          <w:szCs w:val="20"/>
        </w:rPr>
        <w:t>Nie dopuszcza się występowania udziału własnego / franszyzy w odniesieniu do szkód osobowych. Ewentualny udział własny / franszyza tylko dla szkód w mieniu w wysokości nie wyższej niż 50.000 PLN (pięćdziesiąt tysięcy złotych).</w:t>
      </w:r>
    </w:p>
    <w:p w14:paraId="3D92DA36" w14:textId="77777777" w:rsidR="00AB4ACF" w:rsidRPr="00536D55" w:rsidRDefault="00AB4ACF" w:rsidP="001F77FD">
      <w:pPr>
        <w:pStyle w:val="Tekstpodstawowy2"/>
        <w:numPr>
          <w:ilvl w:val="0"/>
          <w:numId w:val="25"/>
        </w:numPr>
        <w:spacing w:before="60" w:after="60" w:line="240" w:lineRule="auto"/>
        <w:ind w:left="426" w:hanging="426"/>
        <w:jc w:val="both"/>
        <w:rPr>
          <w:rFonts w:ascii="Arial" w:hAnsi="Arial" w:cs="Arial"/>
          <w:sz w:val="20"/>
          <w:szCs w:val="20"/>
        </w:rPr>
      </w:pPr>
      <w:r w:rsidRPr="00536D55">
        <w:rPr>
          <w:rFonts w:ascii="Arial" w:hAnsi="Arial" w:cs="Arial"/>
          <w:sz w:val="20"/>
          <w:szCs w:val="20"/>
        </w:rPr>
        <w:t xml:space="preserve">Wykonawca przedłoży Zamawiającemu kserokopię takiej polisy (potwierdzoną za zgodność z oryginałem) wraz z ogólnymi warunkami ubezpieczenia, w terminie 10 dni od zawarcia niniejszej Umowy oraz dostarczać będzie jej aktualną wersję w przypadku wystąpienia jej jakiejkolwiek zmiany w czasie trwania Umowy. Dostarczenie polisy jest warunkiem dokonania przez </w:t>
      </w:r>
      <w:r w:rsidRPr="00536D55">
        <w:rPr>
          <w:rFonts w:ascii="Arial" w:hAnsi="Arial" w:cs="Arial"/>
          <w:sz w:val="20"/>
          <w:szCs w:val="20"/>
        </w:rPr>
        <w:lastRenderedPageBreak/>
        <w:t>Zamawiającego na rzecz Wykonawcy jakiejkolwiek zapłaty wynikającej z niniejszej Umowy. W przypadku opóźnienia w dostarczeniu polisy, płatności wynikające z wystawionych i doręczonych Zamawiającemu przed dostarczeniem polisy faktur, zostaną dokonane w terminie 30 dni od otrzymania polisy przez Zamawiającego. Polisy ubezpieczeniowe Wykonawcy będą zawierały postanowienia, na mocy których ubezpieczyciel wyraźnie zobowiąże się, że polisy te nie zostaną anulowane lub zmienione bez wcześniejszego zawiadomienia Zamawiającego, dokonanego z co najmniej 30 dniowym wyprzedzeniem.</w:t>
      </w:r>
    </w:p>
    <w:p w14:paraId="45CA1478" w14:textId="77777777" w:rsidR="00AB4ACF" w:rsidRPr="00536D55" w:rsidRDefault="00AB4ACF" w:rsidP="001F77FD">
      <w:pPr>
        <w:pStyle w:val="Tekstpodstawowy2"/>
        <w:numPr>
          <w:ilvl w:val="0"/>
          <w:numId w:val="25"/>
        </w:numPr>
        <w:spacing w:before="60" w:after="60" w:line="240" w:lineRule="auto"/>
        <w:ind w:left="426" w:hanging="426"/>
        <w:jc w:val="both"/>
        <w:rPr>
          <w:rFonts w:ascii="Arial" w:hAnsi="Arial" w:cs="Arial"/>
          <w:sz w:val="20"/>
          <w:szCs w:val="20"/>
        </w:rPr>
      </w:pPr>
      <w:r w:rsidRPr="00536D55">
        <w:rPr>
          <w:rFonts w:ascii="Arial" w:hAnsi="Arial" w:cs="Arial"/>
          <w:sz w:val="20"/>
          <w:szCs w:val="20"/>
        </w:rPr>
        <w:t>W/w zakresem ubezpieczenia objęte będą także wszystkie rodzaje prac, jakie zostaną zlecone przez Wykonawcę jego pracownikom, podwykonawcom lub wszelkim innym osobom trzecim.</w:t>
      </w:r>
    </w:p>
    <w:p w14:paraId="74802B0A" w14:textId="77777777" w:rsidR="00AB4ACF" w:rsidRPr="00536D55" w:rsidRDefault="00AB4ACF" w:rsidP="001F77FD">
      <w:pPr>
        <w:pStyle w:val="Tekstpodstawowy2"/>
        <w:numPr>
          <w:ilvl w:val="0"/>
          <w:numId w:val="25"/>
        </w:numPr>
        <w:spacing w:before="60" w:after="60" w:line="240" w:lineRule="auto"/>
        <w:ind w:left="426" w:hanging="426"/>
        <w:jc w:val="both"/>
        <w:rPr>
          <w:rFonts w:ascii="Arial" w:hAnsi="Arial" w:cs="Arial"/>
          <w:bCs/>
          <w:sz w:val="20"/>
          <w:szCs w:val="20"/>
        </w:rPr>
      </w:pPr>
      <w:r w:rsidRPr="00536D55">
        <w:rPr>
          <w:rFonts w:ascii="Arial" w:hAnsi="Arial" w:cs="Arial"/>
          <w:bCs/>
          <w:sz w:val="20"/>
          <w:szCs w:val="20"/>
        </w:rPr>
        <w:t>Na każde wezwanie Zamawiającego, Wykonawca zobowiązany jest przekazać dowody dotrzymywania warunków polis/umów ubezpieczenia przez cały okres obowiązywania Umowy, w tym dowody opłacania składek. W wypadku, gdy składka płatna jest ratalnie Wykonawca jest zobowiązany do dostarczenia potwierdzenia uiszczenia każdej raty.</w:t>
      </w:r>
    </w:p>
    <w:p w14:paraId="74000A9A" w14:textId="77777777" w:rsidR="00AB4ACF" w:rsidRPr="00536D55" w:rsidRDefault="00AB4ACF" w:rsidP="001F77FD">
      <w:pPr>
        <w:pStyle w:val="Tekstpodstawowy2"/>
        <w:numPr>
          <w:ilvl w:val="0"/>
          <w:numId w:val="25"/>
        </w:numPr>
        <w:spacing w:before="60" w:after="60" w:line="240" w:lineRule="auto"/>
        <w:ind w:left="426" w:hanging="426"/>
        <w:jc w:val="both"/>
        <w:rPr>
          <w:rFonts w:ascii="Arial" w:hAnsi="Arial" w:cs="Arial"/>
          <w:bCs/>
          <w:sz w:val="20"/>
          <w:szCs w:val="20"/>
        </w:rPr>
      </w:pPr>
      <w:r w:rsidRPr="00536D55">
        <w:rPr>
          <w:rFonts w:ascii="Arial" w:hAnsi="Arial" w:cs="Arial"/>
          <w:bCs/>
          <w:sz w:val="20"/>
          <w:szCs w:val="20"/>
        </w:rPr>
        <w:t xml:space="preserve">Wykonawca, poniesie koszty wszelkich potrąceń, wyłączeń, wyjątków lub ograniczeń mających zastosowanie w zawartych polisach, w takim stopniu, w jakim dotyczą one </w:t>
      </w:r>
      <w:proofErr w:type="spellStart"/>
      <w:r w:rsidRPr="00536D55">
        <w:rPr>
          <w:rFonts w:ascii="Arial" w:hAnsi="Arial" w:cs="Arial"/>
          <w:bCs/>
          <w:sz w:val="20"/>
          <w:szCs w:val="20"/>
        </w:rPr>
        <w:t>ryzyk</w:t>
      </w:r>
      <w:proofErr w:type="spellEnd"/>
      <w:r w:rsidRPr="00536D55">
        <w:rPr>
          <w:rFonts w:ascii="Arial" w:hAnsi="Arial" w:cs="Arial"/>
          <w:bCs/>
          <w:sz w:val="20"/>
          <w:szCs w:val="20"/>
        </w:rPr>
        <w:t xml:space="preserve"> i zobowiązań, z tytułu których Wykonawca ponosi odpowiedzialność zgodnie z warunkami Umowy.</w:t>
      </w:r>
    </w:p>
    <w:p w14:paraId="4937AB68" w14:textId="4C64BBA5" w:rsidR="00F372B3" w:rsidRPr="0089082E" w:rsidRDefault="00AB4ACF" w:rsidP="001F77FD">
      <w:pPr>
        <w:pStyle w:val="Tekstpodstawowy2"/>
        <w:numPr>
          <w:ilvl w:val="0"/>
          <w:numId w:val="25"/>
        </w:numPr>
        <w:spacing w:before="60" w:after="60" w:line="240" w:lineRule="auto"/>
        <w:ind w:left="426" w:hanging="426"/>
        <w:jc w:val="both"/>
        <w:rPr>
          <w:rFonts w:ascii="Arial" w:hAnsi="Arial" w:cs="Arial"/>
          <w:bCs/>
          <w:sz w:val="20"/>
          <w:szCs w:val="20"/>
        </w:rPr>
      </w:pPr>
      <w:r w:rsidRPr="00536D55">
        <w:rPr>
          <w:rFonts w:ascii="Arial" w:hAnsi="Arial" w:cs="Arial"/>
          <w:bCs/>
          <w:sz w:val="20"/>
          <w:szCs w:val="20"/>
        </w:rPr>
        <w:t>Brak spełnienia przez Wykonawcę któregokolwiek z wymogów określonych w niniejszym paragrafie dotyczących ubezpieczeń stanowi istotne naruszenie Umowy i uprawnia Zamawiającego do rozwiązania Umowy bez zachowania okresu wypowiedzenia z przyczyn leżących po stronie Wykonawcy.</w:t>
      </w:r>
    </w:p>
    <w:p w14:paraId="0473767F" w14:textId="77777777" w:rsidR="00AB4ACF" w:rsidRPr="00536D55" w:rsidRDefault="00AB4ACF" w:rsidP="00536D55">
      <w:pPr>
        <w:jc w:val="both"/>
        <w:rPr>
          <w:rFonts w:ascii="Arial" w:hAnsi="Arial" w:cs="Arial"/>
          <w:sz w:val="20"/>
          <w:szCs w:val="20"/>
        </w:rPr>
      </w:pPr>
    </w:p>
    <w:p w14:paraId="2F7F04BF" w14:textId="45B36262" w:rsidR="001C7AD5" w:rsidRPr="00536D55" w:rsidRDefault="001C7AD5" w:rsidP="00536D55">
      <w:pPr>
        <w:pStyle w:val="Nagwek1"/>
        <w:spacing w:before="0" w:after="0"/>
        <w:ind w:left="426" w:hanging="426"/>
        <w:rPr>
          <w:rFonts w:ascii="Arial" w:hAnsi="Arial" w:cs="Arial"/>
          <w:u w:val="none"/>
        </w:rPr>
      </w:pPr>
      <w:r w:rsidRPr="00536D55">
        <w:rPr>
          <w:rFonts w:ascii="Arial" w:hAnsi="Arial" w:cs="Arial"/>
          <w:u w:val="none"/>
        </w:rPr>
        <w:t>§ 1</w:t>
      </w:r>
      <w:r w:rsidR="00AB4ACF" w:rsidRPr="00536D55">
        <w:rPr>
          <w:rFonts w:ascii="Arial" w:hAnsi="Arial" w:cs="Arial"/>
          <w:u w:val="none"/>
          <w:lang w:val="pl-PL"/>
        </w:rPr>
        <w:t>5</w:t>
      </w:r>
      <w:r w:rsidRPr="00536D55">
        <w:rPr>
          <w:rFonts w:ascii="Arial" w:hAnsi="Arial" w:cs="Arial"/>
          <w:u w:val="none"/>
        </w:rPr>
        <w:t>.</w:t>
      </w:r>
    </w:p>
    <w:p w14:paraId="36E5E6B5" w14:textId="77777777" w:rsidR="001C7AD5" w:rsidRPr="00536D55" w:rsidRDefault="001C7AD5" w:rsidP="00536D55">
      <w:pPr>
        <w:ind w:left="426" w:hanging="426"/>
        <w:jc w:val="center"/>
        <w:rPr>
          <w:rFonts w:ascii="Arial" w:hAnsi="Arial" w:cs="Arial"/>
          <w:i/>
          <w:color w:val="0070C0"/>
          <w:sz w:val="20"/>
          <w:szCs w:val="20"/>
        </w:rPr>
      </w:pPr>
      <w:r w:rsidRPr="00536D55">
        <w:rPr>
          <w:rFonts w:ascii="Arial" w:hAnsi="Arial" w:cs="Arial"/>
          <w:b/>
          <w:sz w:val="20"/>
          <w:szCs w:val="20"/>
        </w:rPr>
        <w:t>BEZPIECZEŃSTWO.</w:t>
      </w:r>
    </w:p>
    <w:p w14:paraId="2CD086FF" w14:textId="77777777" w:rsidR="001C7AD5" w:rsidRPr="00536D55" w:rsidRDefault="001C7AD5" w:rsidP="00536D55">
      <w:pPr>
        <w:ind w:left="426" w:hanging="426"/>
        <w:jc w:val="both"/>
        <w:rPr>
          <w:rFonts w:ascii="Arial" w:hAnsi="Arial" w:cs="Arial"/>
          <w:color w:val="0070C0"/>
          <w:sz w:val="20"/>
          <w:szCs w:val="20"/>
        </w:rPr>
      </w:pPr>
    </w:p>
    <w:p w14:paraId="56D7A4ED" w14:textId="77777777" w:rsidR="001C7AD5" w:rsidRPr="00536D55" w:rsidRDefault="001C7AD5" w:rsidP="00536D55">
      <w:pPr>
        <w:pStyle w:val="Tekstpodstawowy2"/>
        <w:numPr>
          <w:ilvl w:val="0"/>
          <w:numId w:val="10"/>
        </w:numPr>
        <w:suppressAutoHyphens w:val="0"/>
        <w:overflowPunct w:val="0"/>
        <w:autoSpaceDE w:val="0"/>
        <w:autoSpaceDN w:val="0"/>
        <w:spacing w:after="0" w:line="240" w:lineRule="auto"/>
        <w:ind w:left="426" w:hanging="426"/>
        <w:jc w:val="both"/>
        <w:rPr>
          <w:rFonts w:ascii="Arial" w:eastAsia="Arial" w:hAnsi="Arial" w:cs="Arial"/>
          <w:sz w:val="20"/>
          <w:szCs w:val="20"/>
        </w:rPr>
      </w:pPr>
      <w:r w:rsidRPr="00536D55">
        <w:rPr>
          <w:rFonts w:ascii="Arial" w:eastAsia="Arial" w:hAnsi="Arial" w:cs="Arial"/>
          <w:sz w:val="20"/>
          <w:szCs w:val="20"/>
        </w:rPr>
        <w:t>Zamawiający wyznaczy Koordynatora w zakresie nadzorowania działań bhp (zwanego dalej „</w:t>
      </w:r>
      <w:r w:rsidRPr="00536D55">
        <w:rPr>
          <w:rFonts w:ascii="Arial" w:eastAsia="Arial" w:hAnsi="Arial" w:cs="Arial"/>
          <w:i/>
          <w:iCs/>
          <w:sz w:val="20"/>
          <w:szCs w:val="20"/>
        </w:rPr>
        <w:t>Koordynatorem</w:t>
      </w:r>
      <w:r w:rsidRPr="00536D55">
        <w:rPr>
          <w:rFonts w:ascii="Arial" w:eastAsia="Arial" w:hAnsi="Arial" w:cs="Arial"/>
          <w:sz w:val="20"/>
          <w:szCs w:val="20"/>
        </w:rPr>
        <w:t>”), zgodnie z wewnętrznymi procedurami.</w:t>
      </w:r>
    </w:p>
    <w:p w14:paraId="29DEEC18" w14:textId="77777777" w:rsidR="001C7AD5" w:rsidRPr="00536D55" w:rsidRDefault="001C7AD5" w:rsidP="00536D55">
      <w:pPr>
        <w:pStyle w:val="Tekstpodstawowy2"/>
        <w:numPr>
          <w:ilvl w:val="0"/>
          <w:numId w:val="10"/>
        </w:numPr>
        <w:suppressAutoHyphens w:val="0"/>
        <w:overflowPunct w:val="0"/>
        <w:autoSpaceDE w:val="0"/>
        <w:autoSpaceDN w:val="0"/>
        <w:spacing w:after="0" w:line="240" w:lineRule="auto"/>
        <w:ind w:left="426" w:hanging="426"/>
        <w:jc w:val="both"/>
        <w:rPr>
          <w:rFonts w:ascii="Arial" w:eastAsia="Arial" w:hAnsi="Arial" w:cs="Arial"/>
          <w:sz w:val="20"/>
          <w:szCs w:val="20"/>
        </w:rPr>
      </w:pPr>
      <w:r w:rsidRPr="00536D55">
        <w:rPr>
          <w:rFonts w:ascii="Arial" w:eastAsia="Arial" w:hAnsi="Arial" w:cs="Arial"/>
          <w:sz w:val="20"/>
          <w:szCs w:val="20"/>
        </w:rPr>
        <w:t xml:space="preserve">Wykonawca zobowiązuje się do przestrzegania przepisów bhp, obowiązujących w </w:t>
      </w:r>
      <w:r w:rsidRPr="00536D55">
        <w:rPr>
          <w:rFonts w:ascii="Arial" w:hAnsi="Arial" w:cs="Arial"/>
          <w:iCs/>
          <w:sz w:val="20"/>
          <w:szCs w:val="20"/>
        </w:rPr>
        <w:t xml:space="preserve">ORLEN Oil </w:t>
      </w:r>
      <w:r w:rsidRPr="00536D55">
        <w:rPr>
          <w:rFonts w:ascii="Arial" w:hAnsi="Arial" w:cs="Arial"/>
          <w:sz w:val="20"/>
          <w:szCs w:val="20"/>
        </w:rPr>
        <w:t>Sp. z o.o.</w:t>
      </w:r>
      <w:r w:rsidRPr="00536D55">
        <w:rPr>
          <w:rFonts w:ascii="Arial" w:eastAsia="Arial" w:hAnsi="Arial" w:cs="Arial"/>
          <w:sz w:val="20"/>
          <w:szCs w:val="20"/>
        </w:rPr>
        <w:t>, w tym:</w:t>
      </w:r>
    </w:p>
    <w:p w14:paraId="68141FF2" w14:textId="77777777" w:rsidR="001C7AD5" w:rsidRPr="00536D55" w:rsidRDefault="001C7AD5" w:rsidP="00536D55">
      <w:pPr>
        <w:pStyle w:val="Tekstpodstawowy2"/>
        <w:numPr>
          <w:ilvl w:val="1"/>
          <w:numId w:val="13"/>
        </w:numPr>
        <w:tabs>
          <w:tab w:val="clear" w:pos="1440"/>
          <w:tab w:val="num" w:pos="786"/>
          <w:tab w:val="num" w:pos="851"/>
        </w:tabs>
        <w:suppressAutoHyphens w:val="0"/>
        <w:spacing w:after="0" w:line="240" w:lineRule="auto"/>
        <w:ind w:left="426" w:firstLine="0"/>
        <w:jc w:val="both"/>
        <w:rPr>
          <w:rFonts w:ascii="Arial" w:eastAsia="Arial" w:hAnsi="Arial" w:cs="Arial"/>
          <w:sz w:val="20"/>
          <w:szCs w:val="20"/>
        </w:rPr>
      </w:pPr>
      <w:r w:rsidRPr="00536D55">
        <w:rPr>
          <w:rFonts w:ascii="Arial" w:eastAsia="Arial" w:hAnsi="Arial" w:cs="Arial"/>
          <w:sz w:val="20"/>
          <w:szCs w:val="20"/>
        </w:rPr>
        <w:t xml:space="preserve">przestrzegania obowiązujących na terenie Grupy Kapitałowej Orlen procedur, instrukcji, regulaminów i zarządzeń wewnętrznych, których treść znajduje się w Serwisie internetowym Wymagania dla Kontrahentów pod adresem: </w:t>
      </w:r>
      <w:r w:rsidRPr="00536D55">
        <w:rPr>
          <w:rFonts w:ascii="Arial" w:eastAsia="Arial" w:hAnsi="Arial" w:cs="Arial"/>
          <w:color w:val="0070C0"/>
          <w:sz w:val="20"/>
          <w:szCs w:val="20"/>
          <w:u w:val="single"/>
        </w:rPr>
        <w:t>https://kontrahenci.lotos.pl.</w:t>
      </w:r>
      <w:r w:rsidRPr="00536D55">
        <w:rPr>
          <w:rFonts w:ascii="Arial" w:eastAsia="Arial" w:hAnsi="Arial" w:cs="Arial"/>
          <w:color w:val="365F91" w:themeColor="accent1" w:themeShade="BF"/>
          <w:sz w:val="20"/>
          <w:szCs w:val="20"/>
        </w:rPr>
        <w:t xml:space="preserve">  </w:t>
      </w:r>
    </w:p>
    <w:p w14:paraId="671A6ED6" w14:textId="77777777" w:rsidR="001C7AD5" w:rsidRPr="00536D55" w:rsidRDefault="001C7AD5" w:rsidP="00536D55">
      <w:pPr>
        <w:pStyle w:val="Tekstpodstawowy2"/>
        <w:numPr>
          <w:ilvl w:val="1"/>
          <w:numId w:val="13"/>
        </w:numPr>
        <w:tabs>
          <w:tab w:val="clear" w:pos="1440"/>
          <w:tab w:val="num" w:pos="786"/>
          <w:tab w:val="left" w:pos="851"/>
        </w:tabs>
        <w:suppressAutoHyphens w:val="0"/>
        <w:autoSpaceDN w:val="0"/>
        <w:spacing w:after="0" w:line="240" w:lineRule="auto"/>
        <w:ind w:left="426" w:firstLine="0"/>
        <w:jc w:val="both"/>
        <w:rPr>
          <w:rFonts w:ascii="Arial" w:eastAsia="Arial" w:hAnsi="Arial" w:cs="Arial"/>
          <w:sz w:val="20"/>
          <w:szCs w:val="20"/>
        </w:rPr>
      </w:pPr>
      <w:r w:rsidRPr="00536D55">
        <w:rPr>
          <w:rFonts w:ascii="Arial" w:eastAsia="Arial" w:hAnsi="Arial" w:cs="Arial"/>
          <w:sz w:val="20"/>
          <w:szCs w:val="20"/>
        </w:rPr>
        <w:t>przestrzegania przepisów oraz zasad bezpieczeństwa i higieny pracy,</w:t>
      </w:r>
    </w:p>
    <w:p w14:paraId="7C1B0578" w14:textId="77777777" w:rsidR="001C7AD5" w:rsidRPr="00536D55" w:rsidRDefault="001C7AD5" w:rsidP="00536D55">
      <w:pPr>
        <w:pStyle w:val="Tekstpodstawowy2"/>
        <w:numPr>
          <w:ilvl w:val="1"/>
          <w:numId w:val="13"/>
        </w:numPr>
        <w:tabs>
          <w:tab w:val="clear" w:pos="1440"/>
          <w:tab w:val="num" w:pos="786"/>
          <w:tab w:val="left" w:pos="851"/>
        </w:tabs>
        <w:suppressAutoHyphens w:val="0"/>
        <w:autoSpaceDN w:val="0"/>
        <w:spacing w:after="0" w:line="240" w:lineRule="auto"/>
        <w:ind w:left="426" w:firstLine="0"/>
        <w:jc w:val="both"/>
        <w:rPr>
          <w:rFonts w:ascii="Arial" w:eastAsia="Arial" w:hAnsi="Arial" w:cs="Arial"/>
          <w:sz w:val="20"/>
          <w:szCs w:val="20"/>
        </w:rPr>
      </w:pPr>
      <w:r w:rsidRPr="00536D55">
        <w:rPr>
          <w:rFonts w:ascii="Arial" w:eastAsia="Arial" w:hAnsi="Arial" w:cs="Arial"/>
          <w:sz w:val="20"/>
          <w:szCs w:val="20"/>
        </w:rPr>
        <w:t>posiadania stosownych uprawnień w zakresie obsługi urządzeń elektroenergetycznych, dźwigowych itp. wykorzystywanych podczas wykonywanych prac,</w:t>
      </w:r>
    </w:p>
    <w:p w14:paraId="33ADC4DB" w14:textId="77777777" w:rsidR="001C7AD5" w:rsidRPr="00536D55" w:rsidRDefault="001C7AD5" w:rsidP="00536D55">
      <w:pPr>
        <w:pStyle w:val="Tekstpodstawowy2"/>
        <w:numPr>
          <w:ilvl w:val="1"/>
          <w:numId w:val="13"/>
        </w:numPr>
        <w:tabs>
          <w:tab w:val="clear" w:pos="1440"/>
          <w:tab w:val="num" w:pos="786"/>
          <w:tab w:val="left" w:pos="851"/>
        </w:tabs>
        <w:suppressAutoHyphens w:val="0"/>
        <w:autoSpaceDN w:val="0"/>
        <w:spacing w:after="0" w:line="240" w:lineRule="auto"/>
        <w:ind w:left="426" w:firstLine="0"/>
        <w:jc w:val="both"/>
        <w:rPr>
          <w:rFonts w:ascii="Arial" w:eastAsia="Arial" w:hAnsi="Arial" w:cs="Arial"/>
          <w:sz w:val="20"/>
          <w:szCs w:val="20"/>
        </w:rPr>
      </w:pPr>
      <w:r w:rsidRPr="00536D55">
        <w:rPr>
          <w:rFonts w:ascii="Arial" w:eastAsia="Arial" w:hAnsi="Arial" w:cs="Arial"/>
          <w:sz w:val="20"/>
          <w:szCs w:val="20"/>
        </w:rPr>
        <w:t>odbycia, przed przystąpieniem do pracy instruktażu z zakresu BHP prowadzonego przez kierownika komórki Zamawiającego, na terenie której będą prowadzone prace,</w:t>
      </w:r>
    </w:p>
    <w:p w14:paraId="2C65CD91" w14:textId="77777777" w:rsidR="001C7AD5" w:rsidRPr="00536D55" w:rsidRDefault="001C7AD5" w:rsidP="00536D55">
      <w:pPr>
        <w:pStyle w:val="Tekstpodstawowy2"/>
        <w:numPr>
          <w:ilvl w:val="1"/>
          <w:numId w:val="13"/>
        </w:numPr>
        <w:tabs>
          <w:tab w:val="clear" w:pos="1440"/>
          <w:tab w:val="num" w:pos="786"/>
          <w:tab w:val="left" w:pos="851"/>
        </w:tabs>
        <w:suppressAutoHyphens w:val="0"/>
        <w:autoSpaceDN w:val="0"/>
        <w:spacing w:after="0" w:line="240" w:lineRule="auto"/>
        <w:ind w:left="426" w:firstLine="0"/>
        <w:jc w:val="both"/>
        <w:rPr>
          <w:rFonts w:ascii="Arial" w:eastAsia="Arial" w:hAnsi="Arial" w:cs="Arial"/>
          <w:sz w:val="20"/>
          <w:szCs w:val="20"/>
        </w:rPr>
      </w:pPr>
      <w:r w:rsidRPr="00536D55">
        <w:rPr>
          <w:rFonts w:ascii="Arial" w:eastAsia="Arial" w:hAnsi="Arial" w:cs="Arial"/>
          <w:sz w:val="20"/>
          <w:szCs w:val="20"/>
        </w:rPr>
        <w:t xml:space="preserve">używania i zabezpieczenia maszyn i urządzeń w taki sposób, by nie stwarzały zagrożenia dla pracowników i innych osób znajdujących się w zakładzie </w:t>
      </w:r>
      <w:r w:rsidRPr="00536D55">
        <w:rPr>
          <w:rFonts w:ascii="Arial" w:hAnsi="Arial" w:cs="Arial"/>
          <w:iCs/>
          <w:sz w:val="20"/>
          <w:szCs w:val="20"/>
        </w:rPr>
        <w:t xml:space="preserve">ORLEN Oil </w:t>
      </w:r>
      <w:r w:rsidRPr="00536D55">
        <w:rPr>
          <w:rFonts w:ascii="Arial" w:hAnsi="Arial" w:cs="Arial"/>
          <w:sz w:val="20"/>
          <w:szCs w:val="20"/>
        </w:rPr>
        <w:t>Sp. z o.o</w:t>
      </w:r>
      <w:r w:rsidRPr="00536D55">
        <w:rPr>
          <w:rFonts w:ascii="Arial" w:eastAsia="Arial" w:hAnsi="Arial" w:cs="Arial"/>
          <w:sz w:val="20"/>
          <w:szCs w:val="20"/>
        </w:rPr>
        <w:t>.</w:t>
      </w:r>
    </w:p>
    <w:p w14:paraId="588BFC81" w14:textId="77777777" w:rsidR="001C7AD5" w:rsidRPr="00536D55" w:rsidRDefault="001C7AD5" w:rsidP="00536D55">
      <w:pPr>
        <w:pStyle w:val="Tekstpodstawowy2"/>
        <w:numPr>
          <w:ilvl w:val="0"/>
          <w:numId w:val="11"/>
        </w:numPr>
        <w:suppressAutoHyphens w:val="0"/>
        <w:autoSpaceDN w:val="0"/>
        <w:spacing w:after="0" w:line="240" w:lineRule="auto"/>
        <w:ind w:left="426" w:hanging="426"/>
        <w:jc w:val="both"/>
        <w:rPr>
          <w:rFonts w:ascii="Arial" w:eastAsia="Arial" w:hAnsi="Arial" w:cs="Arial"/>
          <w:sz w:val="20"/>
          <w:szCs w:val="20"/>
        </w:rPr>
      </w:pPr>
      <w:r w:rsidRPr="00536D55">
        <w:rPr>
          <w:rFonts w:ascii="Arial" w:eastAsia="Arial" w:hAnsi="Arial" w:cs="Arial"/>
          <w:sz w:val="20"/>
          <w:szCs w:val="20"/>
        </w:rPr>
        <w:t>Ponadto Wykonawca zobowiązuje się:</w:t>
      </w:r>
    </w:p>
    <w:p w14:paraId="0D62CFFC" w14:textId="77777777" w:rsidR="001C7AD5" w:rsidRPr="00536D55" w:rsidRDefault="001C7AD5" w:rsidP="00536D55">
      <w:pPr>
        <w:pStyle w:val="Tekstpodstawowy2"/>
        <w:numPr>
          <w:ilvl w:val="0"/>
          <w:numId w:val="4"/>
        </w:numPr>
        <w:tabs>
          <w:tab w:val="left" w:pos="851"/>
          <w:tab w:val="left" w:pos="1701"/>
        </w:tabs>
        <w:suppressAutoHyphens w:val="0"/>
        <w:autoSpaceDN w:val="0"/>
        <w:spacing w:after="0" w:line="240" w:lineRule="auto"/>
        <w:ind w:left="426" w:firstLine="0"/>
        <w:jc w:val="both"/>
        <w:rPr>
          <w:rFonts w:ascii="Arial" w:eastAsia="Arial" w:hAnsi="Arial" w:cs="Arial"/>
          <w:sz w:val="20"/>
          <w:szCs w:val="20"/>
        </w:rPr>
      </w:pPr>
      <w:r w:rsidRPr="00536D55">
        <w:rPr>
          <w:rFonts w:ascii="Arial" w:eastAsia="Arial" w:hAnsi="Arial" w:cs="Arial"/>
          <w:sz w:val="20"/>
          <w:szCs w:val="20"/>
        </w:rPr>
        <w:t>w razie konieczności zastosowania w procesie pracy substancji niebezpiecznych lub szkodliwych, przedstawiciel Wykonawcy przed przystąpieniem do prac pisemnie powiadomi o zamiarze stosowania ww. substancji Koordynatora,</w:t>
      </w:r>
    </w:p>
    <w:p w14:paraId="22D1B856" w14:textId="77777777" w:rsidR="001C7AD5" w:rsidRPr="00536D55" w:rsidRDefault="001C7AD5" w:rsidP="00536D55">
      <w:pPr>
        <w:pStyle w:val="Tekstpodstawowy2"/>
        <w:numPr>
          <w:ilvl w:val="0"/>
          <w:numId w:val="4"/>
        </w:numPr>
        <w:tabs>
          <w:tab w:val="left" w:pos="851"/>
          <w:tab w:val="left" w:pos="1701"/>
        </w:tabs>
        <w:suppressAutoHyphens w:val="0"/>
        <w:autoSpaceDN w:val="0"/>
        <w:spacing w:after="0" w:line="240" w:lineRule="auto"/>
        <w:ind w:left="426" w:firstLine="0"/>
        <w:jc w:val="both"/>
        <w:rPr>
          <w:rFonts w:ascii="Arial" w:eastAsia="Arial" w:hAnsi="Arial" w:cs="Arial"/>
          <w:sz w:val="20"/>
          <w:szCs w:val="20"/>
        </w:rPr>
      </w:pPr>
      <w:r w:rsidRPr="00536D55">
        <w:rPr>
          <w:rFonts w:ascii="Arial" w:eastAsia="Arial" w:hAnsi="Arial" w:cs="Arial"/>
          <w:sz w:val="20"/>
          <w:szCs w:val="20"/>
        </w:rPr>
        <w:t>wszelkie materiały i surowce stosowane i używane przez Wykonawcę w czasie wykonywania prac przez Wykonawcę będą tak ułożone i zabezpieczone, aby nie stwarzały zagrożenia dla ludzi,</w:t>
      </w:r>
    </w:p>
    <w:p w14:paraId="62998126" w14:textId="77777777" w:rsidR="001C7AD5" w:rsidRPr="00536D55" w:rsidRDefault="001C7AD5" w:rsidP="00536D55">
      <w:pPr>
        <w:pStyle w:val="Tekstpodstawowy2"/>
        <w:numPr>
          <w:ilvl w:val="0"/>
          <w:numId w:val="4"/>
        </w:numPr>
        <w:tabs>
          <w:tab w:val="left" w:pos="851"/>
          <w:tab w:val="left" w:pos="1701"/>
        </w:tabs>
        <w:suppressAutoHyphens w:val="0"/>
        <w:autoSpaceDN w:val="0"/>
        <w:spacing w:after="0" w:line="240" w:lineRule="auto"/>
        <w:ind w:left="426" w:firstLine="0"/>
        <w:jc w:val="both"/>
        <w:rPr>
          <w:rFonts w:ascii="Arial" w:eastAsia="Arial" w:hAnsi="Arial" w:cs="Arial"/>
          <w:sz w:val="20"/>
          <w:szCs w:val="20"/>
        </w:rPr>
      </w:pPr>
      <w:r w:rsidRPr="00536D55">
        <w:rPr>
          <w:rFonts w:ascii="Arial" w:eastAsia="Arial" w:hAnsi="Arial" w:cs="Arial"/>
          <w:sz w:val="20"/>
          <w:szCs w:val="20"/>
        </w:rPr>
        <w:t>miejsce pracy będzie przez Wykonawcę oznakowane i zabezpieczone przed dostępem osób nieupoważnionych,</w:t>
      </w:r>
    </w:p>
    <w:p w14:paraId="35FC7AB4" w14:textId="77777777" w:rsidR="001C7AD5" w:rsidRPr="00536D55" w:rsidRDefault="001C7AD5" w:rsidP="00536D55">
      <w:pPr>
        <w:pStyle w:val="Tekstpodstawowy2"/>
        <w:numPr>
          <w:ilvl w:val="0"/>
          <w:numId w:val="4"/>
        </w:numPr>
        <w:tabs>
          <w:tab w:val="left" w:pos="851"/>
          <w:tab w:val="left" w:pos="1701"/>
        </w:tabs>
        <w:suppressAutoHyphens w:val="0"/>
        <w:autoSpaceDN w:val="0"/>
        <w:spacing w:after="0" w:line="240" w:lineRule="auto"/>
        <w:ind w:left="426" w:firstLine="0"/>
        <w:jc w:val="both"/>
        <w:rPr>
          <w:rFonts w:ascii="Arial" w:eastAsia="Arial" w:hAnsi="Arial" w:cs="Arial"/>
          <w:sz w:val="20"/>
          <w:szCs w:val="20"/>
        </w:rPr>
      </w:pPr>
      <w:r w:rsidRPr="00536D55">
        <w:rPr>
          <w:rFonts w:ascii="Arial" w:eastAsia="Arial" w:hAnsi="Arial" w:cs="Arial"/>
          <w:sz w:val="20"/>
          <w:szCs w:val="20"/>
        </w:rPr>
        <w:t>miejsca niebezpieczne, otwory technologiczne, prace ziemne, będą tak zabezpieczone przez Wykonawcę, aby nie stwarzały zagrożenia dla ludzi,</w:t>
      </w:r>
    </w:p>
    <w:p w14:paraId="31FC1472" w14:textId="77777777" w:rsidR="001C7AD5" w:rsidRPr="00536D55" w:rsidRDefault="001C7AD5" w:rsidP="00536D55">
      <w:pPr>
        <w:pStyle w:val="Tekstpodstawowy2"/>
        <w:numPr>
          <w:ilvl w:val="0"/>
          <w:numId w:val="4"/>
        </w:numPr>
        <w:tabs>
          <w:tab w:val="left" w:pos="851"/>
          <w:tab w:val="left" w:pos="1701"/>
        </w:tabs>
        <w:suppressAutoHyphens w:val="0"/>
        <w:autoSpaceDN w:val="0"/>
        <w:spacing w:after="0" w:line="240" w:lineRule="auto"/>
        <w:ind w:left="426" w:firstLine="0"/>
        <w:jc w:val="both"/>
        <w:rPr>
          <w:rFonts w:ascii="Arial" w:eastAsia="Arial" w:hAnsi="Arial" w:cs="Arial"/>
          <w:sz w:val="20"/>
          <w:szCs w:val="20"/>
        </w:rPr>
      </w:pPr>
      <w:r w:rsidRPr="00536D55">
        <w:rPr>
          <w:rFonts w:ascii="Arial" w:eastAsia="Arial" w:hAnsi="Arial" w:cs="Arial"/>
          <w:sz w:val="20"/>
          <w:szCs w:val="20"/>
        </w:rPr>
        <w:t>pracownicy Wykonawcy wykonujący prace będą posiadać aktualne okresowe szkolenia w zakresie bhp,</w:t>
      </w:r>
    </w:p>
    <w:p w14:paraId="2EA93713" w14:textId="77777777" w:rsidR="001C7AD5" w:rsidRPr="00536D55" w:rsidRDefault="001C7AD5" w:rsidP="00536D55">
      <w:pPr>
        <w:pStyle w:val="Tekstpodstawowy2"/>
        <w:numPr>
          <w:ilvl w:val="0"/>
          <w:numId w:val="4"/>
        </w:numPr>
        <w:tabs>
          <w:tab w:val="left" w:pos="851"/>
          <w:tab w:val="left" w:pos="1701"/>
        </w:tabs>
        <w:suppressAutoHyphens w:val="0"/>
        <w:autoSpaceDN w:val="0"/>
        <w:spacing w:after="0" w:line="240" w:lineRule="auto"/>
        <w:ind w:left="426" w:firstLine="0"/>
        <w:jc w:val="both"/>
        <w:rPr>
          <w:rFonts w:ascii="Arial" w:eastAsia="Arial" w:hAnsi="Arial" w:cs="Arial"/>
          <w:sz w:val="20"/>
          <w:szCs w:val="20"/>
        </w:rPr>
      </w:pPr>
      <w:r w:rsidRPr="00536D55">
        <w:rPr>
          <w:rFonts w:ascii="Arial" w:eastAsia="Arial" w:hAnsi="Arial" w:cs="Arial"/>
          <w:sz w:val="20"/>
          <w:szCs w:val="20"/>
        </w:rPr>
        <w:t>pracownicy Wykonawcy będą wykonywać prace w firmowej odzieży roboczej,</w:t>
      </w:r>
    </w:p>
    <w:p w14:paraId="2CB2AFB1" w14:textId="77777777" w:rsidR="001C7AD5" w:rsidRPr="00536D55" w:rsidRDefault="001C7AD5" w:rsidP="00536D55">
      <w:pPr>
        <w:pStyle w:val="Tekstpodstawowy2"/>
        <w:numPr>
          <w:ilvl w:val="0"/>
          <w:numId w:val="4"/>
        </w:numPr>
        <w:tabs>
          <w:tab w:val="left" w:pos="851"/>
          <w:tab w:val="left" w:pos="1701"/>
        </w:tabs>
        <w:suppressAutoHyphens w:val="0"/>
        <w:autoSpaceDN w:val="0"/>
        <w:spacing w:after="0" w:line="240" w:lineRule="auto"/>
        <w:ind w:left="426" w:firstLine="0"/>
        <w:jc w:val="both"/>
        <w:rPr>
          <w:rFonts w:ascii="Arial" w:eastAsia="Arial" w:hAnsi="Arial" w:cs="Arial"/>
          <w:sz w:val="20"/>
          <w:szCs w:val="20"/>
        </w:rPr>
      </w:pPr>
      <w:r w:rsidRPr="00536D55">
        <w:rPr>
          <w:rFonts w:ascii="Arial" w:eastAsia="Arial" w:hAnsi="Arial" w:cs="Arial"/>
          <w:sz w:val="20"/>
          <w:szCs w:val="20"/>
        </w:rPr>
        <w:t>w sytuacjach awaryjnych, zagrożenia życia lub zdrowia, wszyscy pracownicy Wykonawcy mają obowiązek stosowania się do poleceń wydawanych przez Zamawiającego lub upoważnione przez niego osoby.</w:t>
      </w:r>
    </w:p>
    <w:p w14:paraId="5E0AE055" w14:textId="77777777" w:rsidR="001C7AD5" w:rsidRPr="00536D55" w:rsidRDefault="001C7AD5" w:rsidP="00536D55">
      <w:pPr>
        <w:tabs>
          <w:tab w:val="left" w:pos="851"/>
        </w:tabs>
        <w:ind w:left="426" w:hanging="426"/>
        <w:jc w:val="both"/>
        <w:rPr>
          <w:rFonts w:ascii="Arial" w:hAnsi="Arial" w:cs="Arial"/>
          <w:sz w:val="20"/>
          <w:szCs w:val="20"/>
        </w:rPr>
      </w:pPr>
    </w:p>
    <w:p w14:paraId="624CFE36" w14:textId="7E71E89B" w:rsidR="001C7AD5" w:rsidRPr="00536D55" w:rsidRDefault="001C7AD5" w:rsidP="00536D55">
      <w:pPr>
        <w:ind w:left="426" w:hanging="426"/>
        <w:jc w:val="center"/>
        <w:rPr>
          <w:rFonts w:ascii="Arial" w:hAnsi="Arial" w:cs="Arial"/>
          <w:b/>
          <w:sz w:val="20"/>
          <w:szCs w:val="20"/>
        </w:rPr>
      </w:pPr>
      <w:r w:rsidRPr="00536D55">
        <w:rPr>
          <w:rFonts w:ascii="Arial" w:hAnsi="Arial" w:cs="Arial"/>
          <w:b/>
          <w:sz w:val="20"/>
          <w:szCs w:val="20"/>
        </w:rPr>
        <w:t>§ 1</w:t>
      </w:r>
      <w:r w:rsidR="00AB4ACF" w:rsidRPr="00536D55">
        <w:rPr>
          <w:rFonts w:ascii="Arial" w:hAnsi="Arial" w:cs="Arial"/>
          <w:b/>
          <w:sz w:val="20"/>
          <w:szCs w:val="20"/>
        </w:rPr>
        <w:t>6</w:t>
      </w:r>
      <w:r w:rsidRPr="00536D55">
        <w:rPr>
          <w:rFonts w:ascii="Arial" w:hAnsi="Arial" w:cs="Arial"/>
          <w:b/>
          <w:sz w:val="20"/>
          <w:szCs w:val="20"/>
        </w:rPr>
        <w:t>.</w:t>
      </w:r>
    </w:p>
    <w:p w14:paraId="3EC13595" w14:textId="6290ED7C" w:rsidR="001C7AD5" w:rsidRPr="00536D55" w:rsidRDefault="001C7AD5" w:rsidP="00536D55">
      <w:pPr>
        <w:ind w:left="426" w:hanging="426"/>
        <w:jc w:val="center"/>
        <w:rPr>
          <w:rFonts w:ascii="Arial" w:hAnsi="Arial" w:cs="Arial"/>
          <w:b/>
          <w:sz w:val="20"/>
          <w:szCs w:val="20"/>
        </w:rPr>
      </w:pPr>
      <w:r w:rsidRPr="00536D55">
        <w:rPr>
          <w:rFonts w:ascii="Arial" w:hAnsi="Arial" w:cs="Arial"/>
          <w:b/>
          <w:sz w:val="20"/>
          <w:szCs w:val="20"/>
        </w:rPr>
        <w:t>SIŁA WYŻSZA.</w:t>
      </w:r>
    </w:p>
    <w:p w14:paraId="6CF3AB8D" w14:textId="77777777" w:rsidR="00EF710D" w:rsidRPr="00536D55" w:rsidRDefault="00EF710D" w:rsidP="00536D55">
      <w:pPr>
        <w:ind w:left="426" w:hanging="426"/>
        <w:jc w:val="center"/>
        <w:rPr>
          <w:rFonts w:ascii="Arial" w:hAnsi="Arial" w:cs="Arial"/>
          <w:b/>
          <w:sz w:val="20"/>
          <w:szCs w:val="20"/>
        </w:rPr>
      </w:pPr>
    </w:p>
    <w:p w14:paraId="020CB8BA" w14:textId="128E0F69" w:rsidR="0000120B" w:rsidRPr="00536D55" w:rsidRDefault="0000120B" w:rsidP="00536D55">
      <w:pPr>
        <w:suppressAutoHyphens w:val="0"/>
        <w:autoSpaceDE w:val="0"/>
        <w:autoSpaceDN w:val="0"/>
        <w:adjustRightInd w:val="0"/>
        <w:ind w:left="284" w:hanging="284"/>
        <w:jc w:val="both"/>
        <w:rPr>
          <w:rFonts w:ascii="Arial" w:hAnsi="Arial" w:cs="Arial"/>
          <w:color w:val="000000"/>
          <w:sz w:val="20"/>
          <w:szCs w:val="20"/>
          <w:lang w:eastAsia="pl-PL"/>
        </w:rPr>
      </w:pPr>
      <w:r w:rsidRPr="00536D55">
        <w:rPr>
          <w:rFonts w:ascii="Arial" w:hAnsi="Arial" w:cs="Arial"/>
          <w:color w:val="000000"/>
          <w:sz w:val="20"/>
          <w:szCs w:val="20"/>
          <w:lang w:eastAsia="pl-PL"/>
        </w:rPr>
        <w:t xml:space="preserve">1. Żadna ze Stron nie ponosi odpowiedzialności za niewykonanie lub nienależyte wykonanie Umowy oraz jakiekolwiek szkody spowodowane wystąpieniem zdarzenia Siły Wyższej. </w:t>
      </w:r>
    </w:p>
    <w:p w14:paraId="3D1761C1" w14:textId="77777777" w:rsidR="0000120B" w:rsidRPr="00536D55" w:rsidRDefault="0000120B" w:rsidP="00536D55">
      <w:pPr>
        <w:suppressAutoHyphens w:val="0"/>
        <w:autoSpaceDE w:val="0"/>
        <w:autoSpaceDN w:val="0"/>
        <w:adjustRightInd w:val="0"/>
        <w:ind w:left="284" w:hanging="284"/>
        <w:jc w:val="both"/>
        <w:rPr>
          <w:rFonts w:ascii="Arial" w:hAnsi="Arial" w:cs="Arial"/>
          <w:color w:val="000000"/>
          <w:sz w:val="20"/>
          <w:szCs w:val="20"/>
          <w:lang w:eastAsia="pl-PL"/>
        </w:rPr>
      </w:pPr>
      <w:r w:rsidRPr="00536D55">
        <w:rPr>
          <w:rFonts w:ascii="Arial" w:hAnsi="Arial" w:cs="Arial"/>
          <w:color w:val="000000"/>
          <w:sz w:val="20"/>
          <w:szCs w:val="20"/>
          <w:lang w:eastAsia="pl-PL"/>
        </w:rPr>
        <w:t xml:space="preserve">2. Wystąpienie zdarzenia Siły Wyższej oraz jego wpływ na wykonanie Umowy i powstanie szkody musi być wykazane przez Stronę powołującą się na Siłę Wyższą i potwierdzone przez drugą Stronę. </w:t>
      </w:r>
    </w:p>
    <w:p w14:paraId="450E0D12" w14:textId="77777777" w:rsidR="0000120B" w:rsidRPr="00536D55" w:rsidRDefault="0000120B" w:rsidP="00536D55">
      <w:pPr>
        <w:suppressAutoHyphens w:val="0"/>
        <w:autoSpaceDE w:val="0"/>
        <w:autoSpaceDN w:val="0"/>
        <w:adjustRightInd w:val="0"/>
        <w:ind w:left="284" w:hanging="284"/>
        <w:jc w:val="both"/>
        <w:rPr>
          <w:rFonts w:ascii="Arial" w:hAnsi="Arial" w:cs="Arial"/>
          <w:color w:val="000000"/>
          <w:sz w:val="20"/>
          <w:szCs w:val="20"/>
          <w:lang w:eastAsia="pl-PL"/>
        </w:rPr>
      </w:pPr>
      <w:r w:rsidRPr="00536D55">
        <w:rPr>
          <w:rFonts w:ascii="Arial" w:hAnsi="Arial" w:cs="Arial"/>
          <w:color w:val="000000"/>
          <w:sz w:val="20"/>
          <w:szCs w:val="20"/>
          <w:lang w:eastAsia="pl-PL"/>
        </w:rPr>
        <w:t xml:space="preserve">3. Za Siłę Wyższą uważa się następujące zdarzenia zewnętrzne, jakich nie da się przewidzieć w chwili zawarcia Umowy i na które żadna Strona nie będzie miała wpływu i którego dotknięta nim Strona, działając z należytą starannością, nie mogła przewidzieć i któremu nie mogła przeciwdziałać: działania wojenne, akty terroru, rozruchy, klęski żywiołowe, decyzje organów władzy państwowej lub jakiekolwiek inne zdarzenie losowe, w wyniku którego nastąpiło zatrucie chemiczne bądź radioaktywne osób, nieruchomości lub rzeczy ruchomych. Gdyby ten okres wynosił więcej niż 3 (słownie: trzy) miesiące, obie Strony ustalą nowe warunki współpracy. Strony potwierdzają, że za Siłę Wyższą nie uznaje się strajków pracowników Stron. </w:t>
      </w:r>
    </w:p>
    <w:p w14:paraId="471841DB" w14:textId="77777777" w:rsidR="0000120B" w:rsidRPr="00536D55" w:rsidRDefault="0000120B" w:rsidP="00536D55">
      <w:pPr>
        <w:suppressAutoHyphens w:val="0"/>
        <w:autoSpaceDE w:val="0"/>
        <w:autoSpaceDN w:val="0"/>
        <w:adjustRightInd w:val="0"/>
        <w:ind w:left="284" w:hanging="284"/>
        <w:jc w:val="both"/>
        <w:rPr>
          <w:rFonts w:ascii="Arial" w:hAnsi="Arial" w:cs="Arial"/>
          <w:color w:val="000000"/>
          <w:sz w:val="20"/>
          <w:szCs w:val="20"/>
          <w:lang w:eastAsia="pl-PL"/>
        </w:rPr>
      </w:pPr>
      <w:r w:rsidRPr="00536D55">
        <w:rPr>
          <w:rFonts w:ascii="Arial" w:hAnsi="Arial" w:cs="Arial"/>
          <w:color w:val="000000"/>
          <w:sz w:val="20"/>
          <w:szCs w:val="20"/>
          <w:lang w:eastAsia="pl-PL"/>
        </w:rPr>
        <w:t xml:space="preserve">4. Ta ze Stron, która nie jest w stanie wywiązać się ze swoich zobowiązań z powodu działania Siły Wyższej, zobowiązana będzie do: </w:t>
      </w:r>
    </w:p>
    <w:p w14:paraId="08A351FE" w14:textId="77777777" w:rsidR="0000120B" w:rsidRPr="00536D55" w:rsidRDefault="0000120B" w:rsidP="00536D55">
      <w:pPr>
        <w:suppressAutoHyphens w:val="0"/>
        <w:autoSpaceDE w:val="0"/>
        <w:autoSpaceDN w:val="0"/>
        <w:adjustRightInd w:val="0"/>
        <w:ind w:left="426" w:hanging="142"/>
        <w:jc w:val="both"/>
        <w:rPr>
          <w:rFonts w:ascii="Arial" w:hAnsi="Arial" w:cs="Arial"/>
          <w:color w:val="000000"/>
          <w:sz w:val="20"/>
          <w:szCs w:val="20"/>
          <w:lang w:eastAsia="pl-PL"/>
        </w:rPr>
      </w:pPr>
      <w:r w:rsidRPr="00536D55">
        <w:rPr>
          <w:rFonts w:ascii="Arial" w:hAnsi="Arial" w:cs="Arial"/>
          <w:color w:val="000000"/>
          <w:sz w:val="20"/>
          <w:szCs w:val="20"/>
          <w:lang w:eastAsia="pl-PL"/>
        </w:rPr>
        <w:t xml:space="preserve">a) niezwłocznego powiadomienia drugiej Strony o tym fakcie, nie później niż w ciągu 24 (słownie: dwudziestu czterech) godzin od zaistnienia takiego zdarzenia; </w:t>
      </w:r>
    </w:p>
    <w:p w14:paraId="7C8D322B" w14:textId="77777777" w:rsidR="0000120B" w:rsidRPr="00536D55" w:rsidRDefault="0000120B" w:rsidP="00536D55">
      <w:pPr>
        <w:suppressAutoHyphens w:val="0"/>
        <w:autoSpaceDE w:val="0"/>
        <w:autoSpaceDN w:val="0"/>
        <w:adjustRightInd w:val="0"/>
        <w:ind w:left="426" w:hanging="142"/>
        <w:jc w:val="both"/>
        <w:rPr>
          <w:rFonts w:ascii="Arial" w:hAnsi="Arial" w:cs="Arial"/>
          <w:color w:val="000000"/>
          <w:sz w:val="20"/>
          <w:szCs w:val="20"/>
          <w:lang w:eastAsia="pl-PL"/>
        </w:rPr>
      </w:pPr>
      <w:r w:rsidRPr="00536D55">
        <w:rPr>
          <w:rFonts w:ascii="Arial" w:hAnsi="Arial" w:cs="Arial"/>
          <w:color w:val="000000"/>
          <w:sz w:val="20"/>
          <w:szCs w:val="20"/>
          <w:lang w:eastAsia="pl-PL"/>
        </w:rPr>
        <w:t xml:space="preserve">b) przedstawienia na powyższe wiarygodnych dowodów w ciągu 48 (słownie: czterdziestu ośmiu) godzin od zaistnienia takiego zdarzenia; </w:t>
      </w:r>
    </w:p>
    <w:p w14:paraId="4FCAA4F7" w14:textId="77777777" w:rsidR="0000120B" w:rsidRPr="00536D55" w:rsidRDefault="0000120B" w:rsidP="00536D55">
      <w:pPr>
        <w:suppressAutoHyphens w:val="0"/>
        <w:autoSpaceDE w:val="0"/>
        <w:autoSpaceDN w:val="0"/>
        <w:adjustRightInd w:val="0"/>
        <w:ind w:left="426" w:hanging="142"/>
        <w:jc w:val="both"/>
        <w:rPr>
          <w:rFonts w:ascii="Arial" w:hAnsi="Arial" w:cs="Arial"/>
          <w:color w:val="000000"/>
          <w:sz w:val="20"/>
          <w:szCs w:val="20"/>
          <w:lang w:eastAsia="pl-PL"/>
        </w:rPr>
      </w:pPr>
      <w:r w:rsidRPr="00536D55">
        <w:rPr>
          <w:rFonts w:ascii="Arial" w:hAnsi="Arial" w:cs="Arial"/>
          <w:color w:val="000000"/>
          <w:sz w:val="20"/>
          <w:szCs w:val="20"/>
          <w:lang w:eastAsia="pl-PL"/>
        </w:rPr>
        <w:t xml:space="preserve">pod rygorem utraty prawa do powoływania się na Siłę Wyższą. </w:t>
      </w:r>
    </w:p>
    <w:p w14:paraId="64E6433E" w14:textId="2C276F9F" w:rsidR="005921DD" w:rsidRPr="00536D55" w:rsidRDefault="0000120B" w:rsidP="00536D55">
      <w:pPr>
        <w:widowControl w:val="0"/>
        <w:tabs>
          <w:tab w:val="left" w:pos="426"/>
        </w:tabs>
        <w:suppressAutoHyphens w:val="0"/>
        <w:ind w:left="284" w:hanging="284"/>
        <w:jc w:val="both"/>
        <w:rPr>
          <w:rFonts w:ascii="Arial" w:hAnsi="Arial" w:cs="Arial"/>
          <w:iCs/>
          <w:sz w:val="20"/>
          <w:szCs w:val="20"/>
        </w:rPr>
      </w:pPr>
      <w:r w:rsidRPr="00536D55">
        <w:rPr>
          <w:rFonts w:ascii="Arial" w:hAnsi="Arial" w:cs="Arial"/>
          <w:color w:val="000000"/>
          <w:sz w:val="20"/>
          <w:szCs w:val="20"/>
          <w:lang w:eastAsia="pl-PL"/>
        </w:rPr>
        <w:t>5. Gdy działanie Siły Wyższej ustanie druga Strona powinna zostać powiadomiona o tym fakcie niezwłocznie, nie później jednak niż w ciągu 24 (słownie: dwudziestu czterech) godzin od ustania skutków działania Siły Wyższej. Do skutków braku zawiadomienia o ustaniu Siły Wyższej stosuje się odpowiednio rygor związany z brakiem zawiadomienia o jej wystąpieniu. Niedopełnienie powyższego wymogu spowoduje utratę prawa do powoływania się na wystąpienie zdarzenia Siły Wyższej.</w:t>
      </w:r>
    </w:p>
    <w:p w14:paraId="7C916D33" w14:textId="70438DF9" w:rsidR="00DD44FF" w:rsidRPr="00536D55" w:rsidRDefault="00DD44FF" w:rsidP="00536D55">
      <w:pPr>
        <w:pStyle w:val="Nagwek1"/>
        <w:tabs>
          <w:tab w:val="num" w:pos="0"/>
        </w:tabs>
        <w:spacing w:after="240"/>
        <w:rPr>
          <w:rFonts w:ascii="Arial" w:eastAsia="Times New Roman" w:hAnsi="Arial" w:cs="Arial"/>
          <w:bCs w:val="0"/>
          <w:caps w:val="0"/>
          <w:kern w:val="2"/>
          <w:u w:val="none"/>
        </w:rPr>
      </w:pPr>
      <w:r w:rsidRPr="00536D55">
        <w:rPr>
          <w:rFonts w:ascii="Arial" w:hAnsi="Arial" w:cs="Arial"/>
          <w:u w:val="none"/>
        </w:rPr>
        <w:t xml:space="preserve">   </w:t>
      </w:r>
      <w:bookmarkStart w:id="5" w:name="_Hlk181856552"/>
      <w:r w:rsidRPr="00536D55">
        <w:rPr>
          <w:rFonts w:ascii="Arial" w:hAnsi="Arial" w:cs="Arial"/>
          <w:kern w:val="20"/>
          <w:u w:val="none"/>
        </w:rPr>
        <w:t>§1</w:t>
      </w:r>
      <w:bookmarkStart w:id="6" w:name="_Toc142051343"/>
      <w:r w:rsidR="00AB4ACF" w:rsidRPr="00536D55">
        <w:rPr>
          <w:rFonts w:ascii="Arial" w:hAnsi="Arial" w:cs="Arial"/>
          <w:kern w:val="20"/>
          <w:u w:val="none"/>
        </w:rPr>
        <w:t>7</w:t>
      </w:r>
      <w:r w:rsidRPr="00536D55">
        <w:rPr>
          <w:rFonts w:ascii="Arial" w:hAnsi="Arial" w:cs="Arial"/>
          <w:kern w:val="20"/>
        </w:rPr>
        <w:br/>
      </w:r>
      <w:r w:rsidRPr="00536D55">
        <w:rPr>
          <w:rFonts w:ascii="Arial" w:eastAsia="Times New Roman" w:hAnsi="Arial" w:cs="Arial"/>
          <w:caps w:val="0"/>
          <w:kern w:val="2"/>
          <w:u w:val="none"/>
        </w:rPr>
        <w:t>Gwarancja Należytego Wykonania,</w:t>
      </w:r>
      <w:r w:rsidRPr="00536D55">
        <w:rPr>
          <w:rFonts w:ascii="Arial" w:eastAsia="Times New Roman" w:hAnsi="Arial" w:cs="Arial"/>
          <w:caps w:val="0"/>
          <w:kern w:val="2"/>
          <w:u w:val="none"/>
        </w:rPr>
        <w:br/>
        <w:t>Gwarancja Usunięcia Wad i Usterek</w:t>
      </w:r>
    </w:p>
    <w:p w14:paraId="721731D0" w14:textId="5DF57662" w:rsidR="00DD44FF" w:rsidRPr="00536D55" w:rsidRDefault="00DD44FF" w:rsidP="001F77FD">
      <w:pPr>
        <w:numPr>
          <w:ilvl w:val="0"/>
          <w:numId w:val="52"/>
        </w:numPr>
        <w:tabs>
          <w:tab w:val="left" w:pos="284"/>
        </w:tabs>
        <w:spacing w:after="120"/>
        <w:ind w:left="284" w:hanging="284"/>
        <w:jc w:val="both"/>
        <w:rPr>
          <w:rFonts w:ascii="Arial" w:hAnsi="Arial" w:cs="Arial"/>
          <w:sz w:val="20"/>
          <w:szCs w:val="20"/>
        </w:rPr>
      </w:pPr>
      <w:r w:rsidRPr="00536D55">
        <w:rPr>
          <w:rFonts w:ascii="Arial" w:hAnsi="Arial" w:cs="Arial"/>
          <w:sz w:val="20"/>
          <w:szCs w:val="20"/>
        </w:rPr>
        <w:t xml:space="preserve">Strony postanawiają, iż na poczet zabezpieczenia roszczeń Zamawiającego z tytułu niewykonania lub nienależytego wykonania Umowy Wykonawca w dniu podpisania niniejszej Umowy, przedstawi nieodwołalną, bezwarunkową, oraz płatną na pierwsze żądanie gwarancję bankową wystawioną przez bank z siedzibą w Polsce, poręczenie wystawione przez podmiot o których mowa w art.6b ust.5 pkt 2 ustawy z dnia 9 listopada 2000r o utworzeniu Polskiej Agencji Rozwoju Przedsiębiorczości(Dz.U. z 2023 r. poz. 462 z </w:t>
      </w:r>
      <w:proofErr w:type="spellStart"/>
      <w:r w:rsidRPr="00536D55">
        <w:rPr>
          <w:rFonts w:ascii="Arial" w:hAnsi="Arial" w:cs="Arial"/>
          <w:sz w:val="20"/>
          <w:szCs w:val="20"/>
        </w:rPr>
        <w:t>późn</w:t>
      </w:r>
      <w:proofErr w:type="spellEnd"/>
      <w:r w:rsidRPr="00536D55">
        <w:rPr>
          <w:rFonts w:ascii="Arial" w:hAnsi="Arial" w:cs="Arial"/>
          <w:sz w:val="20"/>
          <w:szCs w:val="20"/>
        </w:rPr>
        <w:t xml:space="preserve">. zm.) załączonych w oryginale do składanej oferty bądź też gwarancję ubezpieczeniową wystawioną przez zakład ubezpieczeniowy z siedzibą w Polsce - uprzednio zaakceptowanych przez Zamawiającego, na kwotę równą </w:t>
      </w:r>
      <w:r w:rsidR="00F6153C" w:rsidRPr="00470BF1">
        <w:rPr>
          <w:rFonts w:ascii="Arial" w:hAnsi="Arial" w:cs="Arial"/>
          <w:sz w:val="20"/>
          <w:szCs w:val="20"/>
          <w:highlight w:val="yellow"/>
        </w:rPr>
        <w:t xml:space="preserve">5 </w:t>
      </w:r>
      <w:r w:rsidRPr="00470BF1">
        <w:rPr>
          <w:rFonts w:ascii="Arial" w:hAnsi="Arial" w:cs="Arial"/>
          <w:sz w:val="20"/>
          <w:szCs w:val="20"/>
          <w:highlight w:val="yellow"/>
        </w:rPr>
        <w:t>%</w:t>
      </w:r>
      <w:r w:rsidRPr="00536D55">
        <w:rPr>
          <w:rFonts w:ascii="Arial" w:hAnsi="Arial" w:cs="Arial"/>
          <w:sz w:val="20"/>
          <w:szCs w:val="20"/>
        </w:rPr>
        <w:t xml:space="preserve"> </w:t>
      </w:r>
      <w:r w:rsidR="00E06B3B">
        <w:rPr>
          <w:rFonts w:ascii="Arial" w:hAnsi="Arial" w:cs="Arial"/>
          <w:sz w:val="20"/>
          <w:szCs w:val="20"/>
        </w:rPr>
        <w:t>wartości wynagrodzenia brutto</w:t>
      </w:r>
      <w:r w:rsidRPr="00536D55">
        <w:rPr>
          <w:rFonts w:ascii="Arial" w:hAnsi="Arial" w:cs="Arial"/>
          <w:sz w:val="20"/>
          <w:szCs w:val="20"/>
        </w:rPr>
        <w:t xml:space="preserve"> powiększonego o podatek VAT, której wzór stanowi </w:t>
      </w:r>
      <w:r w:rsidRPr="00536D55">
        <w:rPr>
          <w:rFonts w:ascii="Arial" w:hAnsi="Arial" w:cs="Arial"/>
          <w:b/>
          <w:sz w:val="20"/>
          <w:szCs w:val="20"/>
          <w:highlight w:val="yellow"/>
        </w:rPr>
        <w:t>Załącznik nr ….</w:t>
      </w:r>
      <w:r w:rsidRPr="00536D55">
        <w:rPr>
          <w:rFonts w:ascii="Arial" w:hAnsi="Arial" w:cs="Arial"/>
          <w:sz w:val="20"/>
          <w:szCs w:val="20"/>
        </w:rPr>
        <w:t xml:space="preserve"> (dalej „Gwarancja Należytego Wykonania”).  </w:t>
      </w:r>
    </w:p>
    <w:p w14:paraId="7EDEF52A" w14:textId="1FB53253" w:rsidR="00DD44FF" w:rsidRPr="00536D55" w:rsidRDefault="00DD44FF" w:rsidP="001F77FD">
      <w:pPr>
        <w:numPr>
          <w:ilvl w:val="0"/>
          <w:numId w:val="52"/>
        </w:numPr>
        <w:tabs>
          <w:tab w:val="left" w:pos="284"/>
        </w:tabs>
        <w:spacing w:after="120"/>
        <w:ind w:left="284" w:hanging="284"/>
        <w:jc w:val="both"/>
        <w:rPr>
          <w:rFonts w:ascii="Arial" w:hAnsi="Arial" w:cs="Arial"/>
          <w:sz w:val="20"/>
          <w:szCs w:val="20"/>
        </w:rPr>
      </w:pPr>
      <w:r w:rsidRPr="00536D55">
        <w:rPr>
          <w:rFonts w:ascii="Arial" w:hAnsi="Arial" w:cs="Arial"/>
          <w:sz w:val="20"/>
          <w:szCs w:val="20"/>
        </w:rPr>
        <w:t xml:space="preserve">Strony postanawiają, iż na poczet zabezpieczenia roszczeń Zamawiającego z tytułu usunięcia wad i usterek Przedmiotu Umowy Wykonawca w terminie zgłoszenia gotowości do odbioru końcowego, przedstawi nieodwołalną, bezwarunkową, oraz płatną na pierwsze żądanie gwarancję bankową wystawioną przez bank z siedzibą w Polsce, poręczenie wystawione przez podmiot o których mowa w art.6b ust.5 pkt 2 ustawy z dnia 9 listopada 2000r o utworzeniu Polskiej Agencji Rozwoju Przedsiębiorczości(Dz.U. z 2023 r. poz. 462 z </w:t>
      </w:r>
      <w:proofErr w:type="spellStart"/>
      <w:r w:rsidRPr="00536D55">
        <w:rPr>
          <w:rFonts w:ascii="Arial" w:hAnsi="Arial" w:cs="Arial"/>
          <w:sz w:val="20"/>
          <w:szCs w:val="20"/>
        </w:rPr>
        <w:t>późn</w:t>
      </w:r>
      <w:proofErr w:type="spellEnd"/>
      <w:r w:rsidRPr="00536D55">
        <w:rPr>
          <w:rFonts w:ascii="Arial" w:hAnsi="Arial" w:cs="Arial"/>
          <w:sz w:val="20"/>
          <w:szCs w:val="20"/>
        </w:rPr>
        <w:t xml:space="preserve">. zm.) załączonych w oryginale doskładanej oferty bądź też gwarancję ubezpieczeniową wystawioną przez zakład ubezpieczeniowy z siedzibą w Polsce -uprzednio zaakceptowanych przez Zamawiającego, na kwotę równą </w:t>
      </w:r>
      <w:r w:rsidR="00F6153C" w:rsidRPr="00470BF1">
        <w:rPr>
          <w:rFonts w:ascii="Arial" w:hAnsi="Arial" w:cs="Arial"/>
          <w:sz w:val="20"/>
          <w:szCs w:val="20"/>
          <w:highlight w:val="yellow"/>
        </w:rPr>
        <w:t xml:space="preserve">5 </w:t>
      </w:r>
      <w:r w:rsidRPr="00470BF1">
        <w:rPr>
          <w:rFonts w:ascii="Arial" w:hAnsi="Arial" w:cs="Arial"/>
          <w:sz w:val="20"/>
          <w:szCs w:val="20"/>
          <w:highlight w:val="yellow"/>
        </w:rPr>
        <w:t>%</w:t>
      </w:r>
      <w:r w:rsidRPr="00536D55">
        <w:rPr>
          <w:rFonts w:ascii="Arial" w:hAnsi="Arial" w:cs="Arial"/>
          <w:sz w:val="20"/>
          <w:szCs w:val="20"/>
        </w:rPr>
        <w:t xml:space="preserve"> </w:t>
      </w:r>
      <w:r w:rsidR="00E06B3B">
        <w:rPr>
          <w:rFonts w:ascii="Arial" w:hAnsi="Arial" w:cs="Arial"/>
          <w:sz w:val="20"/>
          <w:szCs w:val="20"/>
        </w:rPr>
        <w:t>wartości wynagrodzenia brutto</w:t>
      </w:r>
      <w:r w:rsidRPr="00536D55">
        <w:rPr>
          <w:rFonts w:ascii="Arial" w:hAnsi="Arial" w:cs="Arial"/>
          <w:sz w:val="20"/>
          <w:szCs w:val="20"/>
        </w:rPr>
        <w:t xml:space="preserve"> powiększonego o podatek VAT, której wzór stanowi </w:t>
      </w:r>
      <w:r w:rsidRPr="00536D55">
        <w:rPr>
          <w:rFonts w:ascii="Arial" w:hAnsi="Arial" w:cs="Arial"/>
          <w:b/>
          <w:sz w:val="20"/>
          <w:szCs w:val="20"/>
          <w:highlight w:val="yellow"/>
        </w:rPr>
        <w:t>Załącznik nr …</w:t>
      </w:r>
      <w:r w:rsidRPr="00536D55">
        <w:rPr>
          <w:rFonts w:ascii="Arial" w:hAnsi="Arial" w:cs="Arial"/>
          <w:sz w:val="20"/>
          <w:szCs w:val="20"/>
        </w:rPr>
        <w:t xml:space="preserve"> (dalej „Gwarancja Usunięcia Wad i Usterek”).</w:t>
      </w:r>
    </w:p>
    <w:p w14:paraId="4A704F28" w14:textId="77777777" w:rsidR="00DD44FF" w:rsidRPr="00536D55" w:rsidRDefault="00DD44FF" w:rsidP="001F77FD">
      <w:pPr>
        <w:numPr>
          <w:ilvl w:val="0"/>
          <w:numId w:val="52"/>
        </w:numPr>
        <w:tabs>
          <w:tab w:val="left" w:pos="284"/>
        </w:tabs>
        <w:spacing w:after="120"/>
        <w:ind w:left="284" w:hanging="284"/>
        <w:jc w:val="both"/>
        <w:rPr>
          <w:rFonts w:ascii="Arial" w:hAnsi="Arial" w:cs="Arial"/>
          <w:sz w:val="20"/>
          <w:szCs w:val="20"/>
        </w:rPr>
      </w:pPr>
      <w:r w:rsidRPr="00536D55">
        <w:rPr>
          <w:rFonts w:ascii="Arial" w:hAnsi="Arial" w:cs="Arial"/>
          <w:sz w:val="20"/>
          <w:szCs w:val="20"/>
        </w:rPr>
        <w:t>Strony potwierdzają, że treść Gwarancji Należytego Wykonania oraz Gwarancji Usunięcia Wad i Usterek zostanie zatwierdzona przez Zamawiającego przed ich wystawieniem.</w:t>
      </w:r>
    </w:p>
    <w:p w14:paraId="519997F5" w14:textId="77777777" w:rsidR="00DD44FF" w:rsidRPr="00536D55" w:rsidRDefault="00DD44FF" w:rsidP="001F77FD">
      <w:pPr>
        <w:numPr>
          <w:ilvl w:val="0"/>
          <w:numId w:val="52"/>
        </w:numPr>
        <w:tabs>
          <w:tab w:val="left" w:pos="284"/>
        </w:tabs>
        <w:spacing w:after="120"/>
        <w:ind w:left="284" w:hanging="284"/>
        <w:jc w:val="both"/>
        <w:rPr>
          <w:rFonts w:ascii="Arial" w:hAnsi="Arial" w:cs="Arial"/>
          <w:sz w:val="20"/>
          <w:szCs w:val="20"/>
        </w:rPr>
      </w:pPr>
      <w:r w:rsidRPr="00536D55">
        <w:rPr>
          <w:rFonts w:ascii="Arial" w:hAnsi="Arial" w:cs="Arial"/>
          <w:sz w:val="20"/>
          <w:szCs w:val="20"/>
        </w:rPr>
        <w:t xml:space="preserve">Gwarancja Należytego Wykonania oraz Gwarancja Usunięcia Wad i Usterek płatne będą w terminie 14 dni od dnia zgłoszenia żądania przez Zamawiającego na jego pierwsze pisemne żądanie. W żądaniu wypłaty środków z w/w gwarancji, Zamawiający zamieści oświadczenie stwierdzające, że Wykonawca nie wykonał lub nienależycie wykonał zobowiązanie wynikające z Umowy. Zamawiający </w:t>
      </w:r>
      <w:r w:rsidRPr="00536D55">
        <w:rPr>
          <w:rFonts w:ascii="Arial" w:hAnsi="Arial" w:cs="Arial"/>
          <w:sz w:val="20"/>
          <w:szCs w:val="20"/>
        </w:rPr>
        <w:lastRenderedPageBreak/>
        <w:t xml:space="preserve">nie jest zobowiązany do załączenia do żądania wypłaty środków z tytułu w/w gwarancji jakichkolwiek dokumentów potwierdzających zasadność wypłaty środków z w/w gwarancji. </w:t>
      </w:r>
    </w:p>
    <w:p w14:paraId="0C677776" w14:textId="77777777" w:rsidR="00DD44FF" w:rsidRPr="00536D55" w:rsidRDefault="00DD44FF" w:rsidP="001F77FD">
      <w:pPr>
        <w:numPr>
          <w:ilvl w:val="0"/>
          <w:numId w:val="52"/>
        </w:numPr>
        <w:tabs>
          <w:tab w:val="left" w:pos="284"/>
        </w:tabs>
        <w:spacing w:after="120"/>
        <w:ind w:left="284" w:hanging="284"/>
        <w:jc w:val="both"/>
        <w:rPr>
          <w:rFonts w:ascii="Arial" w:hAnsi="Arial" w:cs="Arial"/>
          <w:sz w:val="20"/>
          <w:szCs w:val="20"/>
        </w:rPr>
      </w:pPr>
      <w:r w:rsidRPr="00536D55">
        <w:rPr>
          <w:rFonts w:ascii="Arial" w:hAnsi="Arial" w:cs="Arial"/>
          <w:sz w:val="20"/>
          <w:szCs w:val="20"/>
        </w:rPr>
        <w:t>Termin obowiązywania Gwarancji Należytego Wykonania upływać będzie 30 dni po podpisaniu Protokołu Odbioru Końcowego pod warunkiem przedłożenia przed upływem tego terminu Gwarancji Usunięcia Wad i Usterek.</w:t>
      </w:r>
    </w:p>
    <w:p w14:paraId="785E9B18" w14:textId="31E61D4F" w:rsidR="00DD44FF" w:rsidRPr="00536D55" w:rsidRDefault="00DD44FF" w:rsidP="001F77FD">
      <w:pPr>
        <w:numPr>
          <w:ilvl w:val="0"/>
          <w:numId w:val="52"/>
        </w:numPr>
        <w:tabs>
          <w:tab w:val="left" w:pos="284"/>
        </w:tabs>
        <w:spacing w:after="120"/>
        <w:ind w:left="284" w:hanging="284"/>
        <w:jc w:val="both"/>
        <w:rPr>
          <w:rFonts w:ascii="Arial" w:hAnsi="Arial" w:cs="Arial"/>
          <w:sz w:val="20"/>
          <w:szCs w:val="20"/>
        </w:rPr>
      </w:pPr>
      <w:r w:rsidRPr="00536D55">
        <w:rPr>
          <w:rFonts w:ascii="Arial" w:hAnsi="Arial" w:cs="Arial"/>
          <w:sz w:val="20"/>
          <w:szCs w:val="20"/>
        </w:rPr>
        <w:t>Termin obowiązywania Gwarancji Usunięcia Wad i Usterek upływać będzie 30 dni po zakończeniu okresu gwarancji i rękojmi, o których mowa w §1</w:t>
      </w:r>
      <w:r w:rsidR="004F56C9">
        <w:rPr>
          <w:rFonts w:ascii="Arial" w:hAnsi="Arial" w:cs="Arial"/>
          <w:sz w:val="20"/>
          <w:szCs w:val="20"/>
        </w:rPr>
        <w:t>1</w:t>
      </w:r>
      <w:r w:rsidRPr="00536D55">
        <w:rPr>
          <w:rFonts w:ascii="Arial" w:hAnsi="Arial" w:cs="Arial"/>
          <w:sz w:val="20"/>
          <w:szCs w:val="20"/>
        </w:rPr>
        <w:t xml:space="preserve"> powyżej, w zależności od tego których z tych terminów upłynie później. </w:t>
      </w:r>
    </w:p>
    <w:p w14:paraId="6070CE85" w14:textId="77777777" w:rsidR="00DD44FF" w:rsidRPr="00536D55" w:rsidRDefault="00DD44FF" w:rsidP="001F77FD">
      <w:pPr>
        <w:numPr>
          <w:ilvl w:val="0"/>
          <w:numId w:val="52"/>
        </w:numPr>
        <w:tabs>
          <w:tab w:val="left" w:pos="284"/>
        </w:tabs>
        <w:spacing w:after="120"/>
        <w:ind w:left="284" w:hanging="284"/>
        <w:jc w:val="both"/>
        <w:rPr>
          <w:rFonts w:ascii="Arial" w:hAnsi="Arial" w:cs="Arial"/>
          <w:sz w:val="20"/>
          <w:szCs w:val="20"/>
        </w:rPr>
      </w:pPr>
      <w:r w:rsidRPr="00536D55">
        <w:rPr>
          <w:rFonts w:ascii="Arial" w:hAnsi="Arial" w:cs="Arial"/>
          <w:sz w:val="20"/>
          <w:szCs w:val="20"/>
        </w:rPr>
        <w:t xml:space="preserve">Wykonawca jest zobowiązany do utrzymywania w mocy Gwarancji Należytego Wykonania oraz Gwarancji Usunięcia Wad i Usterek do upływu terminów określonych w ust. 5 i ust. 6 powyżej. W przypadku, gdy wystawione gwarancje nie obejmują pełnych okresów, o których mowa powyżej, Wykonawca przekaże Zamawiającemu dokumenty przedłużające w/w gwarancje w oryginale w terminie co najmniej na 21 dni przed datą ich wygaśnięcia, pod rygorem wypłaty środków z tych gwarancji w pełnej wysokości. </w:t>
      </w:r>
    </w:p>
    <w:p w14:paraId="62AFA63F" w14:textId="7549008A" w:rsidR="00DD44FF" w:rsidRPr="00536D55" w:rsidRDefault="00DD44FF" w:rsidP="001F77FD">
      <w:pPr>
        <w:numPr>
          <w:ilvl w:val="0"/>
          <w:numId w:val="52"/>
        </w:numPr>
        <w:tabs>
          <w:tab w:val="left" w:pos="284"/>
        </w:tabs>
        <w:spacing w:after="120"/>
        <w:ind w:left="284" w:hanging="284"/>
        <w:jc w:val="both"/>
        <w:rPr>
          <w:rFonts w:ascii="Arial" w:hAnsi="Arial" w:cs="Arial"/>
          <w:sz w:val="20"/>
          <w:szCs w:val="20"/>
        </w:rPr>
      </w:pPr>
      <w:r w:rsidRPr="00536D55">
        <w:rPr>
          <w:rFonts w:ascii="Arial" w:hAnsi="Arial" w:cs="Arial"/>
          <w:sz w:val="20"/>
          <w:szCs w:val="20"/>
        </w:rPr>
        <w:t>Nie</w:t>
      </w:r>
      <w:r w:rsidR="00DE6719">
        <w:rPr>
          <w:rFonts w:ascii="Arial" w:hAnsi="Arial" w:cs="Arial"/>
          <w:sz w:val="20"/>
          <w:szCs w:val="20"/>
        </w:rPr>
        <w:t xml:space="preserve"> </w:t>
      </w:r>
      <w:r w:rsidRPr="00536D55">
        <w:rPr>
          <w:rFonts w:ascii="Arial" w:hAnsi="Arial" w:cs="Arial"/>
          <w:sz w:val="20"/>
          <w:szCs w:val="20"/>
        </w:rPr>
        <w:t>złożenie przez Wykonawcę w wymaganym Umową terminie Gwarancji Należytego Wykonania i/lub Gwarancji Usunięcia Wad i Usterek zgodnej z Umową stanowi podstawę do żądania przez Zamawiającego od Wykonawcy wpłaty kwoty kaucji pieniężnej (dalej „Kaucja zastępcza”) odpowiadającej wartości umówionego zabezpieczenia, bez uszczerbku dla dalej idących uprawnień wynikających z Umowy. Kwota Kaucji zastępczej może być rozliczona przez Zamawiającego poprzez kompensatę z należnościami Wykonawcy z tytułu Wynagrodzenia. Tak wstrzymana część wynagrodzenia nie jest traktowana jako niezapłacona w terminie, w związku z czym wyłączona jest możliwość naliczania przez Wykonawcę odsetek za opóźnienie w płatności. W wypadku złożenia przez Wykonawcę Gwarancji Należytego Wykonania oraz Gwarancji Usunięcia Wad i Usterek zgodnych z Umową bądź upływu terminu podanego w ust. 5, ust. 6 i/lub ust. 7 powyżej, Zamawiający dokona zwrotu Kaucji zastępczej w ciągu 14 dni od daty otrzymania od Wykonawcy w/w gwarancji lub pisemnego wezwania do zwrotu Kaucji zastępczej.</w:t>
      </w:r>
    </w:p>
    <w:p w14:paraId="0789A83D" w14:textId="77777777" w:rsidR="00DD44FF" w:rsidRPr="00536D55" w:rsidRDefault="00DD44FF" w:rsidP="001F77FD">
      <w:pPr>
        <w:numPr>
          <w:ilvl w:val="0"/>
          <w:numId w:val="52"/>
        </w:numPr>
        <w:tabs>
          <w:tab w:val="left" w:pos="284"/>
        </w:tabs>
        <w:spacing w:after="120"/>
        <w:ind w:left="284" w:hanging="284"/>
        <w:jc w:val="both"/>
        <w:rPr>
          <w:rFonts w:ascii="Arial" w:hAnsi="Arial" w:cs="Arial"/>
          <w:sz w:val="20"/>
          <w:szCs w:val="20"/>
        </w:rPr>
      </w:pPr>
      <w:r w:rsidRPr="00536D55">
        <w:rPr>
          <w:rFonts w:ascii="Arial" w:hAnsi="Arial" w:cs="Arial"/>
          <w:sz w:val="20"/>
          <w:szCs w:val="20"/>
        </w:rPr>
        <w:t xml:space="preserve">W przypadku wyczerpania sumy gwarancyjnej wskazane w Gwarancji Należytego Wykonania Umowy lub Gwarancji Usunięcia Wad i Usterek, przed upływem okresu, a który zostały wystawione, Wykonawca zobowiązuje się do uzupełnienia tej sumy poprzez przedłożenie nowej Gwarancji Należytego Wykonania Umowy lub nowej Gwarancji Usunięcia Wad i Usterek albo wpłatę na rachunek bankowy Zamawiającego Kaucji zastępczej odpowiadającej wartości umówionego zabezpieczenia, bez uszczerbku dla dalej idących uprawnień wynikających z Umowy. Kwota Kaucji zastępczej może być rozliczona przez Zamawiającego poprzez kompensatę z należnościami Wykonawcy z tytułu Wynagrodzenia. Tak wstrzymana część Wynagrodzenia nie jest traktowana jako niezapłacona w terminie, w związku z czym Wykonawca zrzeka się prawa do naliczania odsetek za opóźnienie w płatności. W wypadku uzupełnienia przez Wykonawcę sumy gwarancyjnej poprzez przedłożenie nowej Gwarancji Należytego Wykonania lub nowej Gwarancji Usunięcia Wad i Usterek, zgodnych z Umową, Zamawiający dokona zwrotu Kaucji zastępczej w ciągu 14 dni od daty otrzymania od Wykonawcy w/w gwarancji lub pisemnego wezwania do zwrotu Kaucji zastępczej. </w:t>
      </w:r>
    </w:p>
    <w:p w14:paraId="16546848" w14:textId="115294AD" w:rsidR="00DD44FF" w:rsidRPr="0089082E" w:rsidRDefault="00DD44FF" w:rsidP="001F77FD">
      <w:pPr>
        <w:numPr>
          <w:ilvl w:val="0"/>
          <w:numId w:val="52"/>
        </w:numPr>
        <w:tabs>
          <w:tab w:val="left" w:pos="284"/>
          <w:tab w:val="num" w:pos="6663"/>
        </w:tabs>
        <w:spacing w:after="120"/>
        <w:ind w:left="284" w:hanging="284"/>
        <w:jc w:val="both"/>
        <w:rPr>
          <w:rFonts w:ascii="Arial" w:hAnsi="Arial" w:cs="Arial"/>
          <w:sz w:val="20"/>
          <w:szCs w:val="20"/>
        </w:rPr>
      </w:pPr>
      <w:r w:rsidRPr="00536D55">
        <w:rPr>
          <w:rFonts w:ascii="Arial" w:hAnsi="Arial" w:cs="Arial"/>
          <w:sz w:val="20"/>
          <w:szCs w:val="20"/>
          <w:shd w:val="clear" w:color="auto" w:fill="FFFFFF"/>
        </w:rPr>
        <w:t>Zamawiający jest uprawniony do dokonywania z Kwoty Kaucji potrącania kwot na zaspokojenie roszczeń przysługujących mu od Wykonawcy z tytułu niewykonania lub nienależytego wykonania Umowy, w tym m.in.  roszczeń z tytułu odpowiedzialności za szkodę, roszczeń o zwrot świadczeń wypłaconych bezpośrednio podwykonawcom i dalszym podwykonawcom, jak i roszczeń z tytułu kar umownych po pisemnym wezwaniu Wykonawcy do zapłaty i braku zapłaty w terminie siedmiu dni od daty doręczenia wezwania.</w:t>
      </w:r>
      <w:bookmarkEnd w:id="5"/>
      <w:bookmarkEnd w:id="6"/>
    </w:p>
    <w:p w14:paraId="3F316135" w14:textId="17071923" w:rsidR="00DD44FF" w:rsidRPr="00536D55" w:rsidRDefault="00DD44FF" w:rsidP="00536D55">
      <w:pPr>
        <w:widowControl w:val="0"/>
        <w:adjustRightInd w:val="0"/>
        <w:jc w:val="center"/>
        <w:textAlignment w:val="baseline"/>
        <w:rPr>
          <w:rFonts w:ascii="Arial" w:hAnsi="Arial" w:cs="Arial"/>
          <w:b/>
          <w:sz w:val="20"/>
          <w:szCs w:val="20"/>
        </w:rPr>
      </w:pPr>
      <w:r w:rsidRPr="00536D55">
        <w:rPr>
          <w:rFonts w:ascii="Arial" w:hAnsi="Arial" w:cs="Arial"/>
          <w:b/>
          <w:sz w:val="20"/>
          <w:szCs w:val="20"/>
        </w:rPr>
        <w:t>§ 1</w:t>
      </w:r>
      <w:r w:rsidR="00AB4ACF" w:rsidRPr="00536D55">
        <w:rPr>
          <w:rFonts w:ascii="Arial" w:hAnsi="Arial" w:cs="Arial"/>
          <w:b/>
          <w:sz w:val="20"/>
          <w:szCs w:val="20"/>
        </w:rPr>
        <w:t>8</w:t>
      </w:r>
      <w:r w:rsidRPr="00536D55">
        <w:rPr>
          <w:rFonts w:ascii="Arial" w:hAnsi="Arial" w:cs="Arial"/>
          <w:b/>
          <w:sz w:val="20"/>
          <w:szCs w:val="20"/>
        </w:rPr>
        <w:t>.</w:t>
      </w:r>
    </w:p>
    <w:p w14:paraId="646AF9EE" w14:textId="77777777" w:rsidR="00DD44FF" w:rsidRPr="00536D55" w:rsidRDefault="00DD44FF" w:rsidP="00536D55">
      <w:pPr>
        <w:pStyle w:val="Tekstpodstawowywcity2"/>
        <w:spacing w:after="0" w:line="240" w:lineRule="auto"/>
        <w:ind w:left="0"/>
        <w:jc w:val="center"/>
        <w:rPr>
          <w:rFonts w:ascii="Arial" w:hAnsi="Arial" w:cs="Arial"/>
          <w:b/>
          <w:sz w:val="20"/>
        </w:rPr>
      </w:pPr>
      <w:r w:rsidRPr="00536D55">
        <w:rPr>
          <w:rFonts w:ascii="Arial" w:hAnsi="Arial" w:cs="Arial"/>
          <w:b/>
          <w:sz w:val="20"/>
        </w:rPr>
        <w:t xml:space="preserve">ZAKAZ CESJI </w:t>
      </w:r>
    </w:p>
    <w:p w14:paraId="77030AD5" w14:textId="77777777" w:rsidR="00DD44FF" w:rsidRPr="00536D55" w:rsidRDefault="00DD44FF" w:rsidP="00536D55">
      <w:pPr>
        <w:pStyle w:val="Tekstpodstawowywcity2"/>
        <w:spacing w:after="0" w:line="240" w:lineRule="auto"/>
        <w:ind w:left="0"/>
        <w:jc w:val="center"/>
        <w:rPr>
          <w:rFonts w:ascii="Arial" w:hAnsi="Arial" w:cs="Arial"/>
          <w:sz w:val="20"/>
        </w:rPr>
      </w:pPr>
    </w:p>
    <w:p w14:paraId="1EA49995" w14:textId="77777777" w:rsidR="009054E9" w:rsidRPr="00536D55" w:rsidRDefault="009054E9" w:rsidP="009054E9">
      <w:pPr>
        <w:numPr>
          <w:ilvl w:val="3"/>
          <w:numId w:val="26"/>
        </w:numPr>
        <w:suppressAutoHyphens w:val="0"/>
        <w:ind w:left="426" w:hanging="426"/>
        <w:jc w:val="both"/>
        <w:rPr>
          <w:rFonts w:ascii="Arial" w:hAnsi="Arial" w:cs="Arial"/>
          <w:sz w:val="20"/>
          <w:szCs w:val="20"/>
        </w:rPr>
      </w:pPr>
      <w:r w:rsidRPr="00536D55">
        <w:rPr>
          <w:rFonts w:ascii="Arial" w:hAnsi="Arial" w:cs="Arial"/>
          <w:sz w:val="20"/>
          <w:szCs w:val="20"/>
        </w:rPr>
        <w:t>Z zastrzeżeniem brzmienia ust. 2 poniżej, żadna ze Stron nie może przenieść na rzecz osoby trzeciej żadnego z uprawnień lub</w:t>
      </w:r>
      <w:r w:rsidRPr="00536D55">
        <w:rPr>
          <w:rFonts w:ascii="Arial" w:hAnsi="Arial" w:cs="Arial"/>
          <w:b/>
          <w:sz w:val="20"/>
          <w:szCs w:val="20"/>
        </w:rPr>
        <w:t xml:space="preserve"> </w:t>
      </w:r>
      <w:r w:rsidRPr="00536D55">
        <w:rPr>
          <w:rFonts w:ascii="Arial" w:hAnsi="Arial" w:cs="Arial"/>
          <w:sz w:val="20"/>
          <w:szCs w:val="20"/>
        </w:rPr>
        <w:t>zobowiązań wynikających z niniejszej Umowy bez uzyskania uprzedniej pisemnej zgody drugiej Strony, z wyłączeniem cesji dokonanej przez Stronę na rzecz: (i) następcy prawnego w wyniku łączenia, podziału, przekształcenia; lub (ii) podmiotu będącego podmiotem stowarzyszonym z cedentem, o ile cedent pozostanie w pełni odpowiedzialny za wykonanie wszystkich obowiązków wynikających z niniejszej Umowy.</w:t>
      </w:r>
    </w:p>
    <w:p w14:paraId="2BA4AEE4" w14:textId="77777777" w:rsidR="009054E9" w:rsidRPr="00536D55" w:rsidRDefault="009054E9" w:rsidP="009054E9">
      <w:pPr>
        <w:numPr>
          <w:ilvl w:val="3"/>
          <w:numId w:val="26"/>
        </w:numPr>
        <w:suppressAutoHyphens w:val="0"/>
        <w:ind w:left="426" w:hanging="426"/>
        <w:jc w:val="both"/>
        <w:rPr>
          <w:rFonts w:ascii="Arial" w:hAnsi="Arial" w:cs="Arial"/>
          <w:sz w:val="20"/>
          <w:szCs w:val="20"/>
        </w:rPr>
      </w:pPr>
      <w:r w:rsidRPr="00536D55">
        <w:rPr>
          <w:rFonts w:ascii="Arial" w:hAnsi="Arial" w:cs="Arial"/>
          <w:sz w:val="20"/>
          <w:szCs w:val="20"/>
        </w:rPr>
        <w:lastRenderedPageBreak/>
        <w:t xml:space="preserve">Dokonanie przez Drugą Stronę cesji wierzytelności z Umowy wymaga uzyskania uprzedniej, pisemnej zgody ORLEN OIL pod rygorem nieważności. Z wyłączeniem podmiotów publicznych, w przypadku, gdy Druga Strona jest </w:t>
      </w:r>
      <w:proofErr w:type="spellStart"/>
      <w:r w:rsidRPr="00536D55">
        <w:rPr>
          <w:rFonts w:ascii="Arial" w:hAnsi="Arial" w:cs="Arial"/>
          <w:sz w:val="20"/>
          <w:szCs w:val="20"/>
        </w:rPr>
        <w:t>mikroprzedsiębiorcą</w:t>
      </w:r>
      <w:proofErr w:type="spellEnd"/>
      <w:r w:rsidRPr="00536D55">
        <w:rPr>
          <w:rFonts w:ascii="Arial" w:hAnsi="Arial" w:cs="Arial"/>
          <w:sz w:val="20"/>
          <w:szCs w:val="20"/>
        </w:rPr>
        <w:t>, małym przedsiębiorcą albo średnim przedsiębiorcą, zastrzeżenie, o którym mowa w zdaniu pierwszym, traci moc w odniesieniu do wierzytelności, której zapłata nie nastąpiła w terminie.</w:t>
      </w:r>
    </w:p>
    <w:p w14:paraId="1638918E" w14:textId="43887ED6" w:rsidR="00DD44FF" w:rsidRPr="00536D55" w:rsidRDefault="00DD44FF" w:rsidP="00536D55">
      <w:pPr>
        <w:widowControl w:val="0"/>
        <w:adjustRightInd w:val="0"/>
        <w:jc w:val="center"/>
        <w:textAlignment w:val="baseline"/>
        <w:rPr>
          <w:rFonts w:ascii="Arial" w:hAnsi="Arial" w:cs="Arial"/>
          <w:b/>
          <w:sz w:val="20"/>
          <w:szCs w:val="20"/>
        </w:rPr>
      </w:pPr>
      <w:r w:rsidRPr="00536D55">
        <w:rPr>
          <w:rFonts w:ascii="Arial" w:hAnsi="Arial" w:cs="Arial"/>
          <w:b/>
          <w:sz w:val="20"/>
          <w:szCs w:val="20"/>
        </w:rPr>
        <w:t xml:space="preserve">§ </w:t>
      </w:r>
      <w:r w:rsidR="00AB4ACF" w:rsidRPr="00536D55">
        <w:rPr>
          <w:rFonts w:ascii="Arial" w:hAnsi="Arial" w:cs="Arial"/>
          <w:b/>
          <w:sz w:val="20"/>
          <w:szCs w:val="20"/>
        </w:rPr>
        <w:t>19</w:t>
      </w:r>
      <w:r w:rsidRPr="00536D55">
        <w:rPr>
          <w:rFonts w:ascii="Arial" w:hAnsi="Arial" w:cs="Arial"/>
          <w:b/>
          <w:sz w:val="20"/>
          <w:szCs w:val="20"/>
        </w:rPr>
        <w:t>.</w:t>
      </w:r>
    </w:p>
    <w:p w14:paraId="1334ADE9" w14:textId="77777777" w:rsidR="00DD44FF" w:rsidRPr="00536D55" w:rsidRDefault="00DD44FF" w:rsidP="00536D55">
      <w:pPr>
        <w:ind w:left="426"/>
        <w:jc w:val="center"/>
        <w:rPr>
          <w:rFonts w:ascii="Arial" w:hAnsi="Arial" w:cs="Arial"/>
          <w:sz w:val="20"/>
          <w:szCs w:val="20"/>
        </w:rPr>
      </w:pPr>
      <w:r w:rsidRPr="00536D55">
        <w:rPr>
          <w:rFonts w:ascii="Arial" w:hAnsi="Arial" w:cs="Arial"/>
          <w:b/>
          <w:bCs/>
          <w:iCs/>
          <w:sz w:val="20"/>
          <w:szCs w:val="20"/>
        </w:rPr>
        <w:t>OCHRONA DANYCH OSOBOWYCH</w:t>
      </w:r>
    </w:p>
    <w:p w14:paraId="67007565" w14:textId="77777777" w:rsidR="00DD44FF" w:rsidRPr="00536D55" w:rsidRDefault="00DD44FF" w:rsidP="001F77FD">
      <w:pPr>
        <w:numPr>
          <w:ilvl w:val="1"/>
          <w:numId w:val="39"/>
        </w:numPr>
        <w:suppressAutoHyphens w:val="0"/>
        <w:ind w:left="426" w:hanging="426"/>
        <w:jc w:val="both"/>
        <w:rPr>
          <w:rFonts w:ascii="Arial" w:hAnsi="Arial" w:cs="Arial"/>
          <w:sz w:val="20"/>
          <w:szCs w:val="20"/>
        </w:rPr>
      </w:pPr>
      <w:bookmarkStart w:id="7" w:name="_Hlk161043946"/>
      <w:r w:rsidRPr="00536D55">
        <w:rPr>
          <w:rFonts w:ascii="Arial" w:hAnsi="Arial" w:cs="Arial"/>
          <w:sz w:val="20"/>
          <w:szCs w:val="20"/>
        </w:rPr>
        <w:t xml:space="preserve">Na potrzeby realizacji niniejszej Umowy Strony jako niezależni administratorzy danych udostępniać będą sobie nawzajem dane osobowe swoich reprezentantów lub przedstawicieli wskazanych w Umowie oraz innych osób w związku z realizacją Umowy w zależności od potrzeb wynikających z postanowień niniejszej Umowy, obejmujące następujące kategorie danych: dane identyfikacyjne (m.in. imię i nazwisko, dane ujawnione w rejestrach publicznych), dane kontaktowe (m.in. służbowy adres e-mail, służbowy numer telefonu, firma reprezentowanego podmiotu). </w:t>
      </w:r>
    </w:p>
    <w:p w14:paraId="17A494E9" w14:textId="77777777" w:rsidR="00DD44FF" w:rsidRPr="00536D55" w:rsidRDefault="00DD44FF" w:rsidP="001F77FD">
      <w:pPr>
        <w:numPr>
          <w:ilvl w:val="1"/>
          <w:numId w:val="39"/>
        </w:numPr>
        <w:suppressAutoHyphens w:val="0"/>
        <w:ind w:left="425" w:hanging="425"/>
        <w:jc w:val="both"/>
        <w:rPr>
          <w:rFonts w:ascii="Arial" w:hAnsi="Arial" w:cs="Arial"/>
          <w:sz w:val="20"/>
          <w:szCs w:val="20"/>
        </w:rPr>
      </w:pPr>
      <w:r w:rsidRPr="00536D55">
        <w:rPr>
          <w:rFonts w:ascii="Arial" w:hAnsi="Arial" w:cs="Arial"/>
          <w:sz w:val="20"/>
          <w:szCs w:val="20"/>
        </w:rPr>
        <w:t>Strony zobowiązują się do poinformowania osób wymienionych w ustępie powyżej w terminie  najpóźniej miesiąca po pozyskaniu danych osobowych lub przy pierwszej komunikacji z osobą, której dane dotyczą, o konieczności przekazania ich danych na potrzeby realizacji Umowy, wypełnią obowiązek informacyjny w imieniu drugiej Strony, w tym poinformują o celu i zakresie przekazania danych, wskazanych w niniejszej klauzuli informacyjnej oraz źródle pozyskania danych osobowych.</w:t>
      </w:r>
    </w:p>
    <w:p w14:paraId="1FF173BB" w14:textId="77777777" w:rsidR="00DD44FF" w:rsidRPr="00536D55" w:rsidRDefault="00DD44FF" w:rsidP="001F77FD">
      <w:pPr>
        <w:numPr>
          <w:ilvl w:val="1"/>
          <w:numId w:val="39"/>
        </w:numPr>
        <w:suppressAutoHyphens w:val="0"/>
        <w:ind w:left="425" w:hanging="425"/>
        <w:jc w:val="both"/>
        <w:rPr>
          <w:rFonts w:ascii="Arial" w:hAnsi="Arial" w:cs="Arial"/>
          <w:sz w:val="20"/>
          <w:szCs w:val="20"/>
        </w:rPr>
      </w:pPr>
      <w:r w:rsidRPr="00536D55">
        <w:rPr>
          <w:rFonts w:ascii="Arial" w:hAnsi="Arial" w:cs="Arial"/>
          <w:sz w:val="20"/>
          <w:szCs w:val="20"/>
        </w:rPr>
        <w:t>Każda ze Stron zobowiązuje się do zabezpieczenia danych osobowych poprzez podjęcie odpowiednich środków technicznych i organizacyjnych wymaganych obowiązującymi przepisami prawa w zakresie ochrony danych osobowych, jak też ponosi wszelką odpowiedzialność za szkody wyrządzone w związku z przetwarzaniem danych osobowych.</w:t>
      </w:r>
    </w:p>
    <w:p w14:paraId="0CF1928C" w14:textId="77777777" w:rsidR="00DD44FF" w:rsidRPr="00536D55" w:rsidRDefault="00DD44FF" w:rsidP="001F77FD">
      <w:pPr>
        <w:numPr>
          <w:ilvl w:val="1"/>
          <w:numId w:val="39"/>
        </w:numPr>
        <w:suppressAutoHyphens w:val="0"/>
        <w:ind w:left="425" w:hanging="425"/>
        <w:jc w:val="both"/>
        <w:rPr>
          <w:rFonts w:ascii="Arial" w:hAnsi="Arial" w:cs="Arial"/>
          <w:sz w:val="20"/>
          <w:szCs w:val="20"/>
        </w:rPr>
      </w:pPr>
      <w:r w:rsidRPr="00536D55">
        <w:rPr>
          <w:rFonts w:ascii="Arial" w:hAnsi="Arial" w:cs="Arial"/>
          <w:sz w:val="20"/>
          <w:szCs w:val="20"/>
        </w:rPr>
        <w:t>Administratorem danych osobowych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zwane dalej „RODO”), przekazanych na potrzeby zawarcia i realizacji Umowy jest ORLEN OIL Sp. z o.o. z siedzibą: ul. Elbląska 135, 80-718 Gdańsk.</w:t>
      </w:r>
    </w:p>
    <w:p w14:paraId="2A8FAE85" w14:textId="77777777" w:rsidR="00DD44FF" w:rsidRPr="00536D55" w:rsidRDefault="00DD44FF" w:rsidP="001F77FD">
      <w:pPr>
        <w:numPr>
          <w:ilvl w:val="1"/>
          <w:numId w:val="39"/>
        </w:numPr>
        <w:suppressAutoHyphens w:val="0"/>
        <w:ind w:left="425" w:hanging="425"/>
        <w:jc w:val="both"/>
        <w:rPr>
          <w:rFonts w:ascii="Arial" w:hAnsi="Arial" w:cs="Arial"/>
          <w:sz w:val="20"/>
          <w:szCs w:val="20"/>
        </w:rPr>
      </w:pPr>
      <w:r w:rsidRPr="00536D55">
        <w:rPr>
          <w:rFonts w:ascii="Arial" w:hAnsi="Arial" w:cs="Arial"/>
          <w:sz w:val="20"/>
          <w:szCs w:val="20"/>
        </w:rPr>
        <w:t>W ORLEN OIL Sp. z o.o. został wyznaczony Inspektor Ochrony Danych, z którym można się skontaktować we wszystkich sprawach dotyczących przetwarzania danych osobowych oraz korzystania z praw związanych z ich przetwarzaniem, poprzez adres e-mail: daneosobowe@orlenoil.pl lub pisemnie na adres: ORLEN OIL Sp. z o.o. ul. Elbląska 135, 80-718 Gdańsk, z dopiskiem „Inspektor Ochrony Danych”.</w:t>
      </w:r>
    </w:p>
    <w:p w14:paraId="6526FDDB" w14:textId="77777777" w:rsidR="00DD44FF" w:rsidRPr="00536D55" w:rsidRDefault="00DD44FF" w:rsidP="001F77FD">
      <w:pPr>
        <w:numPr>
          <w:ilvl w:val="1"/>
          <w:numId w:val="39"/>
        </w:numPr>
        <w:suppressAutoHyphens w:val="0"/>
        <w:ind w:left="425" w:hanging="425"/>
        <w:jc w:val="both"/>
        <w:rPr>
          <w:rFonts w:ascii="Arial" w:hAnsi="Arial" w:cs="Arial"/>
          <w:sz w:val="20"/>
          <w:szCs w:val="20"/>
        </w:rPr>
      </w:pPr>
      <w:r w:rsidRPr="00536D55">
        <w:rPr>
          <w:rFonts w:ascii="Arial" w:hAnsi="Arial" w:cs="Arial"/>
          <w:sz w:val="20"/>
          <w:szCs w:val="20"/>
        </w:rPr>
        <w:t>Zebrane dane osobowe będą przetwarzane w celach związanych z zawarciem i realizacją Umowy, jej obsługą oraz ewentualnym dochodzeniem lub odpieraniem roszczeń z niej wynikających, jak też w związku z wypełnieniem obowiązków prawnych ciążących na ORLEN OIL Sp. z o.o.</w:t>
      </w:r>
    </w:p>
    <w:p w14:paraId="23E596B9" w14:textId="77777777" w:rsidR="00DD44FF" w:rsidRPr="00536D55" w:rsidRDefault="00DD44FF" w:rsidP="001F77FD">
      <w:pPr>
        <w:numPr>
          <w:ilvl w:val="1"/>
          <w:numId w:val="39"/>
        </w:numPr>
        <w:suppressAutoHyphens w:val="0"/>
        <w:ind w:left="425" w:hanging="425"/>
        <w:jc w:val="both"/>
        <w:rPr>
          <w:rFonts w:ascii="Arial" w:hAnsi="Arial" w:cs="Arial"/>
          <w:sz w:val="20"/>
          <w:szCs w:val="20"/>
        </w:rPr>
      </w:pPr>
      <w:r w:rsidRPr="00536D55">
        <w:rPr>
          <w:rFonts w:ascii="Arial" w:hAnsi="Arial" w:cs="Arial"/>
          <w:sz w:val="20"/>
          <w:szCs w:val="20"/>
        </w:rPr>
        <w:t>Podstawą prawną przetwarzania przez ORLEN OIL Sp. z o.o. danych osobowych drugiej Strony w celach wskazanych powyżej jest:</w:t>
      </w:r>
    </w:p>
    <w:p w14:paraId="39D3FAB8" w14:textId="77777777" w:rsidR="00DD44FF" w:rsidRPr="00536D55" w:rsidRDefault="00DD44FF" w:rsidP="001F77FD">
      <w:pPr>
        <w:numPr>
          <w:ilvl w:val="0"/>
          <w:numId w:val="40"/>
        </w:numPr>
        <w:suppressAutoHyphens w:val="0"/>
        <w:ind w:left="851" w:hanging="425"/>
        <w:jc w:val="both"/>
        <w:rPr>
          <w:rFonts w:ascii="Arial" w:hAnsi="Arial" w:cs="Arial"/>
          <w:sz w:val="20"/>
          <w:szCs w:val="20"/>
        </w:rPr>
      </w:pPr>
      <w:r w:rsidRPr="00536D55">
        <w:rPr>
          <w:rFonts w:ascii="Arial" w:hAnsi="Arial" w:cs="Arial"/>
          <w:sz w:val="20"/>
          <w:szCs w:val="20"/>
        </w:rPr>
        <w:t>podjęcie działań w celu zawarcia i wykonywania Umowy (w tym m.in. identyfikacja) zgodnie z art. 6 ust. 1 lit. b RODO, w przypadku kiedy stroną Umowy jest osoba fizyczna,</w:t>
      </w:r>
    </w:p>
    <w:p w14:paraId="14463193" w14:textId="77777777" w:rsidR="00DD44FF" w:rsidRPr="00536D55" w:rsidRDefault="00DD44FF" w:rsidP="001F77FD">
      <w:pPr>
        <w:numPr>
          <w:ilvl w:val="0"/>
          <w:numId w:val="40"/>
        </w:numPr>
        <w:suppressAutoHyphens w:val="0"/>
        <w:ind w:left="851" w:hanging="425"/>
        <w:jc w:val="both"/>
        <w:rPr>
          <w:rFonts w:ascii="Arial" w:hAnsi="Arial" w:cs="Arial"/>
          <w:sz w:val="20"/>
          <w:szCs w:val="20"/>
        </w:rPr>
      </w:pPr>
      <w:r w:rsidRPr="00536D55">
        <w:rPr>
          <w:rFonts w:ascii="Arial" w:hAnsi="Arial" w:cs="Arial"/>
          <w:sz w:val="20"/>
          <w:szCs w:val="20"/>
        </w:rPr>
        <w:t>wypełnianie obowiązków prawnych ciążących na ORLEN OIL Sp. z o.o. zgodnie z art. 6 ust. 1 lit. c RODO związanych m.in. z:</w:t>
      </w:r>
    </w:p>
    <w:p w14:paraId="63E887E0" w14:textId="77777777" w:rsidR="00DD44FF" w:rsidRPr="00536D55" w:rsidRDefault="00DD44FF" w:rsidP="001F77FD">
      <w:pPr>
        <w:pStyle w:val="Akapitzlist"/>
        <w:numPr>
          <w:ilvl w:val="0"/>
          <w:numId w:val="42"/>
        </w:numPr>
        <w:suppressAutoHyphens w:val="0"/>
        <w:ind w:left="1276"/>
        <w:contextualSpacing/>
        <w:jc w:val="both"/>
        <w:rPr>
          <w:rFonts w:ascii="Arial" w:hAnsi="Arial" w:cs="Arial"/>
          <w:sz w:val="20"/>
          <w:szCs w:val="20"/>
        </w:rPr>
      </w:pPr>
      <w:r w:rsidRPr="00536D55">
        <w:rPr>
          <w:rFonts w:ascii="Arial" w:hAnsi="Arial" w:cs="Arial"/>
          <w:sz w:val="20"/>
          <w:szCs w:val="20"/>
        </w:rPr>
        <w:t>przepisami podatkowymi oraz przepisami o rachunkowości,</w:t>
      </w:r>
    </w:p>
    <w:p w14:paraId="6AB19468" w14:textId="77777777" w:rsidR="00DD44FF" w:rsidRPr="00536D55" w:rsidRDefault="00DD44FF" w:rsidP="001F77FD">
      <w:pPr>
        <w:pStyle w:val="Akapitzlist"/>
        <w:numPr>
          <w:ilvl w:val="0"/>
          <w:numId w:val="42"/>
        </w:numPr>
        <w:suppressAutoHyphens w:val="0"/>
        <w:ind w:left="1276"/>
        <w:contextualSpacing/>
        <w:jc w:val="both"/>
        <w:rPr>
          <w:rFonts w:ascii="Arial" w:hAnsi="Arial" w:cs="Arial"/>
          <w:sz w:val="20"/>
          <w:szCs w:val="20"/>
        </w:rPr>
      </w:pPr>
      <w:r w:rsidRPr="00536D55">
        <w:rPr>
          <w:rFonts w:ascii="Arial" w:hAnsi="Arial" w:cs="Arial"/>
          <w:sz w:val="20"/>
          <w:szCs w:val="20"/>
        </w:rPr>
        <w:t>realizacją żądań organów ścigania i na potrzeby postępowań sądowych, w przypadku zwrócenia się z żądaniem udostępnienia danych przez odpowiednie organy,</w:t>
      </w:r>
    </w:p>
    <w:p w14:paraId="39975989" w14:textId="77777777" w:rsidR="00DD44FF" w:rsidRPr="00536D55" w:rsidRDefault="00DD44FF" w:rsidP="001F77FD">
      <w:pPr>
        <w:numPr>
          <w:ilvl w:val="0"/>
          <w:numId w:val="40"/>
        </w:numPr>
        <w:suppressAutoHyphens w:val="0"/>
        <w:ind w:left="851" w:hanging="425"/>
        <w:jc w:val="both"/>
        <w:rPr>
          <w:rFonts w:ascii="Arial" w:hAnsi="Arial" w:cs="Arial"/>
          <w:sz w:val="20"/>
          <w:szCs w:val="20"/>
        </w:rPr>
      </w:pPr>
      <w:r w:rsidRPr="00536D55">
        <w:rPr>
          <w:rFonts w:ascii="Arial" w:hAnsi="Arial" w:cs="Arial"/>
          <w:sz w:val="20"/>
          <w:szCs w:val="20"/>
        </w:rPr>
        <w:t>prawnie uzasadniony interes ORLEN OIL Sp. z o.o. zgodnie z art. 6 ust. 1 lit. f RODO, w tym:</w:t>
      </w:r>
    </w:p>
    <w:p w14:paraId="7E52AAFE" w14:textId="77777777" w:rsidR="00DD44FF" w:rsidRPr="00536D55" w:rsidRDefault="00DD44FF" w:rsidP="001F77FD">
      <w:pPr>
        <w:pStyle w:val="Akapitzlist"/>
        <w:numPr>
          <w:ilvl w:val="0"/>
          <w:numId w:val="43"/>
        </w:numPr>
        <w:suppressAutoHyphens w:val="0"/>
        <w:ind w:left="1276"/>
        <w:contextualSpacing/>
        <w:jc w:val="both"/>
        <w:rPr>
          <w:rFonts w:ascii="Arial" w:hAnsi="Arial" w:cs="Arial"/>
          <w:sz w:val="20"/>
          <w:szCs w:val="20"/>
        </w:rPr>
      </w:pPr>
      <w:r w:rsidRPr="00536D55">
        <w:rPr>
          <w:rFonts w:ascii="Arial" w:hAnsi="Arial" w:cs="Arial"/>
          <w:sz w:val="20"/>
          <w:szCs w:val="20"/>
        </w:rPr>
        <w:t xml:space="preserve">zawarcie i realizacja Umowy pomiędzy Stronami, </w:t>
      </w:r>
    </w:p>
    <w:p w14:paraId="4476C464" w14:textId="77777777" w:rsidR="00DD44FF" w:rsidRPr="00536D55" w:rsidRDefault="00DD44FF" w:rsidP="001F77FD">
      <w:pPr>
        <w:pStyle w:val="Akapitzlist"/>
        <w:numPr>
          <w:ilvl w:val="0"/>
          <w:numId w:val="43"/>
        </w:numPr>
        <w:suppressAutoHyphens w:val="0"/>
        <w:ind w:left="1276"/>
        <w:contextualSpacing/>
        <w:jc w:val="both"/>
        <w:rPr>
          <w:rFonts w:ascii="Arial" w:hAnsi="Arial" w:cs="Arial"/>
          <w:sz w:val="20"/>
          <w:szCs w:val="20"/>
        </w:rPr>
      </w:pPr>
      <w:r w:rsidRPr="00536D55">
        <w:rPr>
          <w:rFonts w:ascii="Arial" w:hAnsi="Arial" w:cs="Arial"/>
          <w:sz w:val="20"/>
          <w:szCs w:val="20"/>
        </w:rPr>
        <w:t>archiwizacja będąca realizacją prawnie uzasadnionego interesu polegającego na zabezpieczeniu informacji na wypadek prawnej potrzeby wykazania faktów, jak również na potrzeby ewentualnego ustalenia, dochodzenia lub obrony przed roszczeniami.</w:t>
      </w:r>
    </w:p>
    <w:p w14:paraId="1B58FC62" w14:textId="77777777" w:rsidR="00DD44FF" w:rsidRPr="00536D55" w:rsidRDefault="00DD44FF" w:rsidP="001F77FD">
      <w:pPr>
        <w:numPr>
          <w:ilvl w:val="1"/>
          <w:numId w:val="39"/>
        </w:numPr>
        <w:suppressAutoHyphens w:val="0"/>
        <w:ind w:left="425" w:hanging="425"/>
        <w:jc w:val="both"/>
        <w:rPr>
          <w:rFonts w:ascii="Arial" w:hAnsi="Arial" w:cs="Arial"/>
          <w:sz w:val="20"/>
          <w:szCs w:val="20"/>
        </w:rPr>
      </w:pPr>
      <w:r w:rsidRPr="00536D55">
        <w:rPr>
          <w:rFonts w:ascii="Arial" w:hAnsi="Arial" w:cs="Arial"/>
          <w:sz w:val="20"/>
          <w:szCs w:val="20"/>
        </w:rPr>
        <w:t>Dane osobowe otrzymane od drugiej Strony mogą być przekazywane następującym kategoriom odbiorców:</w:t>
      </w:r>
    </w:p>
    <w:p w14:paraId="3FD6FD17" w14:textId="77777777" w:rsidR="00DD44FF" w:rsidRPr="00536D55" w:rsidRDefault="00DD44FF" w:rsidP="001F77FD">
      <w:pPr>
        <w:numPr>
          <w:ilvl w:val="0"/>
          <w:numId w:val="41"/>
        </w:numPr>
        <w:suppressAutoHyphens w:val="0"/>
        <w:ind w:left="851" w:hanging="425"/>
        <w:jc w:val="both"/>
        <w:rPr>
          <w:rFonts w:ascii="Arial" w:hAnsi="Arial" w:cs="Arial"/>
          <w:sz w:val="20"/>
          <w:szCs w:val="20"/>
        </w:rPr>
      </w:pPr>
      <w:r w:rsidRPr="00536D55">
        <w:rPr>
          <w:rFonts w:ascii="Arial" w:hAnsi="Arial" w:cs="Arial"/>
          <w:sz w:val="20"/>
          <w:szCs w:val="20"/>
        </w:rPr>
        <w:t>podmiotom przetwarzającym dane osobowe na zlecenie ORLEN OIL Sp. z o.o., w tym m.in. obsługującym systemy informatyczne wykorzystywane na potrzeby realizacji Umowy, świadczącym usługi księgowe, archiwizacyjne, serwisowe,</w:t>
      </w:r>
    </w:p>
    <w:p w14:paraId="35B82BC1" w14:textId="77777777" w:rsidR="00DD44FF" w:rsidRPr="00536D55" w:rsidRDefault="00DD44FF" w:rsidP="001F77FD">
      <w:pPr>
        <w:numPr>
          <w:ilvl w:val="0"/>
          <w:numId w:val="41"/>
        </w:numPr>
        <w:suppressAutoHyphens w:val="0"/>
        <w:ind w:left="851" w:hanging="425"/>
        <w:jc w:val="both"/>
        <w:rPr>
          <w:rFonts w:ascii="Arial" w:hAnsi="Arial" w:cs="Arial"/>
          <w:sz w:val="20"/>
          <w:szCs w:val="20"/>
        </w:rPr>
      </w:pPr>
      <w:r w:rsidRPr="00536D55">
        <w:rPr>
          <w:rFonts w:ascii="Arial" w:hAnsi="Arial" w:cs="Arial"/>
          <w:sz w:val="20"/>
          <w:szCs w:val="20"/>
        </w:rPr>
        <w:t xml:space="preserve">podmiotom świadczącym usługi na rzecz ORLEN OIL Sp. z o.o., w tym firmom kurierskim i pocztowym (w związku z koniecznością dokonania zawiadomień określonych w Umowie), </w:t>
      </w:r>
      <w:r w:rsidRPr="00536D55">
        <w:rPr>
          <w:rFonts w:ascii="Arial" w:hAnsi="Arial" w:cs="Arial"/>
          <w:sz w:val="20"/>
          <w:szCs w:val="20"/>
        </w:rPr>
        <w:lastRenderedPageBreak/>
        <w:t>doradcom prawnym lub finansowym lub audytorom ORLEN OIL Sp. z o.o. (w związku ze świadczeniem usług doradztwa przy zawarciu, wykonaniu i egzekucji roszczeń wynikających z Umowy),</w:t>
      </w:r>
    </w:p>
    <w:p w14:paraId="75736121" w14:textId="77777777" w:rsidR="00DD44FF" w:rsidRPr="00536D55" w:rsidRDefault="00DD44FF" w:rsidP="00536D55">
      <w:pPr>
        <w:ind w:left="426"/>
        <w:jc w:val="both"/>
        <w:rPr>
          <w:rFonts w:ascii="Arial" w:hAnsi="Arial" w:cs="Arial"/>
          <w:sz w:val="20"/>
          <w:szCs w:val="20"/>
        </w:rPr>
      </w:pPr>
      <w:r w:rsidRPr="00536D55">
        <w:rPr>
          <w:rFonts w:ascii="Arial" w:hAnsi="Arial" w:cs="Arial"/>
          <w:sz w:val="20"/>
          <w:szCs w:val="20"/>
        </w:rPr>
        <w:t>przy czym takie podmioty przetwarzają dane na podstawie umowy z ORLEN OIL Sp. z o.o. i wyłącznie zgodnie z jej poleceniami. Dane mogą być także udostępniane podmiotom uprawnionym na podstawie prawa, w tym organom administracji skarbowej.</w:t>
      </w:r>
    </w:p>
    <w:p w14:paraId="66621CE8" w14:textId="77777777" w:rsidR="00DD44FF" w:rsidRPr="00536D55" w:rsidRDefault="00DD44FF" w:rsidP="001F77FD">
      <w:pPr>
        <w:numPr>
          <w:ilvl w:val="1"/>
          <w:numId w:val="39"/>
        </w:numPr>
        <w:suppressAutoHyphens w:val="0"/>
        <w:ind w:left="425" w:hanging="425"/>
        <w:jc w:val="both"/>
        <w:rPr>
          <w:rFonts w:ascii="Arial" w:hAnsi="Arial" w:cs="Arial"/>
          <w:sz w:val="20"/>
          <w:szCs w:val="20"/>
        </w:rPr>
      </w:pPr>
      <w:r w:rsidRPr="00536D55">
        <w:rPr>
          <w:rFonts w:ascii="Arial" w:hAnsi="Arial" w:cs="Arial"/>
          <w:sz w:val="20"/>
          <w:szCs w:val="20"/>
        </w:rPr>
        <w:t>Dane przetwarzane będą przez czas realizacji Umowy, a po jej zakończeniu przez czas związany z wygaśnięciem roszczeń związanych z Umową oraz przez czas zastrzeżony przepisami prawa, w tym przepisami podatkowymi i przepisami dotyczącymi sprawozdawczości finansowej.</w:t>
      </w:r>
    </w:p>
    <w:p w14:paraId="5CFBDC1A" w14:textId="77777777" w:rsidR="00DD44FF" w:rsidRPr="00536D55" w:rsidRDefault="00DD44FF" w:rsidP="001F77FD">
      <w:pPr>
        <w:numPr>
          <w:ilvl w:val="1"/>
          <w:numId w:val="39"/>
        </w:numPr>
        <w:suppressAutoHyphens w:val="0"/>
        <w:ind w:left="425" w:hanging="425"/>
        <w:jc w:val="both"/>
        <w:rPr>
          <w:rFonts w:ascii="Arial" w:hAnsi="Arial" w:cs="Arial"/>
          <w:sz w:val="20"/>
          <w:szCs w:val="20"/>
        </w:rPr>
      </w:pPr>
      <w:r w:rsidRPr="00536D55">
        <w:rPr>
          <w:rFonts w:ascii="Arial" w:hAnsi="Arial" w:cs="Arial"/>
          <w:sz w:val="20"/>
          <w:szCs w:val="20"/>
        </w:rPr>
        <w:t>Każda osoba, której dane osobowe zostaną udostępnione pomiędzy Stronami w związku z zawarciem i realizacją Umowy, ma prawo dostępu do treści swoich danych oraz prawo ich sprostowania, usunięcia, ograniczenia przetwarzania oraz prawo wniesienia sprzeciwu z przyczyn związanych z jej szczególną sytuacją, w przypadku kiedy ORLEN OIL Sp. z o.o. przetwarza dane w oparciu o swój prawnie uzasadniony interes. Sprzeciw taki można wyrazić w dowolnym momencie na adres poczty elektronicznej: daneosobowe@orlenoil.pl lub pisemnie na adres: ORLEN OIL Sp. z o.o. ul. Elbląska 135, 80-718 Gdańsk, z dopiskiem „Inspektor Ochrony Danych”.</w:t>
      </w:r>
    </w:p>
    <w:p w14:paraId="4537B9E5" w14:textId="77777777" w:rsidR="00DD44FF" w:rsidRPr="00536D55" w:rsidRDefault="00DD44FF" w:rsidP="001F77FD">
      <w:pPr>
        <w:numPr>
          <w:ilvl w:val="1"/>
          <w:numId w:val="39"/>
        </w:numPr>
        <w:suppressAutoHyphens w:val="0"/>
        <w:ind w:left="425" w:hanging="425"/>
        <w:jc w:val="both"/>
        <w:rPr>
          <w:rFonts w:ascii="Arial" w:hAnsi="Arial" w:cs="Arial"/>
          <w:sz w:val="20"/>
          <w:szCs w:val="20"/>
        </w:rPr>
      </w:pPr>
      <w:r w:rsidRPr="00536D55">
        <w:rPr>
          <w:rFonts w:ascii="Arial" w:hAnsi="Arial" w:cs="Arial"/>
          <w:sz w:val="20"/>
          <w:szCs w:val="20"/>
        </w:rPr>
        <w:t>Każda osoba posiada również prawo wniesienia skargi do organu nadzorczego (w Polsce jest to Prezes Urzędu Ochrony Danych Osobowych, na adres: Urząd Ochrony Danych Osobowych, ul. Stawki 2, 00-193 Warszawa), w przypadku uznania, że przetwarzanie danych osobowych narusza obowiązujące przepisy o ochronie danych osobowych.</w:t>
      </w:r>
    </w:p>
    <w:p w14:paraId="05E367FA" w14:textId="77777777" w:rsidR="00DD44FF" w:rsidRPr="00536D55" w:rsidRDefault="00DD44FF" w:rsidP="001F77FD">
      <w:pPr>
        <w:numPr>
          <w:ilvl w:val="1"/>
          <w:numId w:val="39"/>
        </w:numPr>
        <w:suppressAutoHyphens w:val="0"/>
        <w:ind w:left="425" w:hanging="425"/>
        <w:jc w:val="both"/>
        <w:rPr>
          <w:rFonts w:ascii="Arial" w:hAnsi="Arial" w:cs="Arial"/>
          <w:sz w:val="20"/>
          <w:szCs w:val="20"/>
        </w:rPr>
      </w:pPr>
      <w:r w:rsidRPr="00536D55">
        <w:rPr>
          <w:rFonts w:ascii="Arial" w:hAnsi="Arial" w:cs="Arial"/>
          <w:sz w:val="20"/>
          <w:szCs w:val="20"/>
        </w:rPr>
        <w:t>W przypadku kiedy stroną Umowy jest osoba fizyczna, podanie danych osobowych w celu zawarcia Umowy zgodnie z art. 6 ust. 1 lit. b RODO jest dobrowolne, jednakże odmowa ich podania może skutkować brakiem możliwości zawarcia i realizacji Umowy. Podanie danych osobowych jest obowiązkowe w zakresie celów przetwarzania realizowanych w oparciu o obowiązek prawny ciążący na ORLEN OIL Sp. z o.o..</w:t>
      </w:r>
    </w:p>
    <w:p w14:paraId="001896E0" w14:textId="77777777" w:rsidR="00DD44FF" w:rsidRPr="00536D55" w:rsidRDefault="00DD44FF" w:rsidP="001F77FD">
      <w:pPr>
        <w:numPr>
          <w:ilvl w:val="1"/>
          <w:numId w:val="39"/>
        </w:numPr>
        <w:suppressAutoHyphens w:val="0"/>
        <w:ind w:left="425" w:hanging="425"/>
        <w:jc w:val="both"/>
        <w:rPr>
          <w:rFonts w:ascii="Arial" w:hAnsi="Arial" w:cs="Arial"/>
          <w:b/>
          <w:sz w:val="20"/>
          <w:szCs w:val="20"/>
        </w:rPr>
      </w:pPr>
      <w:r w:rsidRPr="00536D55">
        <w:rPr>
          <w:rFonts w:ascii="Arial" w:hAnsi="Arial" w:cs="Arial"/>
          <w:sz w:val="20"/>
          <w:szCs w:val="20"/>
        </w:rPr>
        <w:t>Dane osobowe nie będą profilowane i nie będą służyły zautomatyzowanemu podejmowaniu decyzji.</w:t>
      </w:r>
    </w:p>
    <w:bookmarkEnd w:id="7"/>
    <w:p w14:paraId="4A60B391" w14:textId="77777777" w:rsidR="00DD44FF" w:rsidRDefault="00DD44FF" w:rsidP="00536D55">
      <w:pPr>
        <w:ind w:left="426" w:hanging="426"/>
        <w:jc w:val="both"/>
        <w:rPr>
          <w:rFonts w:ascii="Arial" w:hAnsi="Arial" w:cs="Arial"/>
          <w:b/>
          <w:sz w:val="20"/>
          <w:szCs w:val="20"/>
        </w:rPr>
      </w:pPr>
      <w:r w:rsidRPr="00536D55">
        <w:rPr>
          <w:rFonts w:ascii="Arial" w:hAnsi="Arial" w:cs="Arial"/>
          <w:b/>
          <w:sz w:val="20"/>
          <w:szCs w:val="20"/>
        </w:rPr>
        <w:t xml:space="preserve"> </w:t>
      </w:r>
    </w:p>
    <w:p w14:paraId="7AD5913F" w14:textId="289C5D6E" w:rsidR="00DD44FF" w:rsidRPr="00536D55" w:rsidRDefault="00DD44FF" w:rsidP="0089082E">
      <w:pPr>
        <w:widowControl w:val="0"/>
        <w:adjustRightInd w:val="0"/>
        <w:ind w:left="4248"/>
        <w:textAlignment w:val="baseline"/>
        <w:rPr>
          <w:rFonts w:ascii="Arial" w:hAnsi="Arial" w:cs="Arial"/>
          <w:b/>
          <w:sz w:val="20"/>
          <w:szCs w:val="20"/>
        </w:rPr>
      </w:pPr>
      <w:r w:rsidRPr="00536D55">
        <w:rPr>
          <w:rFonts w:ascii="Arial" w:hAnsi="Arial" w:cs="Arial"/>
          <w:b/>
          <w:sz w:val="20"/>
          <w:szCs w:val="20"/>
        </w:rPr>
        <w:t>§ 20.</w:t>
      </w:r>
    </w:p>
    <w:p w14:paraId="6E3227FA" w14:textId="77777777" w:rsidR="00DD44FF" w:rsidRPr="00536D55" w:rsidRDefault="00DD44FF" w:rsidP="00536D55">
      <w:pPr>
        <w:tabs>
          <w:tab w:val="num" w:pos="0"/>
          <w:tab w:val="num" w:pos="426"/>
          <w:tab w:val="left" w:pos="3218"/>
        </w:tabs>
        <w:ind w:hanging="432"/>
        <w:jc w:val="center"/>
        <w:rPr>
          <w:rFonts w:ascii="Arial" w:hAnsi="Arial" w:cs="Arial"/>
          <w:b/>
          <w:bCs/>
          <w:iCs/>
          <w:sz w:val="20"/>
          <w:szCs w:val="20"/>
        </w:rPr>
      </w:pPr>
      <w:r w:rsidRPr="00536D55">
        <w:rPr>
          <w:rFonts w:ascii="Arial" w:hAnsi="Arial" w:cs="Arial"/>
          <w:b/>
          <w:bCs/>
          <w:iCs/>
          <w:sz w:val="20"/>
          <w:szCs w:val="20"/>
        </w:rPr>
        <w:t>Klauzula MAR</w:t>
      </w:r>
    </w:p>
    <w:p w14:paraId="15349909" w14:textId="77777777" w:rsidR="00DD44FF" w:rsidRPr="00536D55" w:rsidRDefault="00DD44FF" w:rsidP="00536D55">
      <w:pPr>
        <w:tabs>
          <w:tab w:val="num" w:pos="426"/>
          <w:tab w:val="left" w:pos="3218"/>
        </w:tabs>
        <w:ind w:hanging="432"/>
        <w:jc w:val="center"/>
        <w:rPr>
          <w:rFonts w:ascii="Arial" w:hAnsi="Arial" w:cs="Arial"/>
          <w:b/>
          <w:bCs/>
          <w:iCs/>
          <w:sz w:val="20"/>
          <w:szCs w:val="20"/>
        </w:rPr>
      </w:pPr>
      <w:r w:rsidRPr="00536D55">
        <w:rPr>
          <w:rFonts w:ascii="Arial" w:hAnsi="Arial" w:cs="Arial"/>
          <w:b/>
          <w:bCs/>
          <w:iCs/>
          <w:sz w:val="20"/>
          <w:szCs w:val="20"/>
        </w:rPr>
        <w:t>Nota informacyjna dotycząca obowiązków informacyjnych spółki publicznej</w:t>
      </w:r>
    </w:p>
    <w:p w14:paraId="1DDFA173" w14:textId="77777777" w:rsidR="00DD44FF" w:rsidRPr="00536D55" w:rsidRDefault="00DD44FF" w:rsidP="00536D55">
      <w:pPr>
        <w:tabs>
          <w:tab w:val="num" w:pos="426"/>
          <w:tab w:val="left" w:pos="3218"/>
        </w:tabs>
        <w:ind w:hanging="432"/>
        <w:jc w:val="center"/>
        <w:rPr>
          <w:rFonts w:ascii="Arial" w:hAnsi="Arial" w:cs="Arial"/>
          <w:b/>
          <w:bCs/>
          <w:iCs/>
          <w:sz w:val="20"/>
          <w:szCs w:val="20"/>
        </w:rPr>
      </w:pPr>
      <w:r w:rsidRPr="00536D55">
        <w:rPr>
          <w:rFonts w:ascii="Arial" w:hAnsi="Arial" w:cs="Arial"/>
          <w:b/>
          <w:bCs/>
          <w:iCs/>
          <w:sz w:val="20"/>
          <w:szCs w:val="20"/>
        </w:rPr>
        <w:t>I.</w:t>
      </w:r>
    </w:p>
    <w:p w14:paraId="27416E94" w14:textId="77777777" w:rsidR="00DD44FF" w:rsidRPr="00536D55" w:rsidRDefault="00DD44FF" w:rsidP="00536D55">
      <w:pPr>
        <w:tabs>
          <w:tab w:val="num" w:pos="426"/>
          <w:tab w:val="left" w:pos="3218"/>
        </w:tabs>
        <w:jc w:val="both"/>
        <w:rPr>
          <w:rFonts w:ascii="Arial" w:hAnsi="Arial" w:cs="Arial"/>
          <w:iCs/>
          <w:sz w:val="20"/>
          <w:szCs w:val="20"/>
        </w:rPr>
      </w:pPr>
      <w:r w:rsidRPr="00536D55">
        <w:rPr>
          <w:rFonts w:ascii="Arial" w:hAnsi="Arial" w:cs="Arial"/>
          <w:iCs/>
          <w:sz w:val="20"/>
          <w:szCs w:val="20"/>
        </w:rPr>
        <w:t xml:space="preserve">Na ORLEN S.A, będącym podmiotem dominującym względem ORLEN OIL sp. z o.o. (ORLEN OIL) ciążą obowiązki informacyjne wobec rynku kapitałowego, które uregulowane są w Rozporządzeniu Parlamentu Europejskiego i Rady (UE) NR 596/2014 z 16 kwietnia 2014 r. - w sprawie nadużyć na rynku (rozporządzenie w sprawie nadużyć na rynku) oraz uchylającym dyrektywę 2003/6/WE Parlamentu Europejskiego i Rady i dyrektywy Komisji 2003/124/WE, 2003/125/WE i 2004/72/WE z </w:t>
      </w:r>
      <w:proofErr w:type="spellStart"/>
      <w:r w:rsidRPr="00536D55">
        <w:rPr>
          <w:rFonts w:ascii="Arial" w:hAnsi="Arial" w:cs="Arial"/>
          <w:iCs/>
          <w:sz w:val="20"/>
          <w:szCs w:val="20"/>
        </w:rPr>
        <w:t>późn</w:t>
      </w:r>
      <w:proofErr w:type="spellEnd"/>
      <w:r w:rsidRPr="00536D55">
        <w:rPr>
          <w:rFonts w:ascii="Arial" w:hAnsi="Arial" w:cs="Arial"/>
          <w:iCs/>
          <w:sz w:val="20"/>
          <w:szCs w:val="20"/>
        </w:rPr>
        <w:t>. zm. (dalej „Rozporządzenie MAR”).</w:t>
      </w:r>
    </w:p>
    <w:p w14:paraId="143BE747" w14:textId="77777777" w:rsidR="00DD44FF" w:rsidRPr="00536D55" w:rsidRDefault="00DD44FF" w:rsidP="00536D55">
      <w:pPr>
        <w:tabs>
          <w:tab w:val="num" w:pos="426"/>
          <w:tab w:val="left" w:pos="3218"/>
        </w:tabs>
        <w:ind w:hanging="432"/>
        <w:jc w:val="both"/>
        <w:rPr>
          <w:rFonts w:ascii="Arial" w:hAnsi="Arial" w:cs="Arial"/>
          <w:iCs/>
          <w:sz w:val="20"/>
          <w:szCs w:val="20"/>
        </w:rPr>
      </w:pPr>
    </w:p>
    <w:p w14:paraId="59245B85" w14:textId="77777777" w:rsidR="00DD44FF" w:rsidRPr="00536D55" w:rsidRDefault="00DD44FF" w:rsidP="00536D55">
      <w:pPr>
        <w:tabs>
          <w:tab w:val="left" w:pos="3218"/>
        </w:tabs>
        <w:jc w:val="both"/>
        <w:rPr>
          <w:rFonts w:ascii="Arial" w:hAnsi="Arial" w:cs="Arial"/>
          <w:iCs/>
          <w:sz w:val="20"/>
          <w:szCs w:val="20"/>
        </w:rPr>
      </w:pPr>
      <w:r w:rsidRPr="00536D55">
        <w:rPr>
          <w:rFonts w:ascii="Arial" w:hAnsi="Arial" w:cs="Arial"/>
          <w:iCs/>
          <w:sz w:val="20"/>
          <w:szCs w:val="20"/>
        </w:rPr>
        <w:t>W związku z tym, stosując przepisy powyższego rozporządzenia:</w:t>
      </w:r>
    </w:p>
    <w:p w14:paraId="62D7D727" w14:textId="77777777" w:rsidR="00DD44FF" w:rsidRPr="00536D55" w:rsidRDefault="00DD44FF" w:rsidP="00536D55">
      <w:pPr>
        <w:tabs>
          <w:tab w:val="num" w:pos="426"/>
          <w:tab w:val="left" w:pos="3218"/>
        </w:tabs>
        <w:ind w:hanging="432"/>
        <w:jc w:val="both"/>
        <w:rPr>
          <w:rFonts w:ascii="Arial" w:hAnsi="Arial" w:cs="Arial"/>
          <w:iCs/>
          <w:sz w:val="20"/>
          <w:szCs w:val="20"/>
        </w:rPr>
      </w:pPr>
    </w:p>
    <w:p w14:paraId="0D65EB35" w14:textId="77777777" w:rsidR="00DD44FF" w:rsidRPr="00536D55" w:rsidRDefault="00DD44FF" w:rsidP="001F77FD">
      <w:pPr>
        <w:numPr>
          <w:ilvl w:val="0"/>
          <w:numId w:val="49"/>
        </w:numPr>
        <w:tabs>
          <w:tab w:val="left" w:pos="3218"/>
        </w:tabs>
        <w:suppressAutoHyphens w:val="0"/>
        <w:ind w:left="426" w:hanging="426"/>
        <w:jc w:val="both"/>
        <w:rPr>
          <w:rFonts w:ascii="Arial" w:hAnsi="Arial" w:cs="Arial"/>
          <w:iCs/>
          <w:sz w:val="20"/>
          <w:szCs w:val="20"/>
        </w:rPr>
      </w:pPr>
      <w:r w:rsidRPr="00536D55">
        <w:rPr>
          <w:rFonts w:ascii="Arial" w:hAnsi="Arial" w:cs="Arial"/>
          <w:iCs/>
          <w:sz w:val="20"/>
          <w:szCs w:val="20"/>
        </w:rPr>
        <w:t>ORLEN OIL poinformuje drugą stronę umowy, iż w wyniku wykonywania zadań dla ORLEN OIL weszła ona w posiadanie informacji poufnej w rozumieniu rozporządzenia MAR, którą to informację ORLEN S.A. przekaże niezwłocznie lub z opóźnieniem do publicznej wiadomości.</w:t>
      </w:r>
    </w:p>
    <w:p w14:paraId="19FD0348" w14:textId="77777777" w:rsidR="00DD44FF" w:rsidRPr="00536D55" w:rsidRDefault="00DD44FF" w:rsidP="00536D55">
      <w:pPr>
        <w:tabs>
          <w:tab w:val="left" w:pos="3218"/>
        </w:tabs>
        <w:ind w:left="426" w:hanging="426"/>
        <w:jc w:val="both"/>
        <w:rPr>
          <w:rFonts w:ascii="Arial" w:hAnsi="Arial" w:cs="Arial"/>
          <w:iCs/>
          <w:sz w:val="20"/>
          <w:szCs w:val="20"/>
        </w:rPr>
      </w:pPr>
    </w:p>
    <w:p w14:paraId="1A73AF62" w14:textId="77777777" w:rsidR="00DD44FF" w:rsidRPr="00536D55" w:rsidRDefault="00DD44FF" w:rsidP="001F77FD">
      <w:pPr>
        <w:numPr>
          <w:ilvl w:val="0"/>
          <w:numId w:val="49"/>
        </w:numPr>
        <w:tabs>
          <w:tab w:val="left" w:pos="3218"/>
        </w:tabs>
        <w:suppressAutoHyphens w:val="0"/>
        <w:ind w:left="426" w:hanging="426"/>
        <w:jc w:val="both"/>
        <w:rPr>
          <w:rFonts w:ascii="Arial" w:hAnsi="Arial" w:cs="Arial"/>
          <w:iCs/>
          <w:sz w:val="20"/>
          <w:szCs w:val="20"/>
        </w:rPr>
      </w:pPr>
      <w:r w:rsidRPr="00536D55">
        <w:rPr>
          <w:rFonts w:ascii="Arial" w:hAnsi="Arial" w:cs="Arial"/>
          <w:iCs/>
          <w:sz w:val="20"/>
          <w:szCs w:val="20"/>
        </w:rPr>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14:paraId="631C0E5A" w14:textId="77777777" w:rsidR="00DD44FF" w:rsidRPr="00536D55" w:rsidRDefault="00DD44FF" w:rsidP="00536D55">
      <w:pPr>
        <w:tabs>
          <w:tab w:val="left" w:pos="3218"/>
        </w:tabs>
        <w:ind w:left="426" w:hanging="426"/>
        <w:jc w:val="both"/>
        <w:rPr>
          <w:rFonts w:ascii="Arial" w:hAnsi="Arial" w:cs="Arial"/>
          <w:iCs/>
          <w:sz w:val="20"/>
          <w:szCs w:val="20"/>
        </w:rPr>
      </w:pPr>
    </w:p>
    <w:p w14:paraId="465F8509" w14:textId="77777777" w:rsidR="00DD44FF" w:rsidRPr="00536D55" w:rsidRDefault="00DD44FF" w:rsidP="001F77FD">
      <w:pPr>
        <w:numPr>
          <w:ilvl w:val="0"/>
          <w:numId w:val="49"/>
        </w:numPr>
        <w:tabs>
          <w:tab w:val="left" w:pos="3218"/>
        </w:tabs>
        <w:suppressAutoHyphens w:val="0"/>
        <w:ind w:left="426" w:hanging="426"/>
        <w:jc w:val="both"/>
        <w:rPr>
          <w:rFonts w:ascii="Arial" w:hAnsi="Arial" w:cs="Arial"/>
          <w:iCs/>
          <w:sz w:val="20"/>
          <w:szCs w:val="20"/>
        </w:rPr>
      </w:pPr>
      <w:r w:rsidRPr="00536D55">
        <w:rPr>
          <w:rFonts w:ascii="Arial" w:hAnsi="Arial" w:cs="Arial"/>
          <w:iCs/>
          <w:sz w:val="20"/>
          <w:szCs w:val="20"/>
        </w:rPr>
        <w:t>Jeśli wystąpią okoliczności o których mowa w pkt. 1, to zgodnie art. 18 Rozporządzenia MAR:</w:t>
      </w:r>
    </w:p>
    <w:p w14:paraId="597F8B27" w14:textId="77777777" w:rsidR="00DD44FF" w:rsidRPr="00536D55" w:rsidRDefault="00DD44FF" w:rsidP="00536D55">
      <w:pPr>
        <w:tabs>
          <w:tab w:val="num" w:pos="426"/>
          <w:tab w:val="left" w:pos="3218"/>
        </w:tabs>
        <w:ind w:hanging="432"/>
        <w:jc w:val="both"/>
        <w:rPr>
          <w:rFonts w:ascii="Arial" w:hAnsi="Arial" w:cs="Arial"/>
          <w:iCs/>
          <w:sz w:val="20"/>
          <w:szCs w:val="20"/>
        </w:rPr>
      </w:pPr>
    </w:p>
    <w:p w14:paraId="0D0A2BB1" w14:textId="77777777" w:rsidR="00DD44FF" w:rsidRPr="00536D55" w:rsidRDefault="00DD44FF" w:rsidP="001F77FD">
      <w:pPr>
        <w:numPr>
          <w:ilvl w:val="0"/>
          <w:numId w:val="50"/>
        </w:numPr>
        <w:tabs>
          <w:tab w:val="left" w:pos="3218"/>
        </w:tabs>
        <w:suppressAutoHyphens w:val="0"/>
        <w:ind w:left="709" w:hanging="283"/>
        <w:jc w:val="both"/>
        <w:rPr>
          <w:rFonts w:ascii="Arial" w:hAnsi="Arial" w:cs="Arial"/>
          <w:iCs/>
          <w:sz w:val="20"/>
          <w:szCs w:val="20"/>
        </w:rPr>
      </w:pPr>
      <w:r w:rsidRPr="00536D55">
        <w:rPr>
          <w:rFonts w:ascii="Arial" w:hAnsi="Arial" w:cs="Arial"/>
          <w:iCs/>
          <w:sz w:val="20"/>
          <w:szCs w:val="20"/>
        </w:rPr>
        <w:t>Druga strona umowy zobowiązana będzie do sporządzenia listy osób mających dostęp do określonej powyżej informacji poufnej. Na liście tej druga strona umieści osoby, które są jej pracownikami lub działają w jej imieniu lub na jej rzecz.</w:t>
      </w:r>
    </w:p>
    <w:p w14:paraId="5A3AD494" w14:textId="77777777" w:rsidR="00DD44FF" w:rsidRPr="00536D55" w:rsidRDefault="00DD44FF" w:rsidP="001F77FD">
      <w:pPr>
        <w:numPr>
          <w:ilvl w:val="0"/>
          <w:numId w:val="50"/>
        </w:numPr>
        <w:tabs>
          <w:tab w:val="left" w:pos="3218"/>
        </w:tabs>
        <w:suppressAutoHyphens w:val="0"/>
        <w:ind w:left="709" w:hanging="283"/>
        <w:jc w:val="both"/>
        <w:rPr>
          <w:rFonts w:ascii="Arial" w:hAnsi="Arial" w:cs="Arial"/>
          <w:iCs/>
          <w:sz w:val="20"/>
          <w:szCs w:val="20"/>
        </w:rPr>
      </w:pPr>
      <w:r w:rsidRPr="00536D55">
        <w:rPr>
          <w:rFonts w:ascii="Arial" w:hAnsi="Arial" w:cs="Arial"/>
          <w:iCs/>
          <w:sz w:val="20"/>
          <w:szCs w:val="20"/>
        </w:rPr>
        <w:t xml:space="preserve">Druga strona umowy podejmie wszelkie zasadne kroki w celu zapewnienia, aby każda osoba uwzględniona na liście osób mających dostęp do informacji poufnych potwierdziła na piśmie związane z tym obowiązki wynikające z przepisów ustawowych </w:t>
      </w:r>
      <w:r w:rsidRPr="00536D55">
        <w:rPr>
          <w:rFonts w:ascii="Arial" w:hAnsi="Arial" w:cs="Arial"/>
          <w:iCs/>
          <w:sz w:val="20"/>
          <w:szCs w:val="20"/>
        </w:rPr>
        <w:br/>
      </w:r>
      <w:r w:rsidRPr="00536D55">
        <w:rPr>
          <w:rFonts w:ascii="Arial" w:hAnsi="Arial" w:cs="Arial"/>
          <w:iCs/>
          <w:sz w:val="20"/>
          <w:szCs w:val="20"/>
        </w:rPr>
        <w:lastRenderedPageBreak/>
        <w:t>i wykonawczych oraz była świadoma sankcji mających zastosowanie w razie wykorzystywania informacji poufnych i bezprawnego ich ujawniania.</w:t>
      </w:r>
    </w:p>
    <w:p w14:paraId="1DFA2336" w14:textId="77777777" w:rsidR="00DD44FF" w:rsidRPr="00536D55" w:rsidRDefault="00DD44FF" w:rsidP="001F77FD">
      <w:pPr>
        <w:numPr>
          <w:ilvl w:val="0"/>
          <w:numId w:val="50"/>
        </w:numPr>
        <w:tabs>
          <w:tab w:val="left" w:pos="3218"/>
        </w:tabs>
        <w:suppressAutoHyphens w:val="0"/>
        <w:ind w:left="709" w:hanging="283"/>
        <w:jc w:val="both"/>
        <w:rPr>
          <w:rFonts w:ascii="Arial" w:hAnsi="Arial" w:cs="Arial"/>
          <w:iCs/>
          <w:sz w:val="20"/>
          <w:szCs w:val="20"/>
        </w:rPr>
      </w:pPr>
      <w:r w:rsidRPr="00536D55">
        <w:rPr>
          <w:rFonts w:ascii="Arial" w:hAnsi="Arial" w:cs="Arial"/>
          <w:iCs/>
          <w:sz w:val="20"/>
          <w:szCs w:val="20"/>
        </w:rPr>
        <w:t>Druga strona umowy będzie zobowiązana do niezwłocznej aktualizacji listy, ściśle według art. 18 ust.4 Rozporządzenia MAR.</w:t>
      </w:r>
    </w:p>
    <w:p w14:paraId="2025823F" w14:textId="77777777" w:rsidR="00DD44FF" w:rsidRPr="00536D55" w:rsidRDefault="00DD44FF" w:rsidP="001F77FD">
      <w:pPr>
        <w:numPr>
          <w:ilvl w:val="0"/>
          <w:numId w:val="50"/>
        </w:numPr>
        <w:tabs>
          <w:tab w:val="left" w:pos="3218"/>
        </w:tabs>
        <w:suppressAutoHyphens w:val="0"/>
        <w:ind w:left="709" w:hanging="283"/>
        <w:jc w:val="both"/>
        <w:rPr>
          <w:rFonts w:ascii="Arial" w:hAnsi="Arial" w:cs="Arial"/>
          <w:iCs/>
          <w:sz w:val="20"/>
          <w:szCs w:val="20"/>
        </w:rPr>
      </w:pPr>
      <w:r w:rsidRPr="00536D55">
        <w:rPr>
          <w:rFonts w:ascii="Arial" w:hAnsi="Arial" w:cs="Arial"/>
          <w:iCs/>
          <w:sz w:val="20"/>
          <w:szCs w:val="20"/>
        </w:rPr>
        <w:t>Druga strona umowy będzie zobowiązana do przechowywania swojej listy osób mających dostęp do informacji poufnych przez okres co najmniej pięciu lat od jej sporządzenia lub aktualizacji.</w:t>
      </w:r>
    </w:p>
    <w:p w14:paraId="5A026421" w14:textId="77777777" w:rsidR="00DD44FF" w:rsidRPr="00536D55" w:rsidRDefault="00DD44FF" w:rsidP="001F77FD">
      <w:pPr>
        <w:numPr>
          <w:ilvl w:val="0"/>
          <w:numId w:val="50"/>
        </w:numPr>
        <w:tabs>
          <w:tab w:val="left" w:pos="3218"/>
        </w:tabs>
        <w:suppressAutoHyphens w:val="0"/>
        <w:ind w:left="709" w:hanging="283"/>
        <w:jc w:val="both"/>
        <w:rPr>
          <w:rFonts w:ascii="Arial" w:hAnsi="Arial" w:cs="Arial"/>
          <w:iCs/>
          <w:sz w:val="20"/>
          <w:szCs w:val="20"/>
        </w:rPr>
      </w:pPr>
      <w:r w:rsidRPr="00536D55">
        <w:rPr>
          <w:rFonts w:ascii="Arial" w:hAnsi="Arial" w:cs="Arial"/>
          <w:iCs/>
          <w:sz w:val="20"/>
          <w:szCs w:val="20"/>
        </w:rPr>
        <w:t>Druga strona umowy przedstawi listę osób mających dostęp do informacji poufnych Komisji Nadzoru Finansowego jeśli organ ten wystąpi do niej z takim żądaniem. </w:t>
      </w:r>
    </w:p>
    <w:p w14:paraId="28C83D80" w14:textId="77777777" w:rsidR="00DD44FF" w:rsidRPr="00536D55" w:rsidRDefault="00DD44FF" w:rsidP="00536D55">
      <w:pPr>
        <w:tabs>
          <w:tab w:val="num" w:pos="426"/>
          <w:tab w:val="left" w:pos="3218"/>
        </w:tabs>
        <w:ind w:hanging="432"/>
        <w:jc w:val="both"/>
        <w:rPr>
          <w:rFonts w:ascii="Arial" w:hAnsi="Arial" w:cs="Arial"/>
          <w:iCs/>
          <w:sz w:val="20"/>
          <w:szCs w:val="20"/>
        </w:rPr>
      </w:pPr>
    </w:p>
    <w:p w14:paraId="24EC267A" w14:textId="77777777" w:rsidR="00DD44FF" w:rsidRPr="00536D55" w:rsidRDefault="00DD44FF" w:rsidP="001F77FD">
      <w:pPr>
        <w:numPr>
          <w:ilvl w:val="0"/>
          <w:numId w:val="49"/>
        </w:numPr>
        <w:tabs>
          <w:tab w:val="left" w:pos="3218"/>
        </w:tabs>
        <w:suppressAutoHyphens w:val="0"/>
        <w:ind w:left="426" w:hanging="426"/>
        <w:jc w:val="both"/>
        <w:rPr>
          <w:rFonts w:ascii="Arial" w:hAnsi="Arial" w:cs="Arial"/>
          <w:iCs/>
          <w:sz w:val="20"/>
          <w:szCs w:val="20"/>
        </w:rPr>
      </w:pPr>
      <w:r w:rsidRPr="00536D55">
        <w:rPr>
          <w:rFonts w:ascii="Arial" w:hAnsi="Arial" w:cs="Arial"/>
          <w:iCs/>
          <w:sz w:val="20"/>
          <w:szCs w:val="20"/>
        </w:rPr>
        <w:t>Format listy osób mających dostęp do informacji poufnych określa Rozporządzenie Wykonawcze Komisji (UE) 2016/347 z dnia 10 marca 2016 r. ustanawiające wykonawcze standardy techniczne w odniesieniu do określonego formatu list osób mających dostęp do informacji poufnych i ich aktualizacji zgodnie z rozporządzeniem Parlamentu Europejskiego i Rady (UE) nr 596/2014.</w:t>
      </w:r>
    </w:p>
    <w:p w14:paraId="128CDB08" w14:textId="77777777" w:rsidR="00DD44FF" w:rsidRPr="00536D55" w:rsidRDefault="00DD44FF" w:rsidP="00536D55">
      <w:pPr>
        <w:tabs>
          <w:tab w:val="left" w:pos="3218"/>
        </w:tabs>
        <w:ind w:left="426" w:hanging="426"/>
        <w:jc w:val="both"/>
        <w:rPr>
          <w:rFonts w:ascii="Arial" w:hAnsi="Arial" w:cs="Arial"/>
          <w:iCs/>
          <w:color w:val="0070C0"/>
          <w:sz w:val="20"/>
          <w:szCs w:val="20"/>
        </w:rPr>
      </w:pPr>
      <w:r w:rsidRPr="00536D55">
        <w:rPr>
          <w:rFonts w:ascii="Arial" w:hAnsi="Arial" w:cs="Arial"/>
          <w:iCs/>
          <w:color w:val="0070C0"/>
          <w:sz w:val="20"/>
          <w:szCs w:val="20"/>
        </w:rPr>
        <w:t>lub</w:t>
      </w:r>
    </w:p>
    <w:p w14:paraId="40BB8B09" w14:textId="77777777" w:rsidR="00DD44FF" w:rsidRPr="00536D55" w:rsidRDefault="00DD44FF" w:rsidP="00536D55">
      <w:pPr>
        <w:tabs>
          <w:tab w:val="num" w:pos="426"/>
          <w:tab w:val="left" w:pos="3218"/>
        </w:tabs>
        <w:ind w:hanging="432"/>
        <w:jc w:val="center"/>
        <w:rPr>
          <w:rFonts w:ascii="Arial" w:hAnsi="Arial" w:cs="Arial"/>
          <w:b/>
          <w:bCs/>
          <w:iCs/>
          <w:sz w:val="20"/>
          <w:szCs w:val="20"/>
        </w:rPr>
      </w:pPr>
      <w:r w:rsidRPr="00536D55">
        <w:rPr>
          <w:rFonts w:ascii="Arial" w:hAnsi="Arial" w:cs="Arial"/>
          <w:b/>
          <w:bCs/>
          <w:iCs/>
          <w:sz w:val="20"/>
          <w:szCs w:val="20"/>
        </w:rPr>
        <w:t>II.</w:t>
      </w:r>
    </w:p>
    <w:p w14:paraId="75D1BCE5" w14:textId="77777777" w:rsidR="00DD44FF" w:rsidRPr="00536D55" w:rsidRDefault="00DD44FF" w:rsidP="00536D55">
      <w:pPr>
        <w:tabs>
          <w:tab w:val="left" w:pos="3218"/>
        </w:tabs>
        <w:jc w:val="both"/>
        <w:rPr>
          <w:rFonts w:ascii="Arial" w:hAnsi="Arial" w:cs="Arial"/>
          <w:iCs/>
          <w:sz w:val="20"/>
          <w:szCs w:val="20"/>
        </w:rPr>
      </w:pPr>
      <w:r w:rsidRPr="00536D55">
        <w:rPr>
          <w:rFonts w:ascii="Arial" w:hAnsi="Arial" w:cs="Arial"/>
          <w:iCs/>
          <w:sz w:val="20"/>
          <w:szCs w:val="20"/>
        </w:rPr>
        <w:t xml:space="preserve">Na ORLEN S.A., będącym podmiotem dominującym względem ORLEN OIL oraz na Drugiej Stronie ciążą obowiązki informacyjne wobec rynku kapitałowego, które uregulowane są w Rozporządzeniu Parlamentu Europejskiego i Rady (UE) NR 596/2014 z dnia 16 kwietnia 2014 r. w sprawie nadużyć na rynku (rozporządzenie w sprawie nadużyć na rynku) oraz uchylającego dyrektywę 2003/6/WE Parlamentu Europejskiego i Rady i dyrektywy Komisji 2003/124/WE, 2003/125/WE i 2004/72/WE z </w:t>
      </w:r>
      <w:proofErr w:type="spellStart"/>
      <w:r w:rsidRPr="00536D55">
        <w:rPr>
          <w:rFonts w:ascii="Arial" w:hAnsi="Arial" w:cs="Arial"/>
          <w:iCs/>
          <w:sz w:val="20"/>
          <w:szCs w:val="20"/>
        </w:rPr>
        <w:t>późn</w:t>
      </w:r>
      <w:proofErr w:type="spellEnd"/>
      <w:r w:rsidRPr="00536D55">
        <w:rPr>
          <w:rFonts w:ascii="Arial" w:hAnsi="Arial" w:cs="Arial"/>
          <w:iCs/>
          <w:sz w:val="20"/>
          <w:szCs w:val="20"/>
        </w:rPr>
        <w:t>. zm. (dalej „Rozporządzenie MAR”).</w:t>
      </w:r>
    </w:p>
    <w:p w14:paraId="0A489B39" w14:textId="77777777" w:rsidR="00DD44FF" w:rsidRPr="00536D55" w:rsidRDefault="00DD44FF" w:rsidP="00536D55">
      <w:pPr>
        <w:tabs>
          <w:tab w:val="left" w:pos="3218"/>
        </w:tabs>
        <w:ind w:left="426" w:hanging="426"/>
        <w:jc w:val="both"/>
        <w:rPr>
          <w:rFonts w:ascii="Arial" w:hAnsi="Arial" w:cs="Arial"/>
          <w:iCs/>
          <w:sz w:val="20"/>
          <w:szCs w:val="20"/>
        </w:rPr>
      </w:pPr>
      <w:r w:rsidRPr="00536D55">
        <w:rPr>
          <w:rFonts w:ascii="Arial" w:hAnsi="Arial" w:cs="Arial"/>
          <w:iCs/>
          <w:sz w:val="20"/>
          <w:szCs w:val="20"/>
        </w:rPr>
        <w:t>W związku z tym, stosując przepisy Rozporządzenia MAR:</w:t>
      </w:r>
    </w:p>
    <w:p w14:paraId="1E77A144" w14:textId="77777777" w:rsidR="00DD44FF" w:rsidRPr="00536D55" w:rsidRDefault="00DD44FF" w:rsidP="001F77FD">
      <w:pPr>
        <w:numPr>
          <w:ilvl w:val="0"/>
          <w:numId w:val="45"/>
        </w:numPr>
        <w:tabs>
          <w:tab w:val="left" w:pos="3218"/>
        </w:tabs>
        <w:suppressAutoHyphens w:val="0"/>
        <w:ind w:left="851" w:hanging="425"/>
        <w:jc w:val="both"/>
        <w:rPr>
          <w:rFonts w:ascii="Arial" w:hAnsi="Arial" w:cs="Arial"/>
          <w:iCs/>
          <w:sz w:val="20"/>
          <w:szCs w:val="20"/>
        </w:rPr>
      </w:pPr>
      <w:r w:rsidRPr="00536D55">
        <w:rPr>
          <w:rFonts w:ascii="Arial" w:hAnsi="Arial" w:cs="Arial"/>
          <w:iCs/>
          <w:sz w:val="20"/>
          <w:szCs w:val="20"/>
        </w:rPr>
        <w:t>każda ze stron poinformuje drugą o zamiarze przekazania do publicznej wiadomości informacji dotyczącej niniejszej umowy, jeśli uzna ją za informację poufną w rozumieniu Rozporządzenia MAR;</w:t>
      </w:r>
    </w:p>
    <w:p w14:paraId="6E727316" w14:textId="77777777" w:rsidR="00DD44FF" w:rsidRPr="00536D55" w:rsidRDefault="00DD44FF" w:rsidP="001F77FD">
      <w:pPr>
        <w:numPr>
          <w:ilvl w:val="0"/>
          <w:numId w:val="45"/>
        </w:numPr>
        <w:tabs>
          <w:tab w:val="left" w:pos="3218"/>
        </w:tabs>
        <w:suppressAutoHyphens w:val="0"/>
        <w:ind w:left="851" w:hanging="425"/>
        <w:jc w:val="both"/>
        <w:rPr>
          <w:rFonts w:ascii="Arial" w:hAnsi="Arial" w:cs="Arial"/>
          <w:iCs/>
          <w:sz w:val="20"/>
          <w:szCs w:val="20"/>
        </w:rPr>
      </w:pPr>
      <w:r w:rsidRPr="00536D55">
        <w:rPr>
          <w:rFonts w:ascii="Arial" w:hAnsi="Arial" w:cs="Arial"/>
          <w:iCs/>
          <w:sz w:val="20"/>
          <w:szCs w:val="20"/>
        </w:rPr>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14:paraId="37B5F47A" w14:textId="77777777" w:rsidR="00DD44FF" w:rsidRPr="00536D55" w:rsidRDefault="00DD44FF" w:rsidP="001F77FD">
      <w:pPr>
        <w:numPr>
          <w:ilvl w:val="0"/>
          <w:numId w:val="45"/>
        </w:numPr>
        <w:tabs>
          <w:tab w:val="left" w:pos="3218"/>
        </w:tabs>
        <w:suppressAutoHyphens w:val="0"/>
        <w:ind w:left="851" w:hanging="425"/>
        <w:jc w:val="both"/>
        <w:rPr>
          <w:rFonts w:ascii="Arial" w:hAnsi="Arial" w:cs="Arial"/>
          <w:iCs/>
          <w:sz w:val="20"/>
          <w:szCs w:val="20"/>
        </w:rPr>
      </w:pPr>
      <w:r w:rsidRPr="00536D55">
        <w:rPr>
          <w:rFonts w:ascii="Arial" w:hAnsi="Arial" w:cs="Arial"/>
          <w:iCs/>
          <w:sz w:val="20"/>
          <w:szCs w:val="20"/>
        </w:rPr>
        <w:t>w przypadku gdy obie Strony uznają niniejszą umowę za informację poufną w rozumieniu Rozporządzenia MAR, Strony dopuszczają możliwość przedstawienia sobie do konsultacji zakresu informacji będących przedmiotem oficjalnych komunikatów giełdowych dotyczących tej umowy. </w:t>
      </w:r>
    </w:p>
    <w:p w14:paraId="5A70ABEF" w14:textId="77777777" w:rsidR="00DD44FF" w:rsidRPr="00536D55" w:rsidRDefault="00DD44FF" w:rsidP="00536D55">
      <w:pPr>
        <w:tabs>
          <w:tab w:val="num" w:pos="426"/>
          <w:tab w:val="left" w:pos="3218"/>
        </w:tabs>
        <w:ind w:hanging="432"/>
        <w:jc w:val="both"/>
        <w:rPr>
          <w:rFonts w:ascii="Arial" w:hAnsi="Arial" w:cs="Arial"/>
          <w:iCs/>
          <w:sz w:val="20"/>
          <w:szCs w:val="20"/>
        </w:rPr>
      </w:pPr>
    </w:p>
    <w:p w14:paraId="2F80D1D5" w14:textId="77777777" w:rsidR="00DD44FF" w:rsidRPr="00536D55" w:rsidRDefault="00DD44FF" w:rsidP="00536D55">
      <w:pPr>
        <w:tabs>
          <w:tab w:val="num" w:pos="426"/>
          <w:tab w:val="left" w:pos="3218"/>
        </w:tabs>
        <w:ind w:hanging="432"/>
        <w:jc w:val="both"/>
        <w:rPr>
          <w:rFonts w:ascii="Arial" w:hAnsi="Arial" w:cs="Arial"/>
          <w:i/>
          <w:iCs/>
          <w:color w:val="0070C0"/>
          <w:sz w:val="20"/>
          <w:szCs w:val="20"/>
        </w:rPr>
      </w:pPr>
      <w:r w:rsidRPr="00536D55">
        <w:rPr>
          <w:rFonts w:ascii="Arial" w:hAnsi="Arial" w:cs="Arial"/>
          <w:i/>
          <w:iCs/>
          <w:color w:val="0070C0"/>
          <w:sz w:val="20"/>
          <w:szCs w:val="20"/>
        </w:rPr>
        <w:t>lub</w:t>
      </w:r>
    </w:p>
    <w:p w14:paraId="7BFEA254" w14:textId="77777777" w:rsidR="00DD44FF" w:rsidRPr="00536D55" w:rsidRDefault="00DD44FF" w:rsidP="00536D55">
      <w:pPr>
        <w:tabs>
          <w:tab w:val="num" w:pos="426"/>
          <w:tab w:val="left" w:pos="3218"/>
        </w:tabs>
        <w:ind w:hanging="432"/>
        <w:jc w:val="center"/>
        <w:rPr>
          <w:rFonts w:ascii="Arial" w:hAnsi="Arial" w:cs="Arial"/>
          <w:b/>
          <w:bCs/>
          <w:iCs/>
          <w:sz w:val="20"/>
          <w:szCs w:val="20"/>
        </w:rPr>
      </w:pPr>
      <w:r w:rsidRPr="00536D55">
        <w:rPr>
          <w:rFonts w:ascii="Arial" w:hAnsi="Arial" w:cs="Arial"/>
          <w:b/>
          <w:bCs/>
          <w:iCs/>
          <w:sz w:val="20"/>
          <w:szCs w:val="20"/>
        </w:rPr>
        <w:t>III.</w:t>
      </w:r>
    </w:p>
    <w:p w14:paraId="72A67B6E" w14:textId="77777777" w:rsidR="00DD44FF" w:rsidRPr="00536D55" w:rsidRDefault="00DD44FF" w:rsidP="00536D55">
      <w:pPr>
        <w:tabs>
          <w:tab w:val="num" w:pos="0"/>
          <w:tab w:val="left" w:pos="3218"/>
        </w:tabs>
        <w:jc w:val="both"/>
        <w:rPr>
          <w:rFonts w:ascii="Arial" w:hAnsi="Arial" w:cs="Arial"/>
          <w:iCs/>
          <w:sz w:val="20"/>
          <w:szCs w:val="20"/>
        </w:rPr>
      </w:pPr>
    </w:p>
    <w:p w14:paraId="77DA222B" w14:textId="77777777" w:rsidR="00DD44FF" w:rsidRPr="00536D55" w:rsidRDefault="00DD44FF" w:rsidP="00536D55">
      <w:pPr>
        <w:tabs>
          <w:tab w:val="num" w:pos="0"/>
          <w:tab w:val="left" w:pos="3218"/>
        </w:tabs>
        <w:jc w:val="both"/>
        <w:rPr>
          <w:rFonts w:ascii="Arial" w:hAnsi="Arial" w:cs="Arial"/>
          <w:iCs/>
          <w:sz w:val="20"/>
          <w:szCs w:val="20"/>
        </w:rPr>
      </w:pPr>
      <w:r w:rsidRPr="00536D55">
        <w:rPr>
          <w:rFonts w:ascii="Arial" w:hAnsi="Arial" w:cs="Arial"/>
          <w:iCs/>
          <w:sz w:val="20"/>
          <w:szCs w:val="20"/>
        </w:rPr>
        <w:t xml:space="preserve">Na ORLEN S.A., będącym podmiotem dominującym względem ORLEN OIL 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 z </w:t>
      </w:r>
      <w:proofErr w:type="spellStart"/>
      <w:r w:rsidRPr="00536D55">
        <w:rPr>
          <w:rFonts w:ascii="Arial" w:hAnsi="Arial" w:cs="Arial"/>
          <w:iCs/>
          <w:sz w:val="20"/>
          <w:szCs w:val="20"/>
        </w:rPr>
        <w:t>późn</w:t>
      </w:r>
      <w:proofErr w:type="spellEnd"/>
      <w:r w:rsidRPr="00536D55">
        <w:rPr>
          <w:rFonts w:ascii="Arial" w:hAnsi="Arial" w:cs="Arial"/>
          <w:iCs/>
          <w:sz w:val="20"/>
          <w:szCs w:val="20"/>
        </w:rPr>
        <w:t>. zm. (dalej „Rozporządzenie MAR”).</w:t>
      </w:r>
    </w:p>
    <w:p w14:paraId="065DCB87" w14:textId="77777777" w:rsidR="00DD44FF" w:rsidRPr="00536D55" w:rsidRDefault="00DD44FF" w:rsidP="00536D55">
      <w:pPr>
        <w:tabs>
          <w:tab w:val="num" w:pos="0"/>
          <w:tab w:val="left" w:pos="3218"/>
        </w:tabs>
        <w:jc w:val="both"/>
        <w:rPr>
          <w:rFonts w:ascii="Arial" w:hAnsi="Arial" w:cs="Arial"/>
          <w:iCs/>
          <w:sz w:val="20"/>
          <w:szCs w:val="20"/>
        </w:rPr>
      </w:pPr>
      <w:r w:rsidRPr="00536D55">
        <w:rPr>
          <w:rFonts w:ascii="Arial" w:hAnsi="Arial" w:cs="Arial"/>
          <w:iCs/>
          <w:sz w:val="20"/>
          <w:szCs w:val="20"/>
        </w:rPr>
        <w:t>W związku z tym, stosując przepisy Rozporządzenia MAR:</w:t>
      </w:r>
    </w:p>
    <w:p w14:paraId="5755AFEA" w14:textId="77777777" w:rsidR="00DD44FF" w:rsidRPr="00536D55" w:rsidRDefault="00DD44FF" w:rsidP="001F77FD">
      <w:pPr>
        <w:numPr>
          <w:ilvl w:val="0"/>
          <w:numId w:val="38"/>
        </w:numPr>
        <w:tabs>
          <w:tab w:val="left" w:pos="3218"/>
        </w:tabs>
        <w:suppressAutoHyphens w:val="0"/>
        <w:ind w:left="851" w:hanging="425"/>
        <w:jc w:val="both"/>
        <w:rPr>
          <w:rFonts w:ascii="Arial" w:hAnsi="Arial" w:cs="Arial"/>
          <w:iCs/>
          <w:sz w:val="20"/>
          <w:szCs w:val="20"/>
        </w:rPr>
      </w:pPr>
      <w:r w:rsidRPr="00536D55">
        <w:rPr>
          <w:rFonts w:ascii="Arial" w:hAnsi="Arial" w:cs="Arial"/>
          <w:iCs/>
          <w:sz w:val="20"/>
          <w:szCs w:val="20"/>
        </w:rPr>
        <w:t>ORLEN OIL poinformuje Drugą Stronę umowy o zamiarze przekazania do publicznej wiadomości informacji dotyczącej niniejszej umowy, jeśli uzna ją za informację poufną w rozumieniu Rozporządzenia MAR;</w:t>
      </w:r>
    </w:p>
    <w:p w14:paraId="0D4A94DA" w14:textId="77777777" w:rsidR="00DD44FF" w:rsidRPr="00536D55" w:rsidRDefault="00DD44FF" w:rsidP="001F77FD">
      <w:pPr>
        <w:numPr>
          <w:ilvl w:val="0"/>
          <w:numId w:val="38"/>
        </w:numPr>
        <w:tabs>
          <w:tab w:val="num" w:pos="426"/>
          <w:tab w:val="left" w:pos="3218"/>
        </w:tabs>
        <w:suppressAutoHyphens w:val="0"/>
        <w:ind w:left="851" w:hanging="425"/>
        <w:jc w:val="both"/>
        <w:rPr>
          <w:rFonts w:ascii="Arial" w:hAnsi="Arial" w:cs="Arial"/>
          <w:iCs/>
          <w:sz w:val="20"/>
          <w:szCs w:val="20"/>
        </w:rPr>
      </w:pPr>
      <w:r w:rsidRPr="00536D55">
        <w:rPr>
          <w:rFonts w:ascii="Arial" w:hAnsi="Arial" w:cs="Arial"/>
          <w:iCs/>
          <w:sz w:val="20"/>
          <w:szCs w:val="20"/>
        </w:rPr>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14:paraId="338EF53B" w14:textId="77777777" w:rsidR="00AB4ACF" w:rsidRPr="00536D55" w:rsidRDefault="00AB4ACF" w:rsidP="00536D55">
      <w:pPr>
        <w:tabs>
          <w:tab w:val="num" w:pos="426"/>
          <w:tab w:val="left" w:pos="3218"/>
        </w:tabs>
        <w:ind w:hanging="432"/>
        <w:jc w:val="center"/>
        <w:rPr>
          <w:rFonts w:ascii="Arial" w:hAnsi="Arial" w:cs="Arial"/>
          <w:b/>
          <w:bCs/>
          <w:iCs/>
          <w:sz w:val="20"/>
          <w:szCs w:val="20"/>
        </w:rPr>
      </w:pPr>
    </w:p>
    <w:p w14:paraId="24928DB0" w14:textId="7A012653" w:rsidR="00DD44FF" w:rsidRPr="00536D55" w:rsidRDefault="00DD44FF" w:rsidP="00536D55">
      <w:pPr>
        <w:widowControl w:val="0"/>
        <w:adjustRightInd w:val="0"/>
        <w:jc w:val="center"/>
        <w:textAlignment w:val="baseline"/>
        <w:rPr>
          <w:rFonts w:ascii="Arial" w:hAnsi="Arial" w:cs="Arial"/>
          <w:sz w:val="20"/>
          <w:szCs w:val="20"/>
        </w:rPr>
      </w:pPr>
      <w:r w:rsidRPr="00536D55">
        <w:rPr>
          <w:rFonts w:ascii="Arial" w:hAnsi="Arial" w:cs="Arial"/>
          <w:b/>
          <w:sz w:val="20"/>
          <w:szCs w:val="20"/>
        </w:rPr>
        <w:t>§ 21.</w:t>
      </w:r>
    </w:p>
    <w:p w14:paraId="25526717" w14:textId="77777777" w:rsidR="00DD44FF" w:rsidRPr="00536D55" w:rsidRDefault="00DD44FF" w:rsidP="00536D55">
      <w:pPr>
        <w:tabs>
          <w:tab w:val="num" w:pos="426"/>
          <w:tab w:val="left" w:pos="3218"/>
        </w:tabs>
        <w:ind w:hanging="432"/>
        <w:jc w:val="center"/>
        <w:rPr>
          <w:rFonts w:ascii="Arial" w:hAnsi="Arial" w:cs="Arial"/>
          <w:b/>
          <w:bCs/>
          <w:iCs/>
          <w:sz w:val="20"/>
          <w:szCs w:val="20"/>
        </w:rPr>
      </w:pPr>
      <w:r w:rsidRPr="00536D55">
        <w:rPr>
          <w:rFonts w:ascii="Arial" w:hAnsi="Arial" w:cs="Arial"/>
          <w:b/>
          <w:bCs/>
          <w:iCs/>
          <w:sz w:val="20"/>
          <w:szCs w:val="20"/>
        </w:rPr>
        <w:t>KLAUZULA SANKCYJNA</w:t>
      </w:r>
    </w:p>
    <w:p w14:paraId="6549ADA4" w14:textId="77777777" w:rsidR="00DD44FF" w:rsidRPr="00536D55" w:rsidRDefault="00DD44FF" w:rsidP="00536D55">
      <w:pPr>
        <w:tabs>
          <w:tab w:val="num" w:pos="426"/>
          <w:tab w:val="left" w:pos="3218"/>
        </w:tabs>
        <w:ind w:hanging="432"/>
        <w:jc w:val="center"/>
        <w:rPr>
          <w:rFonts w:ascii="Arial" w:hAnsi="Arial" w:cs="Arial"/>
          <w:b/>
          <w:bCs/>
          <w:iCs/>
          <w:sz w:val="20"/>
          <w:szCs w:val="20"/>
        </w:rPr>
      </w:pPr>
    </w:p>
    <w:p w14:paraId="56974B53" w14:textId="77777777" w:rsidR="00DD44FF" w:rsidRPr="00536D55" w:rsidRDefault="00DD44FF" w:rsidP="001F77FD">
      <w:pPr>
        <w:keepNext/>
        <w:keepLines/>
        <w:numPr>
          <w:ilvl w:val="0"/>
          <w:numId w:val="30"/>
        </w:numPr>
        <w:suppressAutoHyphens w:val="0"/>
        <w:spacing w:before="120" w:after="120"/>
        <w:jc w:val="both"/>
        <w:outlineLvl w:val="0"/>
        <w:rPr>
          <w:rFonts w:ascii="Arial" w:hAnsi="Arial" w:cs="Arial"/>
          <w:b/>
          <w:caps/>
          <w:color w:val="000000"/>
          <w:sz w:val="20"/>
          <w:szCs w:val="20"/>
          <w:lang w:val="en-GB"/>
        </w:rPr>
      </w:pPr>
      <w:r w:rsidRPr="00536D55">
        <w:rPr>
          <w:rFonts w:ascii="Arial" w:hAnsi="Arial" w:cs="Arial"/>
          <w:b/>
          <w:caps/>
          <w:color w:val="000000"/>
          <w:sz w:val="20"/>
          <w:szCs w:val="20"/>
          <w:lang w:val="en-GB"/>
        </w:rPr>
        <w:lastRenderedPageBreak/>
        <w:t>Oświadczenia Wykonawcy</w:t>
      </w:r>
      <w:r w:rsidRPr="00536D55">
        <w:rPr>
          <w:rFonts w:ascii="Arial" w:hAnsi="Arial" w:cs="Arial"/>
          <w:b/>
          <w:i/>
          <w:caps/>
          <w:color w:val="000000"/>
          <w:sz w:val="20"/>
          <w:szCs w:val="20"/>
          <w:lang w:val="en-GB"/>
        </w:rPr>
        <w:t xml:space="preserve"> </w:t>
      </w:r>
    </w:p>
    <w:p w14:paraId="0531901D" w14:textId="77777777" w:rsidR="00DD44FF" w:rsidRPr="00536D55" w:rsidRDefault="00DD44FF" w:rsidP="00536D55">
      <w:pPr>
        <w:spacing w:before="120" w:after="120"/>
        <w:ind w:left="567"/>
        <w:jc w:val="both"/>
        <w:outlineLvl w:val="1"/>
        <w:rPr>
          <w:rFonts w:ascii="Arial" w:hAnsi="Arial" w:cs="Arial"/>
          <w:color w:val="000000"/>
          <w:sz w:val="20"/>
          <w:szCs w:val="20"/>
        </w:rPr>
      </w:pPr>
      <w:r w:rsidRPr="00536D55">
        <w:rPr>
          <w:rFonts w:ascii="Arial" w:hAnsi="Arial" w:cs="Arial"/>
          <w:color w:val="000000"/>
          <w:sz w:val="20"/>
          <w:szCs w:val="20"/>
        </w:rPr>
        <w:t>Wykonawca oświadcza, że zgodnie z jego najlepszą wiedzą, na dzień zawarcia Umowy zarówno on, jak i jego podmioty zależne, dominujące oraz członkowie jego organów oraz osoby działające w jego imieniu i na jego rzecz:</w:t>
      </w:r>
    </w:p>
    <w:p w14:paraId="59725DA8" w14:textId="77777777" w:rsidR="00DD44FF" w:rsidRPr="00536D55" w:rsidRDefault="00DD44FF" w:rsidP="001F77FD">
      <w:pPr>
        <w:pStyle w:val="H3"/>
        <w:numPr>
          <w:ilvl w:val="1"/>
          <w:numId w:val="31"/>
        </w:numPr>
        <w:tabs>
          <w:tab w:val="clear" w:pos="1418"/>
        </w:tabs>
        <w:spacing w:line="240" w:lineRule="auto"/>
        <w:ind w:left="1069" w:hanging="360"/>
        <w:rPr>
          <w:rFonts w:ascii="Arial" w:hAnsi="Arial" w:cs="Arial"/>
          <w:color w:val="auto"/>
          <w:sz w:val="20"/>
          <w:szCs w:val="20"/>
        </w:rPr>
      </w:pPr>
      <w:r w:rsidRPr="00536D55">
        <w:rPr>
          <w:rFonts w:ascii="Arial" w:hAnsi="Arial" w:cs="Arial"/>
          <w:color w:val="auto"/>
          <w:sz w:val="20"/>
          <w:szCs w:val="20"/>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w:t>
      </w:r>
      <w:r w:rsidRPr="00536D55">
        <w:rPr>
          <w:rFonts w:ascii="Arial" w:hAnsi="Arial" w:cs="Arial"/>
          <w:color w:val="0070C0"/>
          <w:sz w:val="20"/>
          <w:szCs w:val="20"/>
        </w:rPr>
        <w:t xml:space="preserve"> </w:t>
      </w:r>
      <w:r w:rsidRPr="00536D55">
        <w:rPr>
          <w:rFonts w:ascii="Arial" w:hAnsi="Arial" w:cs="Arial"/>
          <w:color w:val="auto"/>
          <w:sz w:val="20"/>
          <w:szCs w:val="20"/>
        </w:rPr>
        <w:t>(dalej: „</w:t>
      </w:r>
      <w:r w:rsidRPr="00536D55">
        <w:rPr>
          <w:rFonts w:ascii="Arial" w:hAnsi="Arial" w:cs="Arial"/>
          <w:b/>
          <w:bCs/>
          <w:color w:val="auto"/>
          <w:sz w:val="20"/>
          <w:szCs w:val="20"/>
        </w:rPr>
        <w:t>Przepisy Sankcyjne</w:t>
      </w:r>
      <w:r w:rsidRPr="00536D55">
        <w:rPr>
          <w:rFonts w:ascii="Arial" w:hAnsi="Arial" w:cs="Arial"/>
          <w:color w:val="auto"/>
          <w:sz w:val="20"/>
          <w:szCs w:val="20"/>
        </w:rPr>
        <w:t>”);</w:t>
      </w:r>
    </w:p>
    <w:p w14:paraId="137FEDEB" w14:textId="77777777" w:rsidR="00DD44FF" w:rsidRPr="00536D55" w:rsidRDefault="00DD44FF" w:rsidP="001F77FD">
      <w:pPr>
        <w:pStyle w:val="H3"/>
        <w:numPr>
          <w:ilvl w:val="1"/>
          <w:numId w:val="31"/>
        </w:numPr>
        <w:tabs>
          <w:tab w:val="clear" w:pos="567"/>
          <w:tab w:val="clear" w:pos="1418"/>
        </w:tabs>
        <w:spacing w:line="240" w:lineRule="auto"/>
        <w:ind w:left="1069" w:hanging="360"/>
        <w:rPr>
          <w:rFonts w:ascii="Arial" w:hAnsi="Arial" w:cs="Arial"/>
          <w:color w:val="auto"/>
          <w:sz w:val="20"/>
          <w:szCs w:val="20"/>
        </w:rPr>
      </w:pPr>
      <w:r w:rsidRPr="00536D55">
        <w:rPr>
          <w:rFonts w:ascii="Arial" w:hAnsi="Arial" w:cs="Arial"/>
          <w:color w:val="auto"/>
          <w:sz w:val="20"/>
          <w:szCs w:val="20"/>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536D55">
        <w:rPr>
          <w:rFonts w:ascii="Arial" w:hAnsi="Arial" w:cs="Arial"/>
          <w:b/>
          <w:bCs/>
          <w:color w:val="auto"/>
          <w:sz w:val="20"/>
          <w:szCs w:val="20"/>
        </w:rPr>
        <w:t>Podmiot Objęty Sankcjami</w:t>
      </w:r>
      <w:r w:rsidRPr="00536D55">
        <w:rPr>
          <w:rFonts w:ascii="Arial" w:hAnsi="Arial" w:cs="Arial"/>
          <w:color w:val="auto"/>
          <w:sz w:val="20"/>
          <w:szCs w:val="20"/>
        </w:rPr>
        <w:t>”);</w:t>
      </w:r>
    </w:p>
    <w:p w14:paraId="2DD71BD3" w14:textId="77777777" w:rsidR="00DD44FF" w:rsidRPr="00536D55" w:rsidRDefault="00DD44FF" w:rsidP="001F77FD">
      <w:pPr>
        <w:pStyle w:val="H3"/>
        <w:numPr>
          <w:ilvl w:val="1"/>
          <w:numId w:val="31"/>
        </w:numPr>
        <w:tabs>
          <w:tab w:val="clear" w:pos="567"/>
          <w:tab w:val="clear" w:pos="1418"/>
        </w:tabs>
        <w:spacing w:line="240" w:lineRule="auto"/>
        <w:ind w:left="1069" w:hanging="360"/>
        <w:rPr>
          <w:rFonts w:ascii="Arial" w:hAnsi="Arial" w:cs="Arial"/>
          <w:color w:val="auto"/>
          <w:sz w:val="20"/>
          <w:szCs w:val="20"/>
        </w:rPr>
      </w:pPr>
      <w:r w:rsidRPr="00536D55">
        <w:rPr>
          <w:rFonts w:ascii="Arial" w:hAnsi="Arial" w:cs="Arial"/>
          <w:color w:val="auto"/>
          <w:sz w:val="20"/>
          <w:szCs w:val="20"/>
        </w:rPr>
        <w:t>nie są bezpośrednio lub pośrednio własnością lub nie są kontrolowane przez osoby prawne lub fizyczne spełniające kryteria opisane w pkt. (ii) powyżej;</w:t>
      </w:r>
    </w:p>
    <w:p w14:paraId="3053441F" w14:textId="77777777" w:rsidR="00DD44FF" w:rsidRPr="00536D55" w:rsidRDefault="00DD44FF" w:rsidP="001F77FD">
      <w:pPr>
        <w:pStyle w:val="H3"/>
        <w:numPr>
          <w:ilvl w:val="1"/>
          <w:numId w:val="31"/>
        </w:numPr>
        <w:tabs>
          <w:tab w:val="clear" w:pos="1418"/>
        </w:tabs>
        <w:spacing w:line="240" w:lineRule="auto"/>
        <w:ind w:left="1069" w:hanging="360"/>
        <w:rPr>
          <w:rFonts w:ascii="Arial" w:hAnsi="Arial" w:cs="Arial"/>
          <w:color w:val="auto"/>
          <w:sz w:val="20"/>
          <w:szCs w:val="20"/>
        </w:rPr>
      </w:pPr>
      <w:r w:rsidRPr="00536D55">
        <w:rPr>
          <w:rFonts w:ascii="Arial" w:hAnsi="Arial" w:cs="Arial"/>
          <w:color w:val="auto"/>
          <w:sz w:val="20"/>
          <w:szCs w:val="20"/>
        </w:rPr>
        <w:t>nie zamieszkują lub nie posiadają siedziby lub głównego miejsca działalności w państwie objętym Przepisami Sankcyjnymi lub nie są utworzone pod prawem państwa objętego Przepisami Sankcyjnymi;</w:t>
      </w:r>
    </w:p>
    <w:p w14:paraId="05692445" w14:textId="77777777" w:rsidR="00DD44FF" w:rsidRPr="00536D55" w:rsidRDefault="00DD44FF" w:rsidP="001F77FD">
      <w:pPr>
        <w:pStyle w:val="H3"/>
        <w:numPr>
          <w:ilvl w:val="1"/>
          <w:numId w:val="31"/>
        </w:numPr>
        <w:tabs>
          <w:tab w:val="clear" w:pos="1418"/>
        </w:tabs>
        <w:spacing w:line="240" w:lineRule="auto"/>
        <w:ind w:left="1069" w:hanging="360"/>
        <w:rPr>
          <w:rFonts w:ascii="Arial" w:hAnsi="Arial" w:cs="Arial"/>
          <w:color w:val="auto"/>
          <w:sz w:val="20"/>
          <w:szCs w:val="20"/>
        </w:rPr>
      </w:pPr>
      <w:r w:rsidRPr="00536D55">
        <w:rPr>
          <w:rFonts w:ascii="Arial" w:hAnsi="Arial" w:cs="Arial"/>
          <w:color w:val="auto"/>
          <w:sz w:val="20"/>
          <w:szCs w:val="20"/>
        </w:rPr>
        <w:t>nie uczestniczą w żadnym postępowaniu lub dochodzeniu prowadzonym przeciwko nim w związku z naruszeniem jakichkolwiek Przepisów Sankcyjnych.</w:t>
      </w:r>
    </w:p>
    <w:p w14:paraId="2DA117BA" w14:textId="77777777" w:rsidR="00DD44FF" w:rsidRPr="00536D55" w:rsidRDefault="00DD44FF" w:rsidP="001F77FD">
      <w:pPr>
        <w:keepNext/>
        <w:keepLines/>
        <w:numPr>
          <w:ilvl w:val="0"/>
          <w:numId w:val="30"/>
        </w:numPr>
        <w:spacing w:before="120" w:after="120"/>
        <w:jc w:val="both"/>
        <w:outlineLvl w:val="0"/>
        <w:rPr>
          <w:rFonts w:ascii="Arial" w:hAnsi="Arial" w:cs="Arial"/>
          <w:b/>
          <w:caps/>
          <w:color w:val="000000"/>
          <w:sz w:val="20"/>
          <w:szCs w:val="20"/>
          <w:lang w:val="en-GB"/>
        </w:rPr>
      </w:pPr>
      <w:r w:rsidRPr="00536D55">
        <w:rPr>
          <w:rFonts w:ascii="Arial" w:hAnsi="Arial" w:cs="Arial"/>
          <w:b/>
          <w:caps/>
          <w:color w:val="000000"/>
          <w:sz w:val="20"/>
          <w:szCs w:val="20"/>
          <w:lang w:val="en-GB"/>
        </w:rPr>
        <w:t>Zobowiązania Wykonawcy</w:t>
      </w:r>
    </w:p>
    <w:p w14:paraId="1817F7F0" w14:textId="77777777" w:rsidR="00DD44FF" w:rsidRPr="00536D55" w:rsidRDefault="00DD44FF" w:rsidP="001F77FD">
      <w:pPr>
        <w:numPr>
          <w:ilvl w:val="1"/>
          <w:numId w:val="30"/>
        </w:numPr>
        <w:tabs>
          <w:tab w:val="clear" w:pos="567"/>
        </w:tabs>
        <w:spacing w:before="120" w:after="120"/>
        <w:ind w:left="993" w:hanging="284"/>
        <w:jc w:val="both"/>
        <w:outlineLvl w:val="1"/>
        <w:rPr>
          <w:rFonts w:ascii="Arial" w:hAnsi="Arial" w:cs="Arial"/>
          <w:color w:val="000000"/>
          <w:sz w:val="20"/>
          <w:szCs w:val="20"/>
        </w:rPr>
      </w:pPr>
      <w:r w:rsidRPr="00536D55">
        <w:rPr>
          <w:rFonts w:ascii="Arial" w:hAnsi="Arial" w:cs="Arial"/>
          <w:color w:val="000000"/>
          <w:sz w:val="20"/>
          <w:szCs w:val="20"/>
        </w:rPr>
        <w:t xml:space="preserve"> Wykonawca zobowiązuje się, że w okresie obowiązywania Umowy:</w:t>
      </w:r>
    </w:p>
    <w:p w14:paraId="6A8F82F5" w14:textId="77777777" w:rsidR="00DD44FF" w:rsidRPr="00536D55" w:rsidRDefault="00DD44FF" w:rsidP="001F77FD">
      <w:pPr>
        <w:pStyle w:val="Akapitzlist"/>
        <w:numPr>
          <w:ilvl w:val="0"/>
          <w:numId w:val="51"/>
        </w:numPr>
        <w:spacing w:before="120" w:after="120"/>
        <w:ind w:left="1276" w:hanging="142"/>
        <w:contextualSpacing/>
        <w:jc w:val="both"/>
        <w:outlineLvl w:val="2"/>
        <w:rPr>
          <w:rFonts w:ascii="Arial" w:hAnsi="Arial" w:cs="Arial"/>
          <w:color w:val="000000"/>
          <w:sz w:val="20"/>
          <w:szCs w:val="20"/>
        </w:rPr>
      </w:pPr>
      <w:r w:rsidRPr="00536D55">
        <w:rPr>
          <w:rFonts w:ascii="Arial" w:hAnsi="Arial" w:cs="Arial"/>
          <w:color w:val="000000"/>
          <w:sz w:val="20"/>
          <w:szCs w:val="20"/>
        </w:rPr>
        <w:t>zarówno on, jak i jego podmioty zależne oraz członkowie jego organów oraz osoby działające w jego imieniu i na jego rzecz będą prowadzić działalność zgodnie z Przepisami Sankcyjnymi;</w:t>
      </w:r>
    </w:p>
    <w:p w14:paraId="1E9FE9DE" w14:textId="77777777" w:rsidR="00DD44FF" w:rsidRPr="00536D55" w:rsidRDefault="00DD44FF" w:rsidP="001F77FD">
      <w:pPr>
        <w:pStyle w:val="Akapitzlist"/>
        <w:numPr>
          <w:ilvl w:val="0"/>
          <w:numId w:val="51"/>
        </w:numPr>
        <w:spacing w:before="120" w:after="120"/>
        <w:ind w:left="1276" w:hanging="142"/>
        <w:contextualSpacing/>
        <w:jc w:val="both"/>
        <w:outlineLvl w:val="2"/>
        <w:rPr>
          <w:rFonts w:ascii="Arial" w:hAnsi="Arial" w:cs="Arial"/>
          <w:color w:val="000000"/>
          <w:sz w:val="20"/>
          <w:szCs w:val="20"/>
        </w:rPr>
      </w:pPr>
      <w:r w:rsidRPr="00536D55">
        <w:rPr>
          <w:rFonts w:ascii="Arial" w:hAnsi="Arial" w:cs="Arial"/>
          <w:color w:val="000000"/>
          <w:sz w:val="20"/>
          <w:szCs w:val="20"/>
        </w:rPr>
        <w:t>jakiekolwiek przysługujące mu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w:t>
      </w:r>
    </w:p>
    <w:p w14:paraId="77DB9C99" w14:textId="77777777" w:rsidR="00DD44FF" w:rsidRPr="00536D55" w:rsidRDefault="00DD44FF" w:rsidP="001F77FD">
      <w:pPr>
        <w:pStyle w:val="Akapitzlist"/>
        <w:numPr>
          <w:ilvl w:val="0"/>
          <w:numId w:val="51"/>
        </w:numPr>
        <w:spacing w:before="120" w:after="120"/>
        <w:ind w:left="1276" w:hanging="142"/>
        <w:contextualSpacing/>
        <w:jc w:val="both"/>
        <w:outlineLvl w:val="2"/>
        <w:rPr>
          <w:rFonts w:ascii="Arial" w:hAnsi="Arial" w:cs="Arial"/>
          <w:color w:val="000000"/>
          <w:sz w:val="20"/>
          <w:szCs w:val="20"/>
        </w:rPr>
      </w:pPr>
      <w:r w:rsidRPr="00536D55">
        <w:rPr>
          <w:rFonts w:ascii="Arial" w:hAnsi="Arial" w:cs="Arial"/>
          <w:color w:val="000000"/>
          <w:sz w:val="20"/>
          <w:szCs w:val="20"/>
        </w:rPr>
        <w:t>wszelkie oświadczenia złożone w pkt. 1 pozostaną prawdziwe.</w:t>
      </w:r>
    </w:p>
    <w:p w14:paraId="3F138734" w14:textId="77777777" w:rsidR="00DD44FF" w:rsidRPr="00536D55" w:rsidRDefault="00DD44FF" w:rsidP="001F77FD">
      <w:pPr>
        <w:numPr>
          <w:ilvl w:val="1"/>
          <w:numId w:val="30"/>
        </w:numPr>
        <w:spacing w:before="120" w:after="120"/>
        <w:ind w:left="1134" w:hanging="425"/>
        <w:jc w:val="both"/>
        <w:outlineLvl w:val="1"/>
        <w:rPr>
          <w:rFonts w:ascii="Arial" w:hAnsi="Arial" w:cs="Arial"/>
          <w:color w:val="000000"/>
          <w:sz w:val="20"/>
          <w:szCs w:val="20"/>
        </w:rPr>
      </w:pPr>
      <w:r w:rsidRPr="00536D55">
        <w:rPr>
          <w:rFonts w:ascii="Arial" w:hAnsi="Arial" w:cs="Arial"/>
          <w:color w:val="000000"/>
          <w:sz w:val="20"/>
          <w:szCs w:val="20"/>
        </w:rPr>
        <w:t xml:space="preserve">W przypadku, gdy którekolwiek oświadczenie złożone w pkt. 1 stanie się nieprawdziwe, niezwłocznie, jednak nie później niż w terminie 7 dni od powzięcia o takim przypadku informacji Kontrahent poinformuje, o ile nie będzie to prawnie zakazane, ORLEN OIL </w:t>
      </w:r>
      <w:r w:rsidRPr="00536D55">
        <w:rPr>
          <w:rFonts w:ascii="Arial" w:hAnsi="Arial" w:cs="Arial"/>
          <w:color w:val="000000"/>
          <w:sz w:val="20"/>
          <w:szCs w:val="20"/>
        </w:rPr>
        <w:br/>
        <w:t>o każdym takim przypadku oraz o podjętych działaniach zmierzających do przywrócenia prawdziwości takich oświadczeń.</w:t>
      </w:r>
    </w:p>
    <w:p w14:paraId="6B36A5D6" w14:textId="77777777" w:rsidR="00DD44FF" w:rsidRPr="00536D55" w:rsidRDefault="00DD44FF" w:rsidP="001F77FD">
      <w:pPr>
        <w:numPr>
          <w:ilvl w:val="1"/>
          <w:numId w:val="30"/>
        </w:numPr>
        <w:spacing w:before="120" w:after="120"/>
        <w:ind w:left="1134" w:hanging="425"/>
        <w:jc w:val="both"/>
        <w:outlineLvl w:val="1"/>
        <w:rPr>
          <w:rFonts w:ascii="Arial" w:hAnsi="Arial" w:cs="Arial"/>
          <w:color w:val="000000"/>
          <w:sz w:val="20"/>
          <w:szCs w:val="20"/>
        </w:rPr>
      </w:pPr>
      <w:r w:rsidRPr="00536D55">
        <w:rPr>
          <w:rFonts w:ascii="Arial" w:hAnsi="Arial" w:cs="Arial"/>
          <w:color w:val="000000"/>
          <w:sz w:val="20"/>
          <w:szCs w:val="20"/>
        </w:rPr>
        <w:t>W przypadku naruszenia zobowiązań określonych w pkt. 2.1 ORLEN OIL uprawniony będzie do rozwiązania Umowy z winy Kontrahenta oraz do odszkodowania pokrywającego wszelkie szkody z tym związane.</w:t>
      </w:r>
    </w:p>
    <w:p w14:paraId="55BC48AE" w14:textId="3FD44850" w:rsidR="00DD44FF" w:rsidRPr="0089082E" w:rsidRDefault="00DD44FF" w:rsidP="001F77FD">
      <w:pPr>
        <w:numPr>
          <w:ilvl w:val="1"/>
          <w:numId w:val="30"/>
        </w:numPr>
        <w:tabs>
          <w:tab w:val="clear" w:pos="567"/>
        </w:tabs>
        <w:spacing w:before="120" w:after="120"/>
        <w:ind w:left="1134" w:hanging="425"/>
        <w:jc w:val="both"/>
        <w:outlineLvl w:val="1"/>
        <w:rPr>
          <w:rFonts w:ascii="Arial" w:hAnsi="Arial" w:cs="Arial"/>
          <w:color w:val="000000"/>
          <w:sz w:val="20"/>
          <w:szCs w:val="20"/>
        </w:rPr>
      </w:pPr>
      <w:r w:rsidRPr="00536D55">
        <w:rPr>
          <w:rFonts w:ascii="Arial" w:hAnsi="Arial" w:cs="Arial"/>
          <w:sz w:val="20"/>
          <w:szCs w:val="20"/>
        </w:rPr>
        <w:t xml:space="preserve"> Ponadto, jeżeli wskutek naruszenia zobowiązań określonych w pkt. 2.1 lub pkt. 2.2 ORLEN OIL zostanie poddany jakimkolwiek restrykcjom, sankcjom czy ograniczeniom ze strony podmiotów wymienionych w pkt. 1 (i), ORLEN OIL uprawniony będzie do odszkodowania pokrywającego wszelkie szkody związane z takimi restrykcjami, sankcjami czy ograniczeniami.</w:t>
      </w:r>
    </w:p>
    <w:p w14:paraId="70D54407" w14:textId="3E66723B" w:rsidR="00451DF6" w:rsidRPr="00536D55" w:rsidRDefault="00451DF6" w:rsidP="00536D55">
      <w:pPr>
        <w:jc w:val="center"/>
        <w:rPr>
          <w:rFonts w:ascii="Arial" w:hAnsi="Arial" w:cs="Arial"/>
          <w:b/>
          <w:sz w:val="20"/>
          <w:szCs w:val="20"/>
        </w:rPr>
      </w:pPr>
      <w:r w:rsidRPr="00536D55">
        <w:rPr>
          <w:rFonts w:ascii="Arial" w:hAnsi="Arial" w:cs="Arial"/>
          <w:b/>
          <w:sz w:val="20"/>
          <w:szCs w:val="20"/>
        </w:rPr>
        <w:t xml:space="preserve">§ </w:t>
      </w:r>
      <w:r w:rsidR="00AB4ACF" w:rsidRPr="00536D55">
        <w:rPr>
          <w:rFonts w:ascii="Arial" w:hAnsi="Arial" w:cs="Arial"/>
          <w:b/>
          <w:sz w:val="20"/>
          <w:szCs w:val="20"/>
        </w:rPr>
        <w:t>22</w:t>
      </w:r>
      <w:r w:rsidRPr="00536D55">
        <w:rPr>
          <w:rFonts w:ascii="Arial" w:hAnsi="Arial" w:cs="Arial"/>
          <w:b/>
          <w:sz w:val="20"/>
          <w:szCs w:val="20"/>
        </w:rPr>
        <w:t>.</w:t>
      </w:r>
    </w:p>
    <w:p w14:paraId="409FA16D" w14:textId="4416A739" w:rsidR="00451DF6" w:rsidRPr="00536D55" w:rsidRDefault="00451DF6" w:rsidP="00536D55">
      <w:pPr>
        <w:jc w:val="center"/>
        <w:rPr>
          <w:rFonts w:ascii="Arial" w:hAnsi="Arial" w:cs="Arial"/>
          <w:b/>
          <w:sz w:val="20"/>
          <w:szCs w:val="20"/>
        </w:rPr>
      </w:pPr>
      <w:r w:rsidRPr="00536D55">
        <w:rPr>
          <w:rFonts w:ascii="Arial" w:hAnsi="Arial" w:cs="Arial"/>
          <w:b/>
          <w:sz w:val="20"/>
          <w:szCs w:val="20"/>
        </w:rPr>
        <w:t>PRAWA AUTORSKIE</w:t>
      </w:r>
      <w:r w:rsidR="006B76E0" w:rsidRPr="00536D55">
        <w:rPr>
          <w:rFonts w:ascii="Arial" w:hAnsi="Arial" w:cs="Arial"/>
          <w:b/>
          <w:sz w:val="20"/>
          <w:szCs w:val="20"/>
        </w:rPr>
        <w:t>.</w:t>
      </w:r>
    </w:p>
    <w:p w14:paraId="4700A731" w14:textId="77777777" w:rsidR="00451DF6" w:rsidRPr="00536D55" w:rsidRDefault="00451DF6" w:rsidP="00536D55">
      <w:pPr>
        <w:jc w:val="both"/>
        <w:rPr>
          <w:rFonts w:ascii="Arial" w:hAnsi="Arial" w:cs="Arial"/>
          <w:b/>
          <w:sz w:val="20"/>
          <w:szCs w:val="20"/>
        </w:rPr>
      </w:pPr>
    </w:p>
    <w:p w14:paraId="600B79C5" w14:textId="13A54F56" w:rsidR="009E3705" w:rsidRPr="00536D55" w:rsidRDefault="00062127" w:rsidP="00536D55">
      <w:pPr>
        <w:ind w:left="425" w:hanging="425"/>
        <w:jc w:val="both"/>
        <w:rPr>
          <w:rFonts w:ascii="Arial" w:hAnsi="Arial" w:cs="Arial"/>
          <w:spacing w:val="-3"/>
          <w:sz w:val="20"/>
          <w:szCs w:val="20"/>
        </w:rPr>
      </w:pPr>
      <w:r w:rsidRPr="00536D55">
        <w:rPr>
          <w:rFonts w:ascii="Arial" w:hAnsi="Arial" w:cs="Arial"/>
          <w:spacing w:val="-3"/>
          <w:sz w:val="20"/>
          <w:szCs w:val="20"/>
        </w:rPr>
        <w:t>1.</w:t>
      </w:r>
      <w:r w:rsidRPr="00536D55">
        <w:rPr>
          <w:rFonts w:ascii="Arial" w:hAnsi="Arial" w:cs="Arial"/>
          <w:spacing w:val="-3"/>
          <w:sz w:val="20"/>
          <w:szCs w:val="20"/>
        </w:rPr>
        <w:tab/>
      </w:r>
      <w:r w:rsidR="009E3705" w:rsidRPr="00536D55">
        <w:rPr>
          <w:rFonts w:ascii="Arial" w:hAnsi="Arial" w:cs="Arial"/>
          <w:spacing w:val="-3"/>
          <w:sz w:val="20"/>
          <w:szCs w:val="20"/>
        </w:rPr>
        <w:t xml:space="preserve">Wykonawca oświadcza i gwarantuje, że będą mu przysługiwać wyłączne autorskie prawa majątkowe do wszelkiej dokumentacji opracowanej w wykonaniu Umowy, </w:t>
      </w:r>
      <w:r w:rsidR="009E3705" w:rsidRPr="00536D55">
        <w:rPr>
          <w:rFonts w:ascii="Arial" w:hAnsi="Arial" w:cs="Arial"/>
          <w:sz w:val="20"/>
          <w:szCs w:val="20"/>
        </w:rPr>
        <w:t>w tym w szczególności do dokumentacji</w:t>
      </w:r>
      <w:r w:rsidR="009E3705" w:rsidRPr="00536D55">
        <w:rPr>
          <w:rFonts w:ascii="Arial" w:hAnsi="Arial" w:cs="Arial"/>
          <w:b/>
          <w:sz w:val="20"/>
          <w:szCs w:val="20"/>
        </w:rPr>
        <w:t xml:space="preserve"> </w:t>
      </w:r>
      <w:r w:rsidR="009E3705" w:rsidRPr="00536D55">
        <w:rPr>
          <w:rFonts w:ascii="Arial" w:hAnsi="Arial" w:cs="Arial"/>
          <w:spacing w:val="-3"/>
          <w:sz w:val="20"/>
          <w:szCs w:val="20"/>
        </w:rPr>
        <w:t>projektowej</w:t>
      </w:r>
      <w:r w:rsidR="009E3705" w:rsidRPr="00536D55">
        <w:rPr>
          <w:rFonts w:ascii="Arial" w:hAnsi="Arial" w:cs="Arial"/>
          <w:sz w:val="20"/>
          <w:szCs w:val="20"/>
        </w:rPr>
        <w:t xml:space="preserve">, </w:t>
      </w:r>
      <w:r w:rsidRPr="00536D55">
        <w:rPr>
          <w:rFonts w:ascii="Arial" w:hAnsi="Arial" w:cs="Arial"/>
          <w:sz w:val="20"/>
          <w:szCs w:val="20"/>
        </w:rPr>
        <w:t xml:space="preserve">dokumentacji powykonawczej, </w:t>
      </w:r>
      <w:r w:rsidR="009E3705" w:rsidRPr="00536D55">
        <w:rPr>
          <w:rFonts w:ascii="Arial" w:hAnsi="Arial" w:cs="Arial"/>
          <w:sz w:val="20"/>
          <w:szCs w:val="20"/>
        </w:rPr>
        <w:t xml:space="preserve">która stanowi utwór w rozumieniu </w:t>
      </w:r>
      <w:r w:rsidR="009E3705" w:rsidRPr="00536D55">
        <w:rPr>
          <w:rFonts w:ascii="Arial" w:hAnsi="Arial" w:cs="Arial"/>
          <w:spacing w:val="-3"/>
          <w:sz w:val="20"/>
          <w:szCs w:val="20"/>
        </w:rPr>
        <w:t>ustawy z dnia 4.02.1994 r. o prawie autorskim i prawach pokrewnych</w:t>
      </w:r>
      <w:r w:rsidR="009E3705" w:rsidRPr="00536D55">
        <w:rPr>
          <w:rFonts w:ascii="Arial" w:hAnsi="Arial" w:cs="Arial"/>
          <w:spacing w:val="-3"/>
          <w:sz w:val="20"/>
          <w:szCs w:val="20"/>
          <w:shd w:val="clear" w:color="auto" w:fill="FFFFFF"/>
        </w:rPr>
        <w:t xml:space="preserve"> </w:t>
      </w:r>
      <w:r w:rsidR="009E3705" w:rsidRPr="00536D55">
        <w:rPr>
          <w:rFonts w:ascii="Arial" w:hAnsi="Arial" w:cs="Arial"/>
          <w:spacing w:val="-3"/>
          <w:sz w:val="20"/>
          <w:szCs w:val="20"/>
        </w:rPr>
        <w:t>(zwanej dalej „Prawem Autorskim”),</w:t>
      </w:r>
      <w:r w:rsidR="009E3705" w:rsidRPr="00536D55">
        <w:rPr>
          <w:rFonts w:ascii="Arial" w:hAnsi="Arial" w:cs="Arial"/>
          <w:b/>
          <w:sz w:val="20"/>
          <w:szCs w:val="20"/>
        </w:rPr>
        <w:t xml:space="preserve"> </w:t>
      </w:r>
      <w:r w:rsidR="009E3705" w:rsidRPr="00536D55">
        <w:rPr>
          <w:rFonts w:ascii="Arial" w:hAnsi="Arial" w:cs="Arial"/>
          <w:spacing w:val="-3"/>
          <w:sz w:val="20"/>
          <w:szCs w:val="20"/>
        </w:rPr>
        <w:t xml:space="preserve">zwanej w Umowie łącznie i z osobna </w:t>
      </w:r>
      <w:r w:rsidR="009E3705" w:rsidRPr="00536D55">
        <w:rPr>
          <w:rFonts w:ascii="Arial" w:hAnsi="Arial" w:cs="Arial"/>
          <w:b/>
          <w:spacing w:val="-3"/>
          <w:sz w:val="20"/>
          <w:szCs w:val="20"/>
        </w:rPr>
        <w:t>„Dziełem</w:t>
      </w:r>
      <w:r w:rsidR="009E3705" w:rsidRPr="00536D55">
        <w:rPr>
          <w:rFonts w:ascii="Arial" w:hAnsi="Arial" w:cs="Arial"/>
          <w:spacing w:val="-3"/>
          <w:sz w:val="20"/>
          <w:szCs w:val="20"/>
        </w:rPr>
        <w:t xml:space="preserve">”. W celu uniknięcia wszelkich wątpliwości Strony postanawiają, iż Dziełem w rozumieniu niniejszej Umowy są w szczególności  wszelkie projekty, materiały, grafiki, zdjęcia, bazy danych, dokumentacja, powstałe w związku z realizacją Umowy. </w:t>
      </w:r>
      <w:r w:rsidR="009E3705" w:rsidRPr="00536D55">
        <w:rPr>
          <w:rFonts w:ascii="Arial" w:hAnsi="Arial" w:cs="Arial"/>
          <w:spacing w:val="-3"/>
          <w:sz w:val="20"/>
          <w:szCs w:val="20"/>
        </w:rPr>
        <w:lastRenderedPageBreak/>
        <w:t>Wykonawca oświadcza, że jego prawa do Dzieła mogą być przeniesione na rzecz Zamawiającego zgodnie z przepisami Prawa Autorskiego bez naruszania praw osób trzecich lub innej umowy.</w:t>
      </w:r>
    </w:p>
    <w:p w14:paraId="334B5D53" w14:textId="7AB8C9C7" w:rsidR="009E3705" w:rsidRPr="00536D55" w:rsidRDefault="009E3705" w:rsidP="00536D55">
      <w:pPr>
        <w:tabs>
          <w:tab w:val="left" w:pos="1418"/>
        </w:tabs>
        <w:ind w:left="425" w:hanging="425"/>
        <w:jc w:val="both"/>
        <w:rPr>
          <w:rFonts w:ascii="Arial" w:hAnsi="Arial" w:cs="Arial"/>
          <w:spacing w:val="-3"/>
          <w:sz w:val="20"/>
          <w:szCs w:val="20"/>
        </w:rPr>
      </w:pPr>
      <w:r w:rsidRPr="00536D55">
        <w:rPr>
          <w:rFonts w:ascii="Arial" w:hAnsi="Arial" w:cs="Arial"/>
          <w:bCs/>
          <w:spacing w:val="-3"/>
          <w:sz w:val="20"/>
          <w:szCs w:val="20"/>
        </w:rPr>
        <w:t>2</w:t>
      </w:r>
      <w:r w:rsidRPr="00536D55">
        <w:rPr>
          <w:rFonts w:ascii="Arial" w:hAnsi="Arial" w:cs="Arial"/>
          <w:b/>
          <w:spacing w:val="-3"/>
          <w:sz w:val="20"/>
          <w:szCs w:val="20"/>
        </w:rPr>
        <w:t>.</w:t>
      </w:r>
      <w:r w:rsidRPr="00536D55">
        <w:rPr>
          <w:rFonts w:ascii="Arial" w:hAnsi="Arial" w:cs="Arial"/>
          <w:b/>
          <w:spacing w:val="-3"/>
          <w:sz w:val="20"/>
          <w:szCs w:val="20"/>
        </w:rPr>
        <w:tab/>
      </w:r>
      <w:r w:rsidRPr="00536D55">
        <w:rPr>
          <w:rFonts w:ascii="Arial" w:hAnsi="Arial" w:cs="Arial"/>
          <w:spacing w:val="-3"/>
          <w:sz w:val="20"/>
          <w:szCs w:val="20"/>
        </w:rPr>
        <w:t xml:space="preserve">Wykonawca ponosi pełną odpowiedzialność za szkody powstałe w wyniku nieskutecznego lub wadliwego nabycia praw do Dzieła od osób trzecich lub w wyniku nabycia praw do Dzieła obciążonych prawami osób trzecich, a także w wyniku nieskutecznego lub wadliwego ich przeniesienia na Zamawiającego. </w:t>
      </w:r>
    </w:p>
    <w:p w14:paraId="6D47FC10" w14:textId="30D50683" w:rsidR="009E3705" w:rsidRPr="00536D55" w:rsidRDefault="00AE7796" w:rsidP="00536D55">
      <w:pPr>
        <w:pStyle w:val="Tekstpodstawowywcity2"/>
        <w:tabs>
          <w:tab w:val="num" w:pos="1440"/>
        </w:tabs>
        <w:spacing w:after="0" w:line="240" w:lineRule="auto"/>
        <w:ind w:left="425" w:hanging="425"/>
        <w:jc w:val="both"/>
        <w:rPr>
          <w:rFonts w:ascii="Arial" w:hAnsi="Arial" w:cs="Arial"/>
          <w:sz w:val="20"/>
        </w:rPr>
      </w:pPr>
      <w:r w:rsidRPr="00536D55">
        <w:rPr>
          <w:rFonts w:ascii="Arial" w:hAnsi="Arial" w:cs="Arial"/>
          <w:bCs/>
          <w:spacing w:val="-3"/>
          <w:sz w:val="20"/>
          <w:lang w:val="pl-PL"/>
        </w:rPr>
        <w:t>3</w:t>
      </w:r>
      <w:r w:rsidR="009E3705" w:rsidRPr="00536D55">
        <w:rPr>
          <w:rFonts w:ascii="Arial" w:hAnsi="Arial" w:cs="Arial"/>
          <w:bCs/>
          <w:spacing w:val="-3"/>
          <w:sz w:val="20"/>
        </w:rPr>
        <w:t>.</w:t>
      </w:r>
      <w:r w:rsidR="009E3705" w:rsidRPr="00536D55">
        <w:rPr>
          <w:rFonts w:ascii="Arial" w:hAnsi="Arial" w:cs="Arial"/>
          <w:spacing w:val="-3"/>
          <w:sz w:val="20"/>
        </w:rPr>
        <w:tab/>
      </w:r>
      <w:r w:rsidR="00265B22" w:rsidRPr="00536D55">
        <w:rPr>
          <w:rFonts w:ascii="Arial" w:hAnsi="Arial" w:cs="Arial"/>
          <w:spacing w:val="-3"/>
          <w:sz w:val="20"/>
          <w:lang w:val="pl-PL"/>
        </w:rPr>
        <w:t xml:space="preserve">Z chwilą przekazania przez Wykonawcę Zamawiającemu Dzieła, w ramach wynagrodzenia, o którym mowa w § </w:t>
      </w:r>
      <w:r w:rsidR="005E710D" w:rsidRPr="00536D55">
        <w:rPr>
          <w:rFonts w:ascii="Arial" w:hAnsi="Arial" w:cs="Arial"/>
          <w:spacing w:val="-3"/>
          <w:sz w:val="20"/>
          <w:lang w:val="pl-PL"/>
        </w:rPr>
        <w:t>5</w:t>
      </w:r>
      <w:r w:rsidR="00265B22" w:rsidRPr="00536D55">
        <w:rPr>
          <w:rFonts w:ascii="Arial" w:hAnsi="Arial" w:cs="Arial"/>
          <w:spacing w:val="-3"/>
          <w:sz w:val="20"/>
          <w:lang w:val="pl-PL"/>
        </w:rPr>
        <w:t xml:space="preserve"> ust. 1 Umowy, Wykonawca przenosi na ORLEN OIL, bez konieczności skladania jakichkolwiek dodatkowych oświadczeń woli przez Strony, bez ograniczeń co do czasu i terytorium lub liczby egzemplarzy, wszelkie autorskie prawa majątkowe do Działa, na wszelkich plach eksploatacji, a w szczególnosci</w:t>
      </w:r>
      <w:r w:rsidR="009E3705" w:rsidRPr="00536D55">
        <w:rPr>
          <w:rFonts w:ascii="Arial" w:hAnsi="Arial" w:cs="Arial"/>
          <w:spacing w:val="-3"/>
          <w:sz w:val="20"/>
        </w:rPr>
        <w:t xml:space="preserve">: </w:t>
      </w:r>
    </w:p>
    <w:p w14:paraId="7D9DD384" w14:textId="77777777" w:rsidR="009E3705" w:rsidRPr="00536D55" w:rsidRDefault="009E3705" w:rsidP="001F77FD">
      <w:pPr>
        <w:pStyle w:val="Tekstpodstawowywcity2"/>
        <w:numPr>
          <w:ilvl w:val="1"/>
          <w:numId w:val="33"/>
        </w:numPr>
        <w:spacing w:after="0" w:line="240" w:lineRule="auto"/>
        <w:ind w:left="850" w:hanging="425"/>
        <w:jc w:val="both"/>
        <w:rPr>
          <w:rFonts w:ascii="Arial" w:hAnsi="Arial" w:cs="Arial"/>
          <w:sz w:val="20"/>
        </w:rPr>
      </w:pPr>
      <w:r w:rsidRPr="00536D55">
        <w:rPr>
          <w:rFonts w:ascii="Arial" w:hAnsi="Arial" w:cs="Arial"/>
          <w:sz w:val="20"/>
        </w:rPr>
        <w:t xml:space="preserve">utrwalanie i zwielokrotnianie (w tym wprowadzanie do pamięci komputera lub innego urządzenia), na wszelkich nośnikach w jakiejkolwiek technice (w tym analogowej lub cyfrowej), systemie lub formacie, zapisem mechanicznym, optycznym, magnetycznym, elektronicznym lub innym; drukiem, na nośnikach audio i video (w tym audiowizualnych), nośnikach światłoczułych, magnetycznych, optycznych, dyskach, nośnikach komputerowych, kościach pamięci, nośnikach papierowych lub podobnych i wszelkich innych nośnikach zapisów i pamięci, </w:t>
      </w:r>
    </w:p>
    <w:p w14:paraId="2AC869C3" w14:textId="77777777" w:rsidR="009E3705" w:rsidRPr="00536D55" w:rsidRDefault="009E3705" w:rsidP="001F77FD">
      <w:pPr>
        <w:pStyle w:val="Tekstpodstawowywcity2"/>
        <w:numPr>
          <w:ilvl w:val="1"/>
          <w:numId w:val="33"/>
        </w:numPr>
        <w:spacing w:after="0" w:line="240" w:lineRule="auto"/>
        <w:ind w:left="850" w:hanging="425"/>
        <w:jc w:val="both"/>
        <w:rPr>
          <w:rFonts w:ascii="Arial" w:hAnsi="Arial" w:cs="Arial"/>
          <w:sz w:val="20"/>
        </w:rPr>
      </w:pPr>
      <w:r w:rsidRPr="00536D55">
        <w:rPr>
          <w:rFonts w:ascii="Arial" w:hAnsi="Arial" w:cs="Arial"/>
          <w:sz w:val="20"/>
        </w:rPr>
        <w:t xml:space="preserve">obrót oryginałem i egzemplarzami wytworzonymi zgodnie z pkt a) - wprowadzanie do obrotu, najem, użyczanie, udzielania licencji, lub udostępnianie utworu do korzystania na jakiejkolwiek innej podstawie prawnej, </w:t>
      </w:r>
    </w:p>
    <w:p w14:paraId="658E2C96" w14:textId="77777777" w:rsidR="009E3705" w:rsidRPr="00536D55" w:rsidRDefault="009E3705" w:rsidP="001F77FD">
      <w:pPr>
        <w:pStyle w:val="Tekstpodstawowywcity2"/>
        <w:numPr>
          <w:ilvl w:val="1"/>
          <w:numId w:val="33"/>
        </w:numPr>
        <w:spacing w:after="0" w:line="240" w:lineRule="auto"/>
        <w:ind w:left="850" w:hanging="425"/>
        <w:jc w:val="both"/>
        <w:rPr>
          <w:rFonts w:ascii="Arial" w:hAnsi="Arial" w:cs="Arial"/>
          <w:sz w:val="20"/>
        </w:rPr>
      </w:pPr>
      <w:r w:rsidRPr="00536D55">
        <w:rPr>
          <w:rFonts w:ascii="Arial" w:hAnsi="Arial" w:cs="Arial"/>
          <w:sz w:val="20"/>
        </w:rPr>
        <w:t>wykorzystania Dzieła w procesie inwestycyjnym w całości lub w części jedno lub wielokrotnie według uznania Zamawiającego, w szczególności wybudowanie na jego podstawie dowolnej ilości budynków, budowli, systemów instalacyjnych lub innych obiektów lub ich części,</w:t>
      </w:r>
    </w:p>
    <w:p w14:paraId="1A517307" w14:textId="77777777" w:rsidR="009E3705" w:rsidRPr="00536D55" w:rsidRDefault="009E3705" w:rsidP="001F77FD">
      <w:pPr>
        <w:pStyle w:val="Tekstpodstawowywcity2"/>
        <w:numPr>
          <w:ilvl w:val="1"/>
          <w:numId w:val="33"/>
        </w:numPr>
        <w:spacing w:after="0" w:line="240" w:lineRule="auto"/>
        <w:ind w:left="850" w:hanging="425"/>
        <w:jc w:val="both"/>
        <w:rPr>
          <w:rFonts w:ascii="Arial" w:hAnsi="Arial" w:cs="Arial"/>
          <w:sz w:val="20"/>
        </w:rPr>
      </w:pPr>
      <w:r w:rsidRPr="00536D55">
        <w:rPr>
          <w:rFonts w:ascii="Arial" w:hAnsi="Arial" w:cs="Arial"/>
          <w:sz w:val="20"/>
        </w:rPr>
        <w:t>dokonanie opracowania Dzieła przez inny podmiot na zlecenie Zamawiającego</w:t>
      </w:r>
    </w:p>
    <w:p w14:paraId="41B682AC" w14:textId="77777777" w:rsidR="009E3705" w:rsidRPr="00536D55" w:rsidRDefault="009E3705" w:rsidP="001F77FD">
      <w:pPr>
        <w:pStyle w:val="Tekstpodstawowywcity2"/>
        <w:numPr>
          <w:ilvl w:val="1"/>
          <w:numId w:val="33"/>
        </w:numPr>
        <w:spacing w:after="0" w:line="240" w:lineRule="auto"/>
        <w:ind w:left="850" w:hanging="425"/>
        <w:jc w:val="both"/>
        <w:rPr>
          <w:rFonts w:ascii="Arial" w:hAnsi="Arial" w:cs="Arial"/>
          <w:sz w:val="20"/>
        </w:rPr>
      </w:pPr>
      <w:r w:rsidRPr="00536D55">
        <w:rPr>
          <w:rFonts w:ascii="Arial" w:hAnsi="Arial" w:cs="Arial"/>
          <w:sz w:val="20"/>
        </w:rPr>
        <w:t xml:space="preserve">wykorzystywanie </w:t>
      </w:r>
      <w:r w:rsidRPr="00536D55">
        <w:rPr>
          <w:rFonts w:ascii="Arial" w:hAnsi="Arial" w:cs="Arial"/>
          <w:sz w:val="20"/>
          <w:lang w:eastAsia="ar-SA"/>
        </w:rPr>
        <w:t>dokumentacji powykonawczej</w:t>
      </w:r>
      <w:r w:rsidRPr="00536D55">
        <w:rPr>
          <w:rFonts w:ascii="Arial" w:hAnsi="Arial" w:cs="Arial"/>
          <w:sz w:val="20"/>
        </w:rPr>
        <w:t xml:space="preserve"> w działalności gospodarczej Zamawiającego (zarówno obecnej, jak i przyszłej),</w:t>
      </w:r>
    </w:p>
    <w:p w14:paraId="11BFE3FE" w14:textId="77777777" w:rsidR="009E3705" w:rsidRPr="00536D55" w:rsidRDefault="009E3705" w:rsidP="001F77FD">
      <w:pPr>
        <w:pStyle w:val="Tekstpodstawowywcity2"/>
        <w:numPr>
          <w:ilvl w:val="1"/>
          <w:numId w:val="33"/>
        </w:numPr>
        <w:spacing w:after="0" w:line="240" w:lineRule="auto"/>
        <w:ind w:left="850" w:hanging="425"/>
        <w:jc w:val="both"/>
        <w:rPr>
          <w:rFonts w:ascii="Arial" w:hAnsi="Arial" w:cs="Arial"/>
          <w:sz w:val="20"/>
        </w:rPr>
      </w:pPr>
      <w:r w:rsidRPr="00536D55">
        <w:rPr>
          <w:rFonts w:ascii="Arial" w:hAnsi="Arial" w:cs="Arial"/>
          <w:sz w:val="20"/>
        </w:rPr>
        <w:t>przechowywanie Dzieła w pamięci komputerowej lub w innym medium elektronicznym;</w:t>
      </w:r>
    </w:p>
    <w:p w14:paraId="099A4325" w14:textId="77777777" w:rsidR="009E3705" w:rsidRPr="00536D55" w:rsidRDefault="009E3705" w:rsidP="001F77FD">
      <w:pPr>
        <w:pStyle w:val="Tekstpodstawowywcity2"/>
        <w:numPr>
          <w:ilvl w:val="1"/>
          <w:numId w:val="33"/>
        </w:numPr>
        <w:spacing w:after="0" w:line="240" w:lineRule="auto"/>
        <w:ind w:left="850" w:hanging="425"/>
        <w:jc w:val="both"/>
        <w:rPr>
          <w:rFonts w:ascii="Arial" w:hAnsi="Arial" w:cs="Arial"/>
          <w:sz w:val="20"/>
        </w:rPr>
      </w:pPr>
      <w:r w:rsidRPr="00536D55">
        <w:rPr>
          <w:rFonts w:ascii="Arial" w:hAnsi="Arial" w:cs="Arial"/>
          <w:sz w:val="20"/>
        </w:rPr>
        <w:t xml:space="preserve">rozpowszechnianie, a w tym wprowadzanie do obrotu, użyczanie, udostępnianie osobom trzecim, lub najem oryginału albo egzemplarzy (kopii) </w:t>
      </w:r>
      <w:r w:rsidRPr="00536D55">
        <w:rPr>
          <w:rFonts w:ascii="Arial" w:hAnsi="Arial" w:cs="Arial"/>
          <w:sz w:val="20"/>
          <w:lang w:eastAsia="ar-SA"/>
        </w:rPr>
        <w:t>dokumentacji powykonawczej</w:t>
      </w:r>
      <w:r w:rsidRPr="00536D55">
        <w:rPr>
          <w:rFonts w:ascii="Arial" w:hAnsi="Arial" w:cs="Arial"/>
          <w:sz w:val="20"/>
        </w:rPr>
        <w:t>;</w:t>
      </w:r>
    </w:p>
    <w:p w14:paraId="7E0E9AEF" w14:textId="77777777" w:rsidR="009E3705" w:rsidRPr="00536D55" w:rsidRDefault="009E3705" w:rsidP="001F77FD">
      <w:pPr>
        <w:pStyle w:val="Tekstpodstawowywcity2"/>
        <w:numPr>
          <w:ilvl w:val="1"/>
          <w:numId w:val="33"/>
        </w:numPr>
        <w:spacing w:after="0" w:line="240" w:lineRule="auto"/>
        <w:ind w:left="850" w:hanging="425"/>
        <w:jc w:val="both"/>
        <w:rPr>
          <w:rFonts w:ascii="Arial" w:hAnsi="Arial" w:cs="Arial"/>
          <w:sz w:val="20"/>
        </w:rPr>
      </w:pPr>
      <w:r w:rsidRPr="00536D55">
        <w:rPr>
          <w:rFonts w:ascii="Arial" w:hAnsi="Arial" w:cs="Arial"/>
          <w:sz w:val="20"/>
        </w:rPr>
        <w:t>tworzenie nowych wersji i adaptacji Dzieła (przystosowywanie, zmianę układu lub jakiekolwiek inne zmiany);</w:t>
      </w:r>
    </w:p>
    <w:p w14:paraId="115AC162" w14:textId="77777777" w:rsidR="009E3705" w:rsidRPr="00536D55" w:rsidRDefault="009E3705" w:rsidP="001F77FD">
      <w:pPr>
        <w:pStyle w:val="Tekstpodstawowywcity2"/>
        <w:numPr>
          <w:ilvl w:val="1"/>
          <w:numId w:val="33"/>
        </w:numPr>
        <w:spacing w:after="0" w:line="240" w:lineRule="auto"/>
        <w:ind w:left="850" w:hanging="425"/>
        <w:jc w:val="both"/>
        <w:rPr>
          <w:rFonts w:ascii="Arial" w:hAnsi="Arial" w:cs="Arial"/>
          <w:sz w:val="20"/>
        </w:rPr>
      </w:pPr>
      <w:r w:rsidRPr="00536D55">
        <w:rPr>
          <w:rFonts w:ascii="Arial" w:hAnsi="Arial" w:cs="Arial"/>
          <w:sz w:val="20"/>
        </w:rPr>
        <w:t>rozporządzanie Dzieła</w:t>
      </w:r>
      <w:r w:rsidRPr="00536D55">
        <w:rPr>
          <w:rFonts w:ascii="Arial" w:hAnsi="Arial" w:cs="Arial"/>
          <w:sz w:val="20"/>
          <w:lang w:eastAsia="ar-SA"/>
        </w:rPr>
        <w:t xml:space="preserve"> </w:t>
      </w:r>
      <w:r w:rsidRPr="00536D55">
        <w:rPr>
          <w:rFonts w:ascii="Arial" w:hAnsi="Arial" w:cs="Arial"/>
          <w:sz w:val="20"/>
        </w:rPr>
        <w:t>i jego opracowaniami oraz udostępnianie ich do korzystania, w tym udzielania licencji na rzecz osób trzecich;</w:t>
      </w:r>
    </w:p>
    <w:p w14:paraId="61B97822" w14:textId="77777777" w:rsidR="009E3705" w:rsidRPr="00536D55" w:rsidRDefault="009E3705" w:rsidP="001F77FD">
      <w:pPr>
        <w:pStyle w:val="Tekstpodstawowywcity2"/>
        <w:numPr>
          <w:ilvl w:val="1"/>
          <w:numId w:val="33"/>
        </w:numPr>
        <w:spacing w:after="0" w:line="240" w:lineRule="auto"/>
        <w:ind w:left="850" w:hanging="425"/>
        <w:jc w:val="both"/>
        <w:rPr>
          <w:rFonts w:ascii="Arial" w:hAnsi="Arial" w:cs="Arial"/>
          <w:sz w:val="20"/>
        </w:rPr>
      </w:pPr>
      <w:r w:rsidRPr="00536D55">
        <w:rPr>
          <w:rFonts w:ascii="Arial" w:hAnsi="Arial" w:cs="Arial"/>
          <w:sz w:val="20"/>
        </w:rPr>
        <w:t>stosowanie, wykorzystywanie, wyświetlanie, przekazywanie i przechowywanie Dzieła niezależnie od formatu, systemu lub standardu;</w:t>
      </w:r>
    </w:p>
    <w:p w14:paraId="23429EA6" w14:textId="77777777" w:rsidR="009E3705" w:rsidRPr="00536D55" w:rsidRDefault="009E3705" w:rsidP="001F77FD">
      <w:pPr>
        <w:pStyle w:val="Tekstpodstawowywcity2"/>
        <w:numPr>
          <w:ilvl w:val="1"/>
          <w:numId w:val="33"/>
        </w:numPr>
        <w:spacing w:after="0" w:line="240" w:lineRule="auto"/>
        <w:ind w:left="850" w:hanging="425"/>
        <w:jc w:val="both"/>
        <w:rPr>
          <w:rFonts w:ascii="Arial" w:hAnsi="Arial" w:cs="Arial"/>
          <w:sz w:val="20"/>
        </w:rPr>
      </w:pPr>
      <w:r w:rsidRPr="00536D55">
        <w:rPr>
          <w:rFonts w:ascii="Arial" w:hAnsi="Arial" w:cs="Arial"/>
          <w:sz w:val="20"/>
        </w:rPr>
        <w:t>publiczne rozpowszechnianie Dzieła, w szczególności udostępnianie w ten sposób, aby każdy mógł mieć do niego dostęp w miejscu i czasie przez siebie wybranym;</w:t>
      </w:r>
    </w:p>
    <w:p w14:paraId="4DCD082B" w14:textId="77777777" w:rsidR="009E3705" w:rsidRPr="00536D55" w:rsidRDefault="009E3705" w:rsidP="001F77FD">
      <w:pPr>
        <w:pStyle w:val="Tekstpodstawowywcity2"/>
        <w:numPr>
          <w:ilvl w:val="1"/>
          <w:numId w:val="33"/>
        </w:numPr>
        <w:spacing w:after="0" w:line="240" w:lineRule="auto"/>
        <w:ind w:left="850" w:hanging="425"/>
        <w:jc w:val="both"/>
        <w:rPr>
          <w:rFonts w:ascii="Arial" w:hAnsi="Arial" w:cs="Arial"/>
          <w:sz w:val="20"/>
        </w:rPr>
      </w:pPr>
      <w:r w:rsidRPr="00536D55">
        <w:rPr>
          <w:rFonts w:ascii="Arial" w:hAnsi="Arial" w:cs="Arial"/>
          <w:sz w:val="20"/>
        </w:rPr>
        <w:t xml:space="preserve">tworzenie opracowań i przeróbek Dzieła, oraz zlecanie osobom trzecim opracowania i przeróbki </w:t>
      </w:r>
      <w:r w:rsidRPr="00536D55">
        <w:rPr>
          <w:rFonts w:ascii="Arial" w:hAnsi="Arial" w:cs="Arial"/>
          <w:sz w:val="20"/>
          <w:lang w:eastAsia="ar-SA"/>
        </w:rPr>
        <w:t>dokumentacji powykonawczej</w:t>
      </w:r>
      <w:r w:rsidRPr="00536D55">
        <w:rPr>
          <w:rFonts w:ascii="Arial" w:hAnsi="Arial" w:cs="Arial"/>
          <w:sz w:val="20"/>
        </w:rPr>
        <w:t>, oraz rozporządzanie i korzystanie z takich opracowań;</w:t>
      </w:r>
    </w:p>
    <w:p w14:paraId="4DBF267F" w14:textId="77777777" w:rsidR="009E3705" w:rsidRPr="00536D55" w:rsidRDefault="009E3705" w:rsidP="001F77FD">
      <w:pPr>
        <w:pStyle w:val="Tekstpodstawowywcity2"/>
        <w:numPr>
          <w:ilvl w:val="1"/>
          <w:numId w:val="33"/>
        </w:numPr>
        <w:spacing w:after="0" w:line="240" w:lineRule="auto"/>
        <w:ind w:left="850" w:hanging="425"/>
        <w:jc w:val="both"/>
        <w:rPr>
          <w:rFonts w:ascii="Arial" w:hAnsi="Arial" w:cs="Arial"/>
          <w:sz w:val="20"/>
        </w:rPr>
      </w:pPr>
      <w:r w:rsidRPr="00536D55">
        <w:rPr>
          <w:rFonts w:ascii="Arial" w:hAnsi="Arial" w:cs="Arial"/>
          <w:sz w:val="20"/>
        </w:rPr>
        <w:t xml:space="preserve">określenie nazwy Dzieła, pod którą będą one wykorzystywane lub rozpowszechniane, w tym nazw handlowych, włączając w to prawo do zarejestrowania na swoją rzecz znaków towarowych, którymi oznaczony będzie Projekt lub znaków towarowych, wykorzystywanych w </w:t>
      </w:r>
      <w:r w:rsidRPr="00536D55">
        <w:rPr>
          <w:rFonts w:ascii="Arial" w:hAnsi="Arial" w:cs="Arial"/>
          <w:sz w:val="20"/>
          <w:lang w:eastAsia="ar-SA"/>
        </w:rPr>
        <w:t>dokumentacji powykonawczej</w:t>
      </w:r>
      <w:r w:rsidRPr="00536D55">
        <w:rPr>
          <w:rFonts w:ascii="Arial" w:hAnsi="Arial" w:cs="Arial"/>
          <w:sz w:val="20"/>
        </w:rPr>
        <w:t>;</w:t>
      </w:r>
    </w:p>
    <w:p w14:paraId="3934BDEA" w14:textId="77777777" w:rsidR="009E3705" w:rsidRPr="00536D55" w:rsidRDefault="009E3705" w:rsidP="001F77FD">
      <w:pPr>
        <w:pStyle w:val="Tekstpodstawowywcity2"/>
        <w:numPr>
          <w:ilvl w:val="1"/>
          <w:numId w:val="33"/>
        </w:numPr>
        <w:spacing w:after="0" w:line="240" w:lineRule="auto"/>
        <w:ind w:left="850" w:hanging="425"/>
        <w:jc w:val="both"/>
        <w:rPr>
          <w:rFonts w:ascii="Arial" w:hAnsi="Arial" w:cs="Arial"/>
          <w:sz w:val="20"/>
        </w:rPr>
      </w:pPr>
      <w:r w:rsidRPr="00536D55">
        <w:rPr>
          <w:rFonts w:ascii="Arial" w:hAnsi="Arial" w:cs="Arial"/>
          <w:sz w:val="20"/>
        </w:rPr>
        <w:t>wykorzystywania Dzieła lub jego części przy prowadzeniu przez Zamawiającego wszelkich postępowań ofertowych o udzielenie zamówienia;</w:t>
      </w:r>
    </w:p>
    <w:p w14:paraId="37668370" w14:textId="77777777" w:rsidR="009E3705" w:rsidRPr="00536D55" w:rsidRDefault="009E3705" w:rsidP="001F77FD">
      <w:pPr>
        <w:pStyle w:val="Tekstpodstawowywcity2"/>
        <w:numPr>
          <w:ilvl w:val="1"/>
          <w:numId w:val="33"/>
        </w:numPr>
        <w:spacing w:after="0" w:line="240" w:lineRule="auto"/>
        <w:ind w:left="850" w:hanging="425"/>
        <w:jc w:val="both"/>
        <w:rPr>
          <w:rFonts w:ascii="Arial" w:hAnsi="Arial" w:cs="Arial"/>
          <w:sz w:val="20"/>
        </w:rPr>
      </w:pPr>
      <w:r w:rsidRPr="00536D55">
        <w:rPr>
          <w:rFonts w:ascii="Arial" w:hAnsi="Arial" w:cs="Arial"/>
          <w:sz w:val="20"/>
        </w:rPr>
        <w:t>realizacji, na podstawie Dzieła, elementów wizualizacji, w tym zlecania wykonania wizualizacji przez osoby trzecie;</w:t>
      </w:r>
    </w:p>
    <w:p w14:paraId="72CD39D3" w14:textId="77777777" w:rsidR="009E3705" w:rsidRPr="00536D55" w:rsidRDefault="009E3705" w:rsidP="001F77FD">
      <w:pPr>
        <w:pStyle w:val="Tekstpodstawowywcity2"/>
        <w:numPr>
          <w:ilvl w:val="1"/>
          <w:numId w:val="33"/>
        </w:numPr>
        <w:spacing w:after="0" w:line="240" w:lineRule="auto"/>
        <w:ind w:left="850" w:hanging="425"/>
        <w:jc w:val="both"/>
        <w:rPr>
          <w:rFonts w:ascii="Arial" w:hAnsi="Arial" w:cs="Arial"/>
          <w:sz w:val="20"/>
        </w:rPr>
      </w:pPr>
      <w:r w:rsidRPr="00536D55">
        <w:rPr>
          <w:rFonts w:ascii="Arial" w:hAnsi="Arial" w:cs="Arial"/>
          <w:sz w:val="20"/>
        </w:rPr>
        <w:t>prawo do modyfikacji;</w:t>
      </w:r>
    </w:p>
    <w:p w14:paraId="70C6EC11" w14:textId="3F8D9FFE" w:rsidR="0062553B" w:rsidRPr="00536D55" w:rsidRDefault="009E3705" w:rsidP="001F77FD">
      <w:pPr>
        <w:pStyle w:val="Tekstpodstawowywcity2"/>
        <w:numPr>
          <w:ilvl w:val="1"/>
          <w:numId w:val="33"/>
        </w:numPr>
        <w:spacing w:after="0" w:line="240" w:lineRule="auto"/>
        <w:ind w:left="850" w:hanging="425"/>
        <w:jc w:val="both"/>
        <w:rPr>
          <w:rFonts w:ascii="Arial" w:hAnsi="Arial" w:cs="Arial"/>
          <w:sz w:val="20"/>
        </w:rPr>
      </w:pPr>
      <w:r w:rsidRPr="00536D55">
        <w:rPr>
          <w:rFonts w:ascii="Arial" w:hAnsi="Arial" w:cs="Arial"/>
          <w:sz w:val="20"/>
        </w:rPr>
        <w:t>wykorzystywania Dzieła do wszelkiej działalności Zamawiającego w zakresie jego przedsiębiorstwa, w tym w szczególności do wykonania na ich podstawie dokumentacji technicznej, dokumentacji użytkownika, instalacji lub innych rozwiązań technicznych lub technologicznych</w:t>
      </w:r>
      <w:r w:rsidR="0062553B" w:rsidRPr="00536D55">
        <w:rPr>
          <w:rFonts w:ascii="Arial" w:hAnsi="Arial" w:cs="Arial"/>
          <w:sz w:val="20"/>
          <w:lang w:val="pl-PL"/>
        </w:rPr>
        <w:t>;</w:t>
      </w:r>
    </w:p>
    <w:p w14:paraId="3953FCD7" w14:textId="1995DB5C" w:rsidR="00AE7796" w:rsidRPr="00536D55" w:rsidRDefault="0062553B" w:rsidP="001F77FD">
      <w:pPr>
        <w:pStyle w:val="Tekstpodstawowywcity2"/>
        <w:numPr>
          <w:ilvl w:val="1"/>
          <w:numId w:val="33"/>
        </w:numPr>
        <w:spacing w:after="0" w:line="240" w:lineRule="auto"/>
        <w:ind w:left="850" w:hanging="425"/>
        <w:jc w:val="both"/>
        <w:rPr>
          <w:rFonts w:ascii="Arial" w:hAnsi="Arial" w:cs="Arial"/>
          <w:sz w:val="20"/>
        </w:rPr>
      </w:pPr>
      <w:r w:rsidRPr="00536D55">
        <w:rPr>
          <w:rFonts w:ascii="Arial" w:hAnsi="Arial" w:cs="Arial"/>
          <w:bCs/>
          <w:spacing w:val="-3"/>
          <w:sz w:val="20"/>
        </w:rPr>
        <w:t>prawo włączania i wykorzystywania przedmiotowego Dzieła w ramach dowolnych utworów i innych dóbr (m.in. dowolnych programów komputerowych, utworów audiowizualnych, stron WWW, baz danych)</w:t>
      </w:r>
      <w:r w:rsidR="009E3705" w:rsidRPr="00536D55">
        <w:rPr>
          <w:rFonts w:ascii="Arial" w:hAnsi="Arial" w:cs="Arial"/>
          <w:sz w:val="20"/>
        </w:rPr>
        <w:t xml:space="preserve">. </w:t>
      </w:r>
    </w:p>
    <w:p w14:paraId="3344B867" w14:textId="7C44B4B5" w:rsidR="00AE7796" w:rsidRPr="00536D55" w:rsidRDefault="00AE7796" w:rsidP="00536D55">
      <w:pPr>
        <w:suppressAutoHyphens w:val="0"/>
        <w:ind w:left="426" w:hanging="426"/>
        <w:jc w:val="both"/>
        <w:rPr>
          <w:rFonts w:ascii="Arial" w:hAnsi="Arial" w:cs="Arial"/>
          <w:color w:val="000000"/>
          <w:sz w:val="20"/>
          <w:szCs w:val="20"/>
        </w:rPr>
      </w:pPr>
      <w:r w:rsidRPr="00536D55">
        <w:rPr>
          <w:rFonts w:ascii="Arial" w:hAnsi="Arial" w:cs="Arial"/>
          <w:sz w:val="20"/>
          <w:szCs w:val="20"/>
        </w:rPr>
        <w:lastRenderedPageBreak/>
        <w:t xml:space="preserve">4.  </w:t>
      </w:r>
      <w:r w:rsidRPr="00536D55">
        <w:rPr>
          <w:rFonts w:ascii="Arial" w:hAnsi="Arial" w:cs="Arial"/>
          <w:color w:val="000000"/>
          <w:sz w:val="20"/>
          <w:szCs w:val="20"/>
        </w:rPr>
        <w:t>Wykonawca, wraz z przeniesieniem autorskich praw majątkowych udziela ORLEN OIL nieodwołalnego zezwolenia na wykonywanie zależnego prawa autorskiego – zezwala ORLEN OIL na dokonywanie opracowań i zmian Dzieła, na korzystanie z opracowań Dzieła i ich przeróbek oraz na rozporządzanie tymi opracowaniami wraz z przeróbkami, a także przenosi na ORLEN OIL prawo do udzielania dalszych zezwoleń na korzystanie i rozporządzanie Dzieła</w:t>
      </w:r>
      <w:r w:rsidR="0062553B" w:rsidRPr="00536D55">
        <w:rPr>
          <w:rFonts w:ascii="Arial" w:hAnsi="Arial" w:cs="Arial"/>
          <w:color w:val="000000"/>
          <w:sz w:val="20"/>
          <w:szCs w:val="20"/>
        </w:rPr>
        <w:t>mi</w:t>
      </w:r>
      <w:r w:rsidRPr="00536D55">
        <w:rPr>
          <w:rFonts w:ascii="Arial" w:hAnsi="Arial" w:cs="Arial"/>
          <w:color w:val="000000"/>
          <w:sz w:val="20"/>
          <w:szCs w:val="20"/>
        </w:rPr>
        <w:t xml:space="preserve"> zależnymi, na polach eksploatacji wskazanych w ust. </w:t>
      </w:r>
      <w:r w:rsidR="0062553B" w:rsidRPr="00536D55">
        <w:rPr>
          <w:rFonts w:ascii="Arial" w:hAnsi="Arial" w:cs="Arial"/>
          <w:color w:val="000000"/>
          <w:sz w:val="20"/>
          <w:szCs w:val="20"/>
        </w:rPr>
        <w:t>3</w:t>
      </w:r>
      <w:r w:rsidRPr="00536D55">
        <w:rPr>
          <w:rFonts w:ascii="Arial" w:hAnsi="Arial" w:cs="Arial"/>
          <w:color w:val="000000"/>
          <w:sz w:val="20"/>
          <w:szCs w:val="20"/>
        </w:rPr>
        <w:t xml:space="preserve">, w ramach zapłaty wynagrodzenia, o którym mowa w § </w:t>
      </w:r>
      <w:r w:rsidR="0062553B" w:rsidRPr="00536D55">
        <w:rPr>
          <w:rFonts w:ascii="Arial" w:hAnsi="Arial" w:cs="Arial"/>
          <w:color w:val="000000"/>
          <w:sz w:val="20"/>
          <w:szCs w:val="20"/>
        </w:rPr>
        <w:t>…</w:t>
      </w:r>
      <w:r w:rsidRPr="00536D55">
        <w:rPr>
          <w:rFonts w:ascii="Arial" w:hAnsi="Arial" w:cs="Arial"/>
          <w:color w:val="000000"/>
          <w:sz w:val="20"/>
          <w:szCs w:val="20"/>
        </w:rPr>
        <w:t xml:space="preserve"> ust. 1 Umowy. </w:t>
      </w:r>
    </w:p>
    <w:p w14:paraId="44420A95" w14:textId="77777777" w:rsidR="009E3705" w:rsidRPr="00536D55" w:rsidRDefault="009E3705" w:rsidP="00536D55">
      <w:pPr>
        <w:tabs>
          <w:tab w:val="left" w:pos="1418"/>
        </w:tabs>
        <w:ind w:left="425" w:hanging="425"/>
        <w:jc w:val="both"/>
        <w:rPr>
          <w:rFonts w:ascii="Arial" w:hAnsi="Arial" w:cs="Arial"/>
          <w:spacing w:val="-3"/>
          <w:sz w:val="20"/>
          <w:szCs w:val="20"/>
        </w:rPr>
      </w:pPr>
      <w:r w:rsidRPr="00536D55">
        <w:rPr>
          <w:rFonts w:ascii="Arial" w:hAnsi="Arial" w:cs="Arial"/>
          <w:bCs/>
          <w:spacing w:val="-3"/>
          <w:sz w:val="20"/>
          <w:szCs w:val="20"/>
        </w:rPr>
        <w:t>5.</w:t>
      </w:r>
      <w:r w:rsidRPr="00536D55">
        <w:rPr>
          <w:rFonts w:ascii="Arial" w:hAnsi="Arial" w:cs="Arial"/>
          <w:spacing w:val="-3"/>
          <w:sz w:val="20"/>
          <w:szCs w:val="20"/>
        </w:rPr>
        <w:tab/>
        <w:t>W przypadku zaistnienia konieczności rozszerzenia zakresu eksploatacji Dzieła o pola niewymienione powyżej lub nieznane w chwili zawarcia niniejszej Umowy, Strony w odrębnej Umowie uregulują warunki przeniesienia autorskich praw majątkowych na niewymienionych powyżej lub nieznanych polach eksploatacji. Zamawiającemu będzie przysługiwało prawo pierwszeństwa w nabyciu praw do eksploatacji Dzieła na tych polach eksploatacji.</w:t>
      </w:r>
    </w:p>
    <w:p w14:paraId="349CD3CA" w14:textId="77777777" w:rsidR="009E3705" w:rsidRPr="00536D55" w:rsidRDefault="009E3705" w:rsidP="00536D55">
      <w:pPr>
        <w:tabs>
          <w:tab w:val="left" w:pos="1418"/>
        </w:tabs>
        <w:ind w:left="425" w:hanging="425"/>
        <w:jc w:val="both"/>
        <w:rPr>
          <w:rFonts w:ascii="Arial" w:hAnsi="Arial" w:cs="Arial"/>
          <w:bCs/>
          <w:spacing w:val="-3"/>
          <w:sz w:val="20"/>
          <w:szCs w:val="20"/>
        </w:rPr>
      </w:pPr>
      <w:r w:rsidRPr="00536D55">
        <w:rPr>
          <w:rFonts w:ascii="Arial" w:hAnsi="Arial" w:cs="Arial"/>
          <w:bCs/>
          <w:spacing w:val="-3"/>
          <w:sz w:val="20"/>
          <w:szCs w:val="20"/>
        </w:rPr>
        <w:t>6.</w:t>
      </w:r>
      <w:r w:rsidRPr="00536D55">
        <w:rPr>
          <w:rFonts w:ascii="Arial" w:hAnsi="Arial" w:cs="Arial"/>
          <w:bCs/>
          <w:spacing w:val="-3"/>
          <w:sz w:val="20"/>
          <w:szCs w:val="20"/>
        </w:rPr>
        <w:tab/>
        <w:t>Przeniesienie praw, o których mowa w ust. 3 i 4, nie jest ograniczone ani czasowo, ani terytorialnie.</w:t>
      </w:r>
    </w:p>
    <w:p w14:paraId="7F75C82B" w14:textId="77777777" w:rsidR="009E3705" w:rsidRPr="00536D55" w:rsidRDefault="009E3705" w:rsidP="00536D55">
      <w:pPr>
        <w:ind w:left="425" w:hanging="425"/>
        <w:jc w:val="both"/>
        <w:rPr>
          <w:rFonts w:ascii="Arial" w:hAnsi="Arial" w:cs="Arial"/>
          <w:bCs/>
          <w:sz w:val="20"/>
          <w:szCs w:val="20"/>
        </w:rPr>
      </w:pPr>
      <w:r w:rsidRPr="00536D55">
        <w:rPr>
          <w:rFonts w:ascii="Arial" w:hAnsi="Arial" w:cs="Arial"/>
          <w:bCs/>
          <w:spacing w:val="-3"/>
          <w:sz w:val="20"/>
          <w:szCs w:val="20"/>
        </w:rPr>
        <w:t>7.</w:t>
      </w:r>
      <w:r w:rsidRPr="00536D55">
        <w:rPr>
          <w:rFonts w:ascii="Arial" w:hAnsi="Arial" w:cs="Arial"/>
          <w:bCs/>
          <w:spacing w:val="-3"/>
          <w:sz w:val="20"/>
          <w:szCs w:val="20"/>
        </w:rPr>
        <w:tab/>
        <w:t xml:space="preserve">Wykonawca upoważnia Zamawiającego do wykonywania w imieniu autora Dzieła - jego autorskich praw osobistych, a w szczególności do: a) decydowania o nienaruszalności treści i formy Dzieła </w:t>
      </w:r>
      <w:r w:rsidRPr="00536D55">
        <w:rPr>
          <w:rFonts w:ascii="Arial" w:hAnsi="Arial" w:cs="Arial"/>
          <w:bCs/>
          <w:sz w:val="20"/>
          <w:szCs w:val="20"/>
        </w:rPr>
        <w:t>oraz jego rzetelnego wykorzystania</w:t>
      </w:r>
      <w:r w:rsidRPr="00536D55">
        <w:rPr>
          <w:rFonts w:ascii="Arial" w:hAnsi="Arial" w:cs="Arial"/>
          <w:bCs/>
          <w:spacing w:val="-3"/>
          <w:sz w:val="20"/>
          <w:szCs w:val="20"/>
        </w:rPr>
        <w:t xml:space="preserve">, b) decydowania o pierwszym udostępnieniu dzieła publiczności, c) decydowania o nadzorze nad sposobem korzystania z Dzieła, </w:t>
      </w:r>
      <w:r w:rsidRPr="00536D55">
        <w:rPr>
          <w:rFonts w:ascii="Arial" w:hAnsi="Arial" w:cs="Arial"/>
          <w:bCs/>
          <w:sz w:val="20"/>
          <w:szCs w:val="20"/>
        </w:rPr>
        <w:t>d)  decydowania o oznaczeniu Dzieła nazwiskiem lub pseudonimem autora albo do udostępniania go anonimowo. Upoważnienie obejmuje uprawnienie Zamawiającego do przeniesienia upoważnienia do wykonywania w imieniu autora/ów Dzieła ich autorskich praw osobistych na rzecz podmiotu trzeciego w zakresie w jakim zostało ono udzielone na rzecz Zamawiającego.</w:t>
      </w:r>
    </w:p>
    <w:p w14:paraId="648D0704" w14:textId="77777777" w:rsidR="009E3705" w:rsidRPr="00536D55" w:rsidRDefault="009E3705" w:rsidP="00536D55">
      <w:pPr>
        <w:tabs>
          <w:tab w:val="left" w:pos="1418"/>
        </w:tabs>
        <w:ind w:left="425" w:hanging="425"/>
        <w:jc w:val="both"/>
        <w:rPr>
          <w:rFonts w:ascii="Arial" w:hAnsi="Arial" w:cs="Arial"/>
          <w:bCs/>
          <w:spacing w:val="-3"/>
          <w:sz w:val="20"/>
          <w:szCs w:val="20"/>
        </w:rPr>
      </w:pPr>
      <w:r w:rsidRPr="00536D55">
        <w:rPr>
          <w:rFonts w:ascii="Arial" w:hAnsi="Arial" w:cs="Arial"/>
          <w:bCs/>
          <w:spacing w:val="-3"/>
          <w:sz w:val="20"/>
          <w:szCs w:val="20"/>
        </w:rPr>
        <w:t>8.</w:t>
      </w:r>
      <w:r w:rsidRPr="00536D55">
        <w:rPr>
          <w:rFonts w:ascii="Arial" w:hAnsi="Arial" w:cs="Arial"/>
          <w:bCs/>
          <w:spacing w:val="-3"/>
          <w:sz w:val="20"/>
          <w:szCs w:val="20"/>
        </w:rPr>
        <w:tab/>
        <w:t>Z chwilą dostarczenia Zamawiającemu Dzieła, Wykonawca przenosi na Zamawiającego własność egzemplarzy (nośników materialnych), na których utrwalono to Dzieło.</w:t>
      </w:r>
    </w:p>
    <w:p w14:paraId="115305CA" w14:textId="77777777" w:rsidR="009E3705" w:rsidRPr="00536D55" w:rsidRDefault="009E3705" w:rsidP="00536D55">
      <w:pPr>
        <w:tabs>
          <w:tab w:val="left" w:pos="1418"/>
        </w:tabs>
        <w:ind w:left="425" w:hanging="425"/>
        <w:jc w:val="both"/>
        <w:rPr>
          <w:rFonts w:ascii="Arial" w:hAnsi="Arial" w:cs="Arial"/>
          <w:bCs/>
          <w:spacing w:val="-3"/>
          <w:sz w:val="20"/>
          <w:szCs w:val="20"/>
        </w:rPr>
      </w:pPr>
      <w:r w:rsidRPr="00536D55">
        <w:rPr>
          <w:rFonts w:ascii="Arial" w:hAnsi="Arial" w:cs="Arial"/>
          <w:bCs/>
          <w:spacing w:val="-3"/>
          <w:sz w:val="20"/>
          <w:szCs w:val="20"/>
        </w:rPr>
        <w:t>9.</w:t>
      </w:r>
      <w:r w:rsidRPr="00536D55">
        <w:rPr>
          <w:rFonts w:ascii="Arial" w:hAnsi="Arial" w:cs="Arial"/>
          <w:bCs/>
          <w:spacing w:val="-3"/>
          <w:sz w:val="20"/>
          <w:szCs w:val="20"/>
        </w:rPr>
        <w:tab/>
        <w:t>Zamawiający ma prawo dokonywania zmian Dzieła w całości lub w części, w szczególności wynikających z opracowania redakcyjnego, wymagań organów administracyjnych lub potrzeb konstrukcyjnych.</w:t>
      </w:r>
    </w:p>
    <w:p w14:paraId="3911C7FC" w14:textId="77777777" w:rsidR="009E3705" w:rsidRPr="00536D55" w:rsidRDefault="009E3705" w:rsidP="00536D55">
      <w:pPr>
        <w:tabs>
          <w:tab w:val="left" w:pos="1418"/>
        </w:tabs>
        <w:ind w:left="425" w:hanging="425"/>
        <w:jc w:val="both"/>
        <w:rPr>
          <w:rFonts w:ascii="Arial" w:hAnsi="Arial" w:cs="Arial"/>
          <w:bCs/>
          <w:spacing w:val="-3"/>
          <w:sz w:val="20"/>
          <w:szCs w:val="20"/>
        </w:rPr>
      </w:pPr>
      <w:r w:rsidRPr="00536D55">
        <w:rPr>
          <w:rFonts w:ascii="Arial" w:hAnsi="Arial" w:cs="Arial"/>
          <w:bCs/>
          <w:spacing w:val="-3"/>
          <w:sz w:val="20"/>
          <w:szCs w:val="20"/>
        </w:rPr>
        <w:t>10.</w:t>
      </w:r>
      <w:r w:rsidRPr="00536D55">
        <w:rPr>
          <w:rFonts w:ascii="Arial" w:hAnsi="Arial" w:cs="Arial"/>
          <w:bCs/>
          <w:spacing w:val="-3"/>
          <w:sz w:val="20"/>
          <w:szCs w:val="20"/>
        </w:rPr>
        <w:tab/>
        <w:t>Wykonawca wyraża niniejszym nieodwołalną zgodę na dokonanie przez Zamawiającego wszelkich zmian i modyfikacji Dzieła oraz na dokonanie przez Zamawiającego wszelkich zmian układu objętego dokumentacją projektową i w tym zakresie zobowiązuje się nie korzystać z przysługujących mu autorskich praw osobistych do Dzieła, w szczególności prawa do nienaruszalności treści i formy Dzieła oraz jego rzetelnego wykorzystania oraz prawa nadzoru nad korzystaniem z Dzieła.</w:t>
      </w:r>
    </w:p>
    <w:p w14:paraId="7A31F1D3" w14:textId="77777777" w:rsidR="009E3705" w:rsidRPr="00536D55" w:rsidRDefault="009E3705" w:rsidP="00536D55">
      <w:pPr>
        <w:tabs>
          <w:tab w:val="left" w:pos="1418"/>
        </w:tabs>
        <w:ind w:left="425" w:hanging="425"/>
        <w:jc w:val="both"/>
        <w:rPr>
          <w:rFonts w:ascii="Arial" w:hAnsi="Arial" w:cs="Arial"/>
          <w:bCs/>
          <w:spacing w:val="-3"/>
          <w:sz w:val="20"/>
          <w:szCs w:val="20"/>
        </w:rPr>
      </w:pPr>
      <w:r w:rsidRPr="00536D55">
        <w:rPr>
          <w:rFonts w:ascii="Arial" w:hAnsi="Arial" w:cs="Arial"/>
          <w:bCs/>
          <w:spacing w:val="-3"/>
          <w:sz w:val="20"/>
          <w:szCs w:val="20"/>
        </w:rPr>
        <w:t>11.</w:t>
      </w:r>
      <w:r w:rsidRPr="00536D55">
        <w:rPr>
          <w:rFonts w:ascii="Arial" w:hAnsi="Arial" w:cs="Arial"/>
          <w:bCs/>
          <w:spacing w:val="-3"/>
          <w:sz w:val="20"/>
          <w:szCs w:val="20"/>
        </w:rPr>
        <w:tab/>
        <w:t>Zamawiający może rozpowszechniać i publikować materiały lub wydawać oświadczenia związane z Dziełem bez wskazywania w tych materiałach i oświadczeniach autorów dokumentacji projektowej.</w:t>
      </w:r>
    </w:p>
    <w:p w14:paraId="69171F57" w14:textId="77777777" w:rsidR="009E3705" w:rsidRPr="00536D55" w:rsidRDefault="009E3705" w:rsidP="00536D55">
      <w:pPr>
        <w:tabs>
          <w:tab w:val="left" w:pos="1418"/>
        </w:tabs>
        <w:ind w:left="425" w:hanging="425"/>
        <w:jc w:val="both"/>
        <w:rPr>
          <w:rFonts w:ascii="Arial" w:hAnsi="Arial" w:cs="Arial"/>
          <w:bCs/>
          <w:spacing w:val="-3"/>
          <w:sz w:val="20"/>
          <w:szCs w:val="20"/>
        </w:rPr>
      </w:pPr>
      <w:r w:rsidRPr="00536D55">
        <w:rPr>
          <w:rFonts w:ascii="Arial" w:hAnsi="Arial" w:cs="Arial"/>
          <w:bCs/>
          <w:spacing w:val="-3"/>
          <w:sz w:val="20"/>
          <w:szCs w:val="20"/>
        </w:rPr>
        <w:t>12.</w:t>
      </w:r>
      <w:r w:rsidRPr="00536D55">
        <w:rPr>
          <w:rFonts w:ascii="Arial" w:hAnsi="Arial" w:cs="Arial"/>
          <w:bCs/>
          <w:spacing w:val="-3"/>
          <w:sz w:val="20"/>
          <w:szCs w:val="20"/>
        </w:rPr>
        <w:tab/>
        <w:t>Wykonawca wyraża niniejszym nieodwołalną zgodę na wykorzystywanie zdjęć oraz wszelkich innych form zapisu lub wizualizacji całości lub części wykonanych na podstawie Dzieła obiektów, w szczególności w zakresie reklamy i promocji lub/i oznaczania towarów na terenie kraju oraz za granicą, publicznego udostępniania wizualizacji obiektów w taki sposób, aby każdy miał do nich dostęp w miejscu i w czasie przez siebie wybranym, przy użyciu wszelkich dostępnych technik.</w:t>
      </w:r>
    </w:p>
    <w:p w14:paraId="371A37D4" w14:textId="40FE2849" w:rsidR="009E3705" w:rsidRPr="00536D55" w:rsidRDefault="009E3705" w:rsidP="00536D55">
      <w:pPr>
        <w:tabs>
          <w:tab w:val="left" w:pos="1418"/>
        </w:tabs>
        <w:ind w:left="425" w:hanging="425"/>
        <w:jc w:val="both"/>
        <w:rPr>
          <w:rFonts w:ascii="Arial" w:hAnsi="Arial" w:cs="Arial"/>
          <w:bCs/>
          <w:spacing w:val="-3"/>
          <w:sz w:val="20"/>
          <w:szCs w:val="20"/>
        </w:rPr>
      </w:pPr>
      <w:r w:rsidRPr="00536D55">
        <w:rPr>
          <w:rFonts w:ascii="Arial" w:hAnsi="Arial" w:cs="Arial"/>
          <w:bCs/>
          <w:spacing w:val="-3"/>
          <w:sz w:val="20"/>
          <w:szCs w:val="20"/>
          <w:shd w:val="clear" w:color="auto" w:fill="FFFFFF"/>
        </w:rPr>
        <w:t>13.</w:t>
      </w:r>
      <w:r w:rsidRPr="00536D55">
        <w:rPr>
          <w:rFonts w:ascii="Arial" w:hAnsi="Arial" w:cs="Arial"/>
          <w:bCs/>
          <w:spacing w:val="-3"/>
          <w:sz w:val="20"/>
          <w:szCs w:val="20"/>
          <w:shd w:val="clear" w:color="auto" w:fill="FFFFFF"/>
        </w:rPr>
        <w:tab/>
      </w:r>
      <w:r w:rsidRPr="00536D55">
        <w:rPr>
          <w:rFonts w:ascii="Arial" w:hAnsi="Arial" w:cs="Arial"/>
          <w:bCs/>
          <w:spacing w:val="-3"/>
          <w:sz w:val="20"/>
          <w:szCs w:val="20"/>
        </w:rPr>
        <w:t xml:space="preserve">Zamawiający ma prawo do korzystania z fragmentów Dzieła i rozporządzania nimi w zakresie pól eksploatacyjnych określonych ust. </w:t>
      </w:r>
      <w:r w:rsidR="0062553B" w:rsidRPr="00536D55">
        <w:rPr>
          <w:rFonts w:ascii="Arial" w:hAnsi="Arial" w:cs="Arial"/>
          <w:bCs/>
          <w:spacing w:val="-3"/>
          <w:sz w:val="20"/>
          <w:szCs w:val="20"/>
        </w:rPr>
        <w:t>3</w:t>
      </w:r>
      <w:r w:rsidRPr="00536D55">
        <w:rPr>
          <w:rFonts w:ascii="Arial" w:hAnsi="Arial" w:cs="Arial"/>
          <w:bCs/>
          <w:spacing w:val="-3"/>
          <w:sz w:val="20"/>
          <w:szCs w:val="20"/>
        </w:rPr>
        <w:t>.</w:t>
      </w:r>
    </w:p>
    <w:p w14:paraId="409CDD04" w14:textId="77777777" w:rsidR="009E3705" w:rsidRPr="00536D55" w:rsidRDefault="009E3705" w:rsidP="00536D55">
      <w:pPr>
        <w:ind w:left="425" w:hanging="425"/>
        <w:jc w:val="both"/>
        <w:rPr>
          <w:rFonts w:ascii="Arial" w:hAnsi="Arial" w:cs="Arial"/>
          <w:bCs/>
          <w:spacing w:val="-3"/>
          <w:sz w:val="20"/>
          <w:szCs w:val="20"/>
        </w:rPr>
      </w:pPr>
      <w:r w:rsidRPr="00536D55">
        <w:rPr>
          <w:rFonts w:ascii="Arial" w:hAnsi="Arial" w:cs="Arial"/>
          <w:bCs/>
          <w:spacing w:val="-3"/>
          <w:sz w:val="20"/>
          <w:szCs w:val="20"/>
        </w:rPr>
        <w:t>15.</w:t>
      </w:r>
      <w:r w:rsidRPr="00536D55">
        <w:rPr>
          <w:rFonts w:ascii="Arial" w:hAnsi="Arial" w:cs="Arial"/>
          <w:bCs/>
          <w:spacing w:val="-3"/>
          <w:sz w:val="20"/>
          <w:szCs w:val="20"/>
        </w:rPr>
        <w:tab/>
        <w:t xml:space="preserve">Wykonawca </w:t>
      </w:r>
      <w:r w:rsidRPr="00536D55">
        <w:rPr>
          <w:rFonts w:ascii="Arial" w:hAnsi="Arial" w:cs="Arial"/>
          <w:bCs/>
          <w:sz w:val="20"/>
          <w:szCs w:val="20"/>
        </w:rPr>
        <w:t xml:space="preserve">zobowiązuje się, iż po dniu o którym mowa w ust. 3 </w:t>
      </w:r>
      <w:r w:rsidRPr="00536D55">
        <w:rPr>
          <w:rFonts w:ascii="Arial" w:hAnsi="Arial" w:cs="Arial"/>
          <w:bCs/>
          <w:spacing w:val="-3"/>
          <w:sz w:val="20"/>
          <w:szCs w:val="20"/>
        </w:rPr>
        <w:t>nie będzie korzystał w jakikolwiek sposób z Dzieła, w szczególności Wykonawca nie będzie tworzył ani zezwalał na rozpowszechnianie utworów zależnych.</w:t>
      </w:r>
    </w:p>
    <w:p w14:paraId="5CD7BADE" w14:textId="77777777" w:rsidR="009E3705" w:rsidRPr="00536D55" w:rsidRDefault="009E3705" w:rsidP="00536D55">
      <w:pPr>
        <w:ind w:left="425" w:hanging="425"/>
        <w:jc w:val="both"/>
        <w:rPr>
          <w:rFonts w:ascii="Arial" w:hAnsi="Arial" w:cs="Arial"/>
          <w:bCs/>
          <w:spacing w:val="-3"/>
          <w:sz w:val="20"/>
          <w:szCs w:val="20"/>
        </w:rPr>
      </w:pPr>
      <w:r w:rsidRPr="00536D55">
        <w:rPr>
          <w:rFonts w:ascii="Arial" w:hAnsi="Arial" w:cs="Arial"/>
          <w:bCs/>
          <w:sz w:val="20"/>
          <w:szCs w:val="20"/>
        </w:rPr>
        <w:t>16.  Strony zgodnie wyłączają stosowanie art. 55 ust. 3 Prawa Autorskiego.</w:t>
      </w:r>
    </w:p>
    <w:p w14:paraId="5B28BD60" w14:textId="77777777" w:rsidR="009E3705" w:rsidRPr="00536D55" w:rsidRDefault="009E3705" w:rsidP="00536D55">
      <w:pPr>
        <w:ind w:left="425" w:hanging="425"/>
        <w:jc w:val="both"/>
        <w:rPr>
          <w:rFonts w:ascii="Arial" w:hAnsi="Arial" w:cs="Arial"/>
          <w:bCs/>
          <w:spacing w:val="-3"/>
          <w:sz w:val="20"/>
          <w:szCs w:val="20"/>
        </w:rPr>
      </w:pPr>
      <w:r w:rsidRPr="00536D55">
        <w:rPr>
          <w:rFonts w:ascii="Arial" w:hAnsi="Arial" w:cs="Arial"/>
          <w:bCs/>
          <w:spacing w:val="-3"/>
          <w:sz w:val="20"/>
          <w:szCs w:val="20"/>
        </w:rPr>
        <w:t>17.  W przypadku, gdy Wykonawca powierza wykonanie jakichkolwiek czynności związanych z realizacją Umowy osobom trzecim lub posługuje się takimi osobami przy jej realizacji, jest on zobowiązany zagwarantować w umowach z tymi osobami nabycie praw oraz dopełnienie wszelkich innych zobowiązań zapewniających wykonanie przez Wykonawcę obowiązków określonych w niniejszym paragrafie.</w:t>
      </w:r>
    </w:p>
    <w:p w14:paraId="44F5E6D7" w14:textId="0EA4FCC0" w:rsidR="009E3705" w:rsidRPr="00536D55" w:rsidRDefault="009E3705" w:rsidP="00536D55">
      <w:pPr>
        <w:ind w:left="425" w:hanging="425"/>
        <w:jc w:val="both"/>
        <w:rPr>
          <w:rFonts w:ascii="Arial" w:hAnsi="Arial" w:cs="Arial"/>
          <w:sz w:val="20"/>
          <w:szCs w:val="20"/>
        </w:rPr>
      </w:pPr>
      <w:r w:rsidRPr="00536D55">
        <w:rPr>
          <w:rFonts w:ascii="Arial" w:hAnsi="Arial" w:cs="Arial"/>
          <w:sz w:val="20"/>
          <w:szCs w:val="20"/>
        </w:rPr>
        <w:t>18.   Niezależnie od postanowień ustępów poprzedzających, Wykonawca zezwala Zamawiającemu na korzystanie z wiedzy technicznej, organizacyjnej, know-how i innej, zawartej w przekazanych Utworach, w szczególności zawartej w przekazanej Dokumentacji. W takich wypadkach Wykonawcy nie będzie przysługiwało żadne dodatkowe wynagrodzenie.</w:t>
      </w:r>
    </w:p>
    <w:p w14:paraId="175B6FDF" w14:textId="3D925EF4" w:rsidR="0062553B" w:rsidRPr="00536D55" w:rsidRDefault="0062553B" w:rsidP="001F77FD">
      <w:pPr>
        <w:pStyle w:val="Akapitzlist"/>
        <w:numPr>
          <w:ilvl w:val="0"/>
          <w:numId w:val="37"/>
        </w:numPr>
        <w:suppressAutoHyphens w:val="0"/>
        <w:ind w:left="426" w:hanging="426"/>
        <w:jc w:val="both"/>
        <w:rPr>
          <w:rFonts w:ascii="Arial" w:hAnsi="Arial" w:cs="Arial"/>
          <w:color w:val="000000"/>
          <w:sz w:val="20"/>
          <w:szCs w:val="20"/>
        </w:rPr>
      </w:pPr>
      <w:r w:rsidRPr="00536D55">
        <w:rPr>
          <w:rFonts w:ascii="Arial" w:hAnsi="Arial" w:cs="Arial"/>
          <w:color w:val="000000"/>
          <w:sz w:val="20"/>
          <w:szCs w:val="20"/>
        </w:rPr>
        <w:t xml:space="preserve">Wykonawca zwalnia ORLEN OIL z odpowiedzialności oraz obowiązku świadczenia z tytułu wszelkich roszczeń i szkód wynikających z lub poniesionych w wyniku jakiegokolwiek naruszenia patentu, wzoru, praw własności przemysłowej lub prawa autorskiego w związku z przeniesieniem praw o którym mowa w niniejszym paragrafie lub wykorzystaniem tychże praw, a jeżeli takowe zwolnienie nie będzie możliwe, zwróci ORLEN OIL wszystkie koszty poniesione w związku ze </w:t>
      </w:r>
      <w:r w:rsidRPr="00536D55">
        <w:rPr>
          <w:rFonts w:ascii="Arial" w:hAnsi="Arial" w:cs="Arial"/>
          <w:color w:val="000000"/>
          <w:sz w:val="20"/>
          <w:szCs w:val="20"/>
        </w:rPr>
        <w:lastRenderedPageBreak/>
        <w:t xml:space="preserve">zdarzeniami, o których mowa w niniejszym ustępie. Jeżeli wobec lub przeciwko ORLEN OIL zostanie podniesione jakiekolwiek roszczenie lub złożony zostanie pozew na podstawie przesłanek, o których mowa w niniejszym paragrafie, </w:t>
      </w:r>
      <w:r w:rsidR="00B7510C" w:rsidRPr="00536D55">
        <w:rPr>
          <w:rFonts w:ascii="Arial" w:hAnsi="Arial" w:cs="Arial"/>
          <w:color w:val="000000"/>
          <w:sz w:val="20"/>
          <w:szCs w:val="20"/>
        </w:rPr>
        <w:t xml:space="preserve">Wykonawca </w:t>
      </w:r>
      <w:r w:rsidRPr="00536D55">
        <w:rPr>
          <w:rFonts w:ascii="Arial" w:hAnsi="Arial" w:cs="Arial"/>
          <w:color w:val="000000"/>
          <w:sz w:val="20"/>
          <w:szCs w:val="20"/>
        </w:rPr>
        <w:t>zostanie o tym fakcie niezwłocznie powiadomiony i będzie uprawniona do przeprowadzenia, na własny koszt, wszelkich negocjacji mających na celu zawarcie ugody w powyższym zakresie oraz wszelkich postępowań sądowych, które mogą być wszczęte w związku z powyższym.</w:t>
      </w:r>
    </w:p>
    <w:p w14:paraId="29DF8545" w14:textId="5FCD27C5" w:rsidR="0062553B" w:rsidRPr="00536D55" w:rsidRDefault="0062553B" w:rsidP="001F77FD">
      <w:pPr>
        <w:pStyle w:val="Akapitzlist"/>
        <w:numPr>
          <w:ilvl w:val="0"/>
          <w:numId w:val="32"/>
        </w:numPr>
        <w:suppressAutoHyphens w:val="0"/>
        <w:ind w:left="426" w:hanging="426"/>
        <w:jc w:val="both"/>
        <w:rPr>
          <w:rFonts w:ascii="Arial" w:hAnsi="Arial" w:cs="Arial"/>
          <w:color w:val="000000"/>
          <w:sz w:val="20"/>
          <w:szCs w:val="20"/>
        </w:rPr>
      </w:pPr>
      <w:r w:rsidRPr="00536D55">
        <w:rPr>
          <w:rFonts w:ascii="Arial" w:hAnsi="Arial" w:cs="Arial"/>
          <w:color w:val="000000"/>
          <w:sz w:val="20"/>
          <w:szCs w:val="20"/>
        </w:rPr>
        <w:t xml:space="preserve">Z dniem, o którym mowa w ust. </w:t>
      </w:r>
      <w:r w:rsidR="00B7510C" w:rsidRPr="00536D55">
        <w:rPr>
          <w:rFonts w:ascii="Arial" w:hAnsi="Arial" w:cs="Arial"/>
          <w:color w:val="000000"/>
          <w:sz w:val="20"/>
          <w:szCs w:val="20"/>
        </w:rPr>
        <w:t>3</w:t>
      </w:r>
      <w:r w:rsidRPr="00536D55">
        <w:rPr>
          <w:rFonts w:ascii="Arial" w:hAnsi="Arial" w:cs="Arial"/>
          <w:color w:val="000000"/>
          <w:sz w:val="20"/>
          <w:szCs w:val="20"/>
        </w:rPr>
        <w:t xml:space="preserve"> Wykonawca w ramach w ramach wynagrodzenia, o którym mowa w  § </w:t>
      </w:r>
      <w:r w:rsidR="005E710D" w:rsidRPr="00536D55">
        <w:rPr>
          <w:rFonts w:ascii="Arial" w:hAnsi="Arial" w:cs="Arial"/>
          <w:color w:val="000000"/>
          <w:sz w:val="20"/>
          <w:szCs w:val="20"/>
        </w:rPr>
        <w:t>5</w:t>
      </w:r>
      <w:r w:rsidRPr="00536D55">
        <w:rPr>
          <w:rFonts w:ascii="Arial" w:hAnsi="Arial" w:cs="Arial"/>
          <w:color w:val="000000"/>
          <w:sz w:val="20"/>
          <w:szCs w:val="20"/>
        </w:rPr>
        <w:t xml:space="preserve"> ust. 1 Umowy, automatycznie, bez konieczności składania dodatkowych oświadczeń, w tym oświadczenia Zamawiającego o przyjęciu, przenosi na rzecz Zamawiającego własność egzemplarza/egzemplarzy, na którym/których utrwalone zostały Utwory, w formie papierowej, elektronicznej lub innej (na dowolnym nośniku jednokrotnego zapisu typu CD, DVD, pendrive).</w:t>
      </w:r>
    </w:p>
    <w:p w14:paraId="7F0877F0" w14:textId="77777777" w:rsidR="0062553B" w:rsidRPr="00536D55" w:rsidRDefault="0062553B" w:rsidP="001F77FD">
      <w:pPr>
        <w:pStyle w:val="Akapitzlist"/>
        <w:numPr>
          <w:ilvl w:val="0"/>
          <w:numId w:val="32"/>
        </w:numPr>
        <w:suppressAutoHyphens w:val="0"/>
        <w:ind w:left="426" w:hanging="426"/>
        <w:jc w:val="both"/>
        <w:rPr>
          <w:rFonts w:ascii="Arial" w:hAnsi="Arial" w:cs="Arial"/>
          <w:color w:val="000000"/>
          <w:sz w:val="20"/>
          <w:szCs w:val="20"/>
        </w:rPr>
      </w:pPr>
      <w:r w:rsidRPr="00536D55">
        <w:rPr>
          <w:rFonts w:ascii="Arial" w:hAnsi="Arial" w:cs="Arial"/>
          <w:color w:val="000000"/>
          <w:sz w:val="20"/>
          <w:szCs w:val="20"/>
        </w:rPr>
        <w:t>Wykonawca zobowiązuje się do niepodejmowania żadnych działań, które zmierzałyby do zakwestionowania nabycia przez Zamawiającego autorskich praw majątkowych do Utworów, ani nie podejmie żadnych działań, które zmierzałyby do zakwestionowania zakresu autorskich praw majątkowych należących do Zamawiającego i zrzeka się wszelkich roszczeń w tym zakresie wobec Zamawiającego, jego następców prawnych i kolejnych nabywców praw, w tym w zakresie w jakim autorskie prawa majątkowe do Utworów zostały przeniesione przez Wykonawcę na Zamawiającego stosownie do postanowień Umowy.</w:t>
      </w:r>
    </w:p>
    <w:p w14:paraId="381AED0C" w14:textId="77777777" w:rsidR="00B7510C" w:rsidRPr="00536D55" w:rsidRDefault="0062553B" w:rsidP="001F77FD">
      <w:pPr>
        <w:pStyle w:val="Akapitzlist"/>
        <w:numPr>
          <w:ilvl w:val="0"/>
          <w:numId w:val="32"/>
        </w:numPr>
        <w:suppressAutoHyphens w:val="0"/>
        <w:ind w:left="426" w:hanging="426"/>
        <w:jc w:val="both"/>
        <w:rPr>
          <w:rFonts w:ascii="Arial" w:hAnsi="Arial" w:cs="Arial"/>
          <w:color w:val="000000"/>
          <w:sz w:val="20"/>
          <w:szCs w:val="20"/>
        </w:rPr>
      </w:pPr>
      <w:r w:rsidRPr="00536D55">
        <w:rPr>
          <w:rFonts w:ascii="Arial" w:hAnsi="Arial" w:cs="Arial"/>
          <w:color w:val="000000"/>
          <w:sz w:val="20"/>
          <w:szCs w:val="20"/>
        </w:rPr>
        <w:t>W wypadku skierowania przez osoby trzecie wobec Zamawiającego roszczeń związanych z naruszeniem praw autorskich do Utworów, które zgodnie z postanowieniami niniejszej Umowy przeszły skutecznie na Zamawiającego, Wykonawca zobowiązuje się zwolnić Zamawiającego z obowiązku zaspokojenia roszczeń kierowanych przez te osoby trzecie a w braku takiej możliwości – zobowiązuje się pokryć wszelkie koszty poniesione przez Zamawiającego z tego tytułu. Powyższy zapis stosuje się odpowiednio w przypadku zgłoszenia roszczeń z tytułu osobistych praw autorskich.</w:t>
      </w:r>
    </w:p>
    <w:p w14:paraId="6A80F9FC" w14:textId="7BF66F5B" w:rsidR="0062553B" w:rsidRPr="00536D55" w:rsidRDefault="0062553B" w:rsidP="001F77FD">
      <w:pPr>
        <w:pStyle w:val="Akapitzlist"/>
        <w:numPr>
          <w:ilvl w:val="0"/>
          <w:numId w:val="32"/>
        </w:numPr>
        <w:suppressAutoHyphens w:val="0"/>
        <w:ind w:left="426" w:hanging="426"/>
        <w:jc w:val="both"/>
        <w:rPr>
          <w:rFonts w:ascii="Arial" w:hAnsi="Arial" w:cs="Arial"/>
          <w:color w:val="000000"/>
          <w:sz w:val="20"/>
          <w:szCs w:val="20"/>
        </w:rPr>
      </w:pPr>
      <w:r w:rsidRPr="00536D55">
        <w:rPr>
          <w:rFonts w:ascii="Arial" w:hAnsi="Arial" w:cs="Arial"/>
          <w:color w:val="000000"/>
          <w:sz w:val="20"/>
          <w:szCs w:val="20"/>
        </w:rPr>
        <w:t>W przypadku zaistnienia sytuacji, o której mowa w ust. poprzedzającym, Wykonawca zobowiązuje się podjąć na własny koszt wszelkie niezbędne czynności, aby usunąć wady prawne Utworów tak, by Zamawiający mógł z nich korzystać zgodnie z postanowieniami niniejszej Umowy.</w:t>
      </w:r>
    </w:p>
    <w:p w14:paraId="3B5F0016" w14:textId="77777777" w:rsidR="00451DF6" w:rsidRPr="00536D55" w:rsidRDefault="00451DF6" w:rsidP="00536D55">
      <w:pPr>
        <w:pStyle w:val="Tekstpodstawowy2"/>
        <w:spacing w:before="60" w:after="60" w:line="240" w:lineRule="auto"/>
        <w:jc w:val="both"/>
        <w:rPr>
          <w:rFonts w:ascii="Arial" w:hAnsi="Arial" w:cs="Arial"/>
          <w:bCs/>
          <w:sz w:val="20"/>
          <w:szCs w:val="20"/>
        </w:rPr>
      </w:pPr>
    </w:p>
    <w:p w14:paraId="383A122B" w14:textId="362F33CE" w:rsidR="001C7AD5" w:rsidRPr="00536D55" w:rsidRDefault="001C7AD5" w:rsidP="00536D55">
      <w:pPr>
        <w:widowControl w:val="0"/>
        <w:adjustRightInd w:val="0"/>
        <w:ind w:left="426" w:hanging="426"/>
        <w:jc w:val="center"/>
        <w:textAlignment w:val="baseline"/>
        <w:rPr>
          <w:rFonts w:ascii="Arial" w:hAnsi="Arial" w:cs="Arial"/>
          <w:b/>
          <w:sz w:val="20"/>
          <w:szCs w:val="20"/>
        </w:rPr>
      </w:pPr>
      <w:r w:rsidRPr="00536D55">
        <w:rPr>
          <w:rFonts w:ascii="Arial" w:hAnsi="Arial" w:cs="Arial"/>
          <w:b/>
          <w:sz w:val="20"/>
          <w:szCs w:val="20"/>
        </w:rPr>
        <w:t xml:space="preserve">§ </w:t>
      </w:r>
      <w:r w:rsidR="00AB4ACF" w:rsidRPr="00536D55">
        <w:rPr>
          <w:rFonts w:ascii="Arial" w:hAnsi="Arial" w:cs="Arial"/>
          <w:b/>
          <w:sz w:val="20"/>
          <w:szCs w:val="20"/>
        </w:rPr>
        <w:t>23</w:t>
      </w:r>
      <w:r w:rsidRPr="00536D55">
        <w:rPr>
          <w:rFonts w:ascii="Arial" w:hAnsi="Arial" w:cs="Arial"/>
          <w:b/>
          <w:sz w:val="20"/>
          <w:szCs w:val="20"/>
        </w:rPr>
        <w:t>.</w:t>
      </w:r>
    </w:p>
    <w:p w14:paraId="40F9C37B" w14:textId="77777777" w:rsidR="001C7AD5" w:rsidRPr="00536D55" w:rsidRDefault="001C7AD5" w:rsidP="00536D55">
      <w:pPr>
        <w:pStyle w:val="Poprawka"/>
        <w:ind w:left="426" w:hanging="426"/>
        <w:jc w:val="center"/>
        <w:rPr>
          <w:rFonts w:ascii="Arial" w:hAnsi="Arial" w:cs="Arial"/>
          <w:sz w:val="20"/>
          <w:szCs w:val="20"/>
        </w:rPr>
      </w:pPr>
    </w:p>
    <w:p w14:paraId="43BF6F80" w14:textId="77777777" w:rsidR="001C7AD5" w:rsidRPr="00536D55" w:rsidRDefault="001C7AD5" w:rsidP="00536D55">
      <w:pPr>
        <w:ind w:left="426" w:hanging="426"/>
        <w:jc w:val="both"/>
        <w:rPr>
          <w:rFonts w:ascii="Arial" w:hAnsi="Arial" w:cs="Arial"/>
          <w:sz w:val="20"/>
          <w:szCs w:val="20"/>
        </w:rPr>
      </w:pPr>
    </w:p>
    <w:p w14:paraId="65B2B6E6" w14:textId="77777777" w:rsidR="00DD44FF" w:rsidRPr="00536D55" w:rsidRDefault="00DD44FF" w:rsidP="00123319">
      <w:pPr>
        <w:rPr>
          <w:rFonts w:ascii="Arial" w:hAnsi="Arial" w:cs="Arial"/>
          <w:b/>
          <w:sz w:val="20"/>
          <w:szCs w:val="20"/>
        </w:rPr>
      </w:pPr>
    </w:p>
    <w:p w14:paraId="22254FA7" w14:textId="33C515AA" w:rsidR="001C7AD5" w:rsidRPr="00536D55" w:rsidRDefault="001C7AD5" w:rsidP="00536D55">
      <w:pPr>
        <w:ind w:left="426" w:hanging="426"/>
        <w:jc w:val="center"/>
        <w:rPr>
          <w:rFonts w:ascii="Arial" w:hAnsi="Arial" w:cs="Arial"/>
          <w:b/>
          <w:sz w:val="20"/>
          <w:szCs w:val="20"/>
        </w:rPr>
      </w:pPr>
    </w:p>
    <w:p w14:paraId="0C6D7E75" w14:textId="7158965F" w:rsidR="001C7AD5" w:rsidRPr="00536D55" w:rsidRDefault="001C7AD5" w:rsidP="00536D55">
      <w:pPr>
        <w:ind w:left="426" w:hanging="426"/>
        <w:jc w:val="center"/>
        <w:rPr>
          <w:rFonts w:ascii="Arial" w:eastAsia="Arial" w:hAnsi="Arial" w:cs="Arial"/>
          <w:i/>
          <w:iCs/>
          <w:color w:val="4F81BD" w:themeColor="accent1"/>
          <w:sz w:val="20"/>
          <w:szCs w:val="20"/>
        </w:rPr>
      </w:pPr>
      <w:r w:rsidRPr="00536D55">
        <w:rPr>
          <w:rFonts w:ascii="Arial" w:eastAsia="Arial" w:hAnsi="Arial" w:cs="Arial"/>
          <w:b/>
          <w:bCs/>
          <w:sz w:val="20"/>
          <w:szCs w:val="20"/>
        </w:rPr>
        <w:t>KLAUZULE CSR</w:t>
      </w:r>
      <w:r w:rsidR="005353F0" w:rsidRPr="00536D55">
        <w:rPr>
          <w:rFonts w:ascii="Arial" w:eastAsia="Arial" w:hAnsi="Arial" w:cs="Arial"/>
          <w:b/>
          <w:bCs/>
          <w:sz w:val="20"/>
          <w:szCs w:val="20"/>
        </w:rPr>
        <w:t>.</w:t>
      </w:r>
    </w:p>
    <w:p w14:paraId="5F98F83D" w14:textId="77777777" w:rsidR="001C7AD5" w:rsidRPr="00536D55" w:rsidRDefault="001C7AD5" w:rsidP="00536D55">
      <w:pPr>
        <w:ind w:left="426" w:hanging="426"/>
        <w:jc w:val="both"/>
        <w:rPr>
          <w:rFonts w:ascii="Arial" w:hAnsi="Arial" w:cs="Arial"/>
          <w:iCs/>
          <w:color w:val="4F81BD" w:themeColor="accent1"/>
          <w:sz w:val="20"/>
          <w:szCs w:val="20"/>
        </w:rPr>
      </w:pPr>
    </w:p>
    <w:p w14:paraId="7B355DD1" w14:textId="77777777" w:rsidR="00DD44FF" w:rsidRPr="00536D55" w:rsidRDefault="00DD44FF" w:rsidP="00536D55">
      <w:pPr>
        <w:keepNext/>
        <w:keepLines/>
        <w:numPr>
          <w:ilvl w:val="3"/>
          <w:numId w:val="13"/>
        </w:numPr>
        <w:tabs>
          <w:tab w:val="num" w:pos="0"/>
          <w:tab w:val="left" w:pos="432"/>
        </w:tabs>
        <w:suppressAutoHyphens w:val="0"/>
        <w:spacing w:after="200"/>
        <w:ind w:hanging="2880"/>
        <w:contextualSpacing/>
        <w:jc w:val="both"/>
        <w:outlineLvl w:val="3"/>
        <w:rPr>
          <w:rFonts w:ascii="Arial" w:hAnsi="Arial" w:cs="Arial"/>
          <w:sz w:val="20"/>
          <w:szCs w:val="20"/>
        </w:rPr>
      </w:pPr>
      <w:r w:rsidRPr="00536D55">
        <w:rPr>
          <w:rFonts w:ascii="Arial" w:hAnsi="Arial" w:cs="Arial"/>
          <w:sz w:val="20"/>
          <w:szCs w:val="20"/>
        </w:rPr>
        <w:t xml:space="preserve">Klauzula bezpieczeństwa </w:t>
      </w:r>
    </w:p>
    <w:p w14:paraId="495D19DB" w14:textId="77777777" w:rsidR="00DD44FF" w:rsidRPr="00536D55" w:rsidRDefault="00DD44FF" w:rsidP="00536D55">
      <w:pPr>
        <w:keepNext/>
        <w:keepLines/>
        <w:tabs>
          <w:tab w:val="left" w:pos="432"/>
        </w:tabs>
        <w:spacing w:before="120" w:after="60"/>
        <w:ind w:left="442" w:hanging="442"/>
        <w:contextualSpacing/>
        <w:jc w:val="both"/>
        <w:outlineLvl w:val="3"/>
        <w:rPr>
          <w:rFonts w:ascii="Arial" w:hAnsi="Arial" w:cs="Arial"/>
          <w:sz w:val="20"/>
          <w:szCs w:val="20"/>
        </w:rPr>
      </w:pPr>
      <w:r w:rsidRPr="00536D55">
        <w:rPr>
          <w:rFonts w:ascii="Arial" w:eastAsia="Arial" w:hAnsi="Arial" w:cs="Arial"/>
          <w:bCs/>
          <w:color w:val="FF0000"/>
          <w:sz w:val="20"/>
          <w:szCs w:val="20"/>
          <w:lang w:val="pl"/>
        </w:rPr>
        <w:tab/>
      </w:r>
      <w:r w:rsidRPr="00536D55">
        <w:rPr>
          <w:rFonts w:ascii="Arial" w:hAnsi="Arial" w:cs="Arial"/>
          <w:sz w:val="20"/>
          <w:szCs w:val="20"/>
        </w:rPr>
        <w:t>Na potrzeby niniejszej klauzuli przez następujące sformułowania rozumie się:</w:t>
      </w:r>
    </w:p>
    <w:p w14:paraId="13B5B503" w14:textId="77777777" w:rsidR="00DD44FF" w:rsidRPr="00536D55" w:rsidRDefault="00DD44FF" w:rsidP="001F77FD">
      <w:pPr>
        <w:numPr>
          <w:ilvl w:val="0"/>
          <w:numId w:val="21"/>
        </w:numPr>
        <w:suppressAutoHyphens w:val="0"/>
        <w:spacing w:before="120" w:after="120"/>
        <w:ind w:left="720"/>
        <w:contextualSpacing/>
        <w:jc w:val="both"/>
        <w:rPr>
          <w:rFonts w:ascii="Arial" w:hAnsi="Arial" w:cs="Arial"/>
          <w:sz w:val="20"/>
          <w:szCs w:val="20"/>
        </w:rPr>
      </w:pPr>
      <w:r w:rsidRPr="00536D55" w:rsidDel="00580DF3">
        <w:rPr>
          <w:rFonts w:ascii="Arial" w:hAnsi="Arial" w:cs="Arial"/>
          <w:sz w:val="20"/>
          <w:szCs w:val="20"/>
        </w:rPr>
        <w:t xml:space="preserve"> </w:t>
      </w:r>
      <w:r w:rsidRPr="00536D55">
        <w:rPr>
          <w:rFonts w:ascii="Arial" w:hAnsi="Arial" w:cs="Arial"/>
          <w:sz w:val="20"/>
          <w:szCs w:val="20"/>
        </w:rPr>
        <w:t>„</w:t>
      </w:r>
      <w:r w:rsidRPr="00536D55">
        <w:rPr>
          <w:rFonts w:ascii="Arial" w:hAnsi="Arial" w:cs="Arial"/>
          <w:b/>
          <w:sz w:val="20"/>
          <w:szCs w:val="20"/>
        </w:rPr>
        <w:t xml:space="preserve">Podmioty wykonujące Prace w imieniu </w:t>
      </w:r>
      <w:r w:rsidRPr="00536D55">
        <w:rPr>
          <w:rFonts w:ascii="Arial" w:hAnsi="Arial" w:cs="Arial"/>
          <w:b/>
          <w:i/>
          <w:sz w:val="20"/>
          <w:szCs w:val="20"/>
        </w:rPr>
        <w:t>Wykonawcy</w:t>
      </w:r>
      <w:r w:rsidRPr="00536D55">
        <w:rPr>
          <w:rFonts w:ascii="Arial" w:hAnsi="Arial" w:cs="Arial"/>
          <w:sz w:val="20"/>
          <w:szCs w:val="20"/>
        </w:rPr>
        <w:t>” to m.in.:</w:t>
      </w:r>
    </w:p>
    <w:p w14:paraId="3CEDEE62" w14:textId="77777777" w:rsidR="00DD44FF" w:rsidRPr="00536D55" w:rsidRDefault="00DD44FF" w:rsidP="00536D55">
      <w:pPr>
        <w:spacing w:before="120" w:after="120"/>
        <w:ind w:left="1134" w:hanging="141"/>
        <w:contextualSpacing/>
        <w:jc w:val="both"/>
        <w:rPr>
          <w:rFonts w:ascii="Arial" w:hAnsi="Arial" w:cs="Arial"/>
          <w:sz w:val="20"/>
          <w:szCs w:val="20"/>
        </w:rPr>
      </w:pPr>
      <w:r w:rsidRPr="00536D55">
        <w:rPr>
          <w:rFonts w:ascii="Arial" w:hAnsi="Arial" w:cs="Arial"/>
          <w:sz w:val="20"/>
          <w:szCs w:val="20"/>
        </w:rPr>
        <w:t xml:space="preserve">- osoby fizyczne wykonujące Prace w imieniu lub na zlecenie </w:t>
      </w:r>
      <w:r w:rsidRPr="00536D55">
        <w:rPr>
          <w:rFonts w:ascii="Arial" w:hAnsi="Arial" w:cs="Arial"/>
          <w:i/>
          <w:sz w:val="20"/>
          <w:szCs w:val="20"/>
        </w:rPr>
        <w:t>Wykonawcy,</w:t>
      </w:r>
      <w:r w:rsidRPr="00536D55">
        <w:rPr>
          <w:rFonts w:ascii="Arial" w:hAnsi="Arial" w:cs="Arial"/>
          <w:sz w:val="20"/>
          <w:szCs w:val="20"/>
        </w:rPr>
        <w:t xml:space="preserve"> w tym pracownicy lub współpracownicy </w:t>
      </w:r>
      <w:r w:rsidRPr="00536D55">
        <w:rPr>
          <w:rFonts w:ascii="Arial" w:hAnsi="Arial" w:cs="Arial"/>
          <w:i/>
          <w:sz w:val="20"/>
          <w:szCs w:val="20"/>
        </w:rPr>
        <w:t>Wykonawcy</w:t>
      </w:r>
      <w:r w:rsidRPr="00536D55">
        <w:rPr>
          <w:rFonts w:ascii="Arial" w:hAnsi="Arial" w:cs="Arial"/>
          <w:sz w:val="20"/>
          <w:szCs w:val="20"/>
        </w:rPr>
        <w:t xml:space="preserve">, osoby fizyczne wykonujące Prace w imieniu lub na zlecenie </w:t>
      </w:r>
      <w:r w:rsidRPr="00536D55">
        <w:rPr>
          <w:rFonts w:ascii="Arial" w:hAnsi="Arial" w:cs="Arial"/>
          <w:i/>
          <w:sz w:val="20"/>
          <w:szCs w:val="20"/>
        </w:rPr>
        <w:t>Wykonawcy</w:t>
      </w:r>
      <w:r w:rsidRPr="00536D55">
        <w:rPr>
          <w:rFonts w:ascii="Arial" w:hAnsi="Arial" w:cs="Arial"/>
          <w:sz w:val="20"/>
          <w:szCs w:val="20"/>
        </w:rPr>
        <w:t xml:space="preserve"> na innej podstawie niż stosunek pracy, w tym osoby fizyczne prowadzące na własny rachunek działalność gospodarczą;</w:t>
      </w:r>
    </w:p>
    <w:p w14:paraId="0EDF0B95" w14:textId="77777777" w:rsidR="00DD44FF" w:rsidRPr="00536D55" w:rsidRDefault="00DD44FF" w:rsidP="00536D55">
      <w:pPr>
        <w:spacing w:before="120" w:after="120"/>
        <w:ind w:left="1134" w:hanging="141"/>
        <w:contextualSpacing/>
        <w:jc w:val="both"/>
        <w:rPr>
          <w:rFonts w:ascii="Arial" w:hAnsi="Arial" w:cs="Arial"/>
          <w:sz w:val="20"/>
          <w:szCs w:val="20"/>
        </w:rPr>
      </w:pPr>
      <w:r w:rsidRPr="00536D55">
        <w:rPr>
          <w:rFonts w:ascii="Arial" w:hAnsi="Arial" w:cs="Arial"/>
          <w:sz w:val="20"/>
          <w:szCs w:val="20"/>
        </w:rPr>
        <w:t xml:space="preserve">- osoby prawne lub jednostki organizacyjne nie posiadające osobowości prawnej, wykonujące Prace w imieniu lub na zlecenie </w:t>
      </w:r>
      <w:r w:rsidRPr="00536D55">
        <w:rPr>
          <w:rFonts w:ascii="Arial" w:hAnsi="Arial" w:cs="Arial"/>
          <w:i/>
          <w:sz w:val="20"/>
          <w:szCs w:val="20"/>
        </w:rPr>
        <w:t>Wykonawcy</w:t>
      </w:r>
      <w:r w:rsidRPr="00536D55">
        <w:rPr>
          <w:rFonts w:ascii="Arial" w:hAnsi="Arial" w:cs="Arial"/>
          <w:sz w:val="20"/>
          <w:szCs w:val="20"/>
        </w:rPr>
        <w:t>, w tym w szczególności jako podwykonawcy, poddostawcy,</w:t>
      </w:r>
      <w:r w:rsidRPr="00536D55">
        <w:rPr>
          <w:rFonts w:ascii="Arial" w:hAnsi="Arial" w:cs="Arial"/>
          <w:sz w:val="20"/>
          <w:szCs w:val="20"/>
          <w:shd w:val="clear" w:color="auto" w:fill="FFFFFF"/>
        </w:rPr>
        <w:t xml:space="preserve"> konsorcjanci, </w:t>
      </w:r>
      <w:r w:rsidRPr="00536D55">
        <w:rPr>
          <w:rFonts w:ascii="Arial" w:hAnsi="Arial" w:cs="Arial"/>
          <w:sz w:val="20"/>
          <w:szCs w:val="20"/>
        </w:rPr>
        <w:t xml:space="preserve">w tym także podmioty zagraniczne realizujące </w:t>
      </w:r>
      <w:r w:rsidRPr="00536D55">
        <w:rPr>
          <w:rFonts w:ascii="Arial" w:hAnsi="Arial" w:cs="Arial"/>
          <w:i/>
          <w:sz w:val="20"/>
          <w:szCs w:val="20"/>
        </w:rPr>
        <w:t>Umowę</w:t>
      </w:r>
      <w:r w:rsidRPr="00536D55">
        <w:rPr>
          <w:rFonts w:ascii="Arial" w:hAnsi="Arial" w:cs="Arial"/>
          <w:sz w:val="20"/>
          <w:szCs w:val="20"/>
        </w:rPr>
        <w:t xml:space="preserve"> w imieniu lub na zlecenie </w:t>
      </w:r>
      <w:r w:rsidRPr="00536D55">
        <w:rPr>
          <w:rFonts w:ascii="Arial" w:hAnsi="Arial" w:cs="Arial"/>
          <w:i/>
          <w:sz w:val="20"/>
          <w:szCs w:val="20"/>
        </w:rPr>
        <w:t>Wykonawcy</w:t>
      </w:r>
      <w:r w:rsidRPr="00536D55">
        <w:rPr>
          <w:rFonts w:ascii="Arial" w:hAnsi="Arial" w:cs="Arial"/>
          <w:sz w:val="20"/>
          <w:szCs w:val="20"/>
        </w:rPr>
        <w:t xml:space="preserve">, itp. </w:t>
      </w:r>
    </w:p>
    <w:p w14:paraId="1DCC0EC6" w14:textId="77777777" w:rsidR="00DD44FF" w:rsidRPr="00536D55" w:rsidRDefault="00DD44FF" w:rsidP="001F77FD">
      <w:pPr>
        <w:numPr>
          <w:ilvl w:val="0"/>
          <w:numId w:val="21"/>
        </w:numPr>
        <w:suppressAutoHyphens w:val="0"/>
        <w:spacing w:before="120" w:after="120"/>
        <w:ind w:left="720"/>
        <w:contextualSpacing/>
        <w:jc w:val="both"/>
        <w:rPr>
          <w:rFonts w:ascii="Arial" w:hAnsi="Arial" w:cs="Arial"/>
          <w:sz w:val="20"/>
          <w:szCs w:val="20"/>
        </w:rPr>
      </w:pPr>
      <w:r w:rsidRPr="00536D55">
        <w:rPr>
          <w:rFonts w:ascii="Arial" w:hAnsi="Arial" w:cs="Arial"/>
          <w:sz w:val="20"/>
          <w:szCs w:val="20"/>
        </w:rPr>
        <w:t>„</w:t>
      </w:r>
      <w:r w:rsidRPr="00536D55">
        <w:rPr>
          <w:rFonts w:ascii="Arial" w:hAnsi="Arial" w:cs="Arial"/>
          <w:b/>
          <w:sz w:val="20"/>
          <w:szCs w:val="20"/>
        </w:rPr>
        <w:t>Prace</w:t>
      </w:r>
      <w:r w:rsidRPr="00536D55">
        <w:rPr>
          <w:rFonts w:ascii="Arial" w:hAnsi="Arial" w:cs="Arial"/>
          <w:sz w:val="20"/>
          <w:szCs w:val="20"/>
        </w:rPr>
        <w:t>” rozumie się także roboty, usługi, dostawy.</w:t>
      </w:r>
    </w:p>
    <w:p w14:paraId="385F8BE2" w14:textId="77777777" w:rsidR="00DD44FF" w:rsidRPr="00536D55" w:rsidRDefault="00DD44FF" w:rsidP="001F77FD">
      <w:pPr>
        <w:numPr>
          <w:ilvl w:val="0"/>
          <w:numId w:val="21"/>
        </w:numPr>
        <w:suppressAutoHyphens w:val="0"/>
        <w:spacing w:before="120" w:after="120"/>
        <w:ind w:left="720"/>
        <w:contextualSpacing/>
        <w:jc w:val="both"/>
        <w:rPr>
          <w:rFonts w:ascii="Arial" w:hAnsi="Arial" w:cs="Arial"/>
          <w:sz w:val="20"/>
          <w:szCs w:val="20"/>
        </w:rPr>
      </w:pPr>
      <w:r w:rsidRPr="00536D55">
        <w:rPr>
          <w:rFonts w:ascii="Arial" w:hAnsi="Arial" w:cs="Arial"/>
          <w:sz w:val="20"/>
          <w:szCs w:val="20"/>
        </w:rPr>
        <w:t>„</w:t>
      </w:r>
      <w:r w:rsidRPr="00536D55">
        <w:rPr>
          <w:rFonts w:ascii="Arial" w:hAnsi="Arial" w:cs="Arial"/>
          <w:b/>
          <w:sz w:val="20"/>
          <w:szCs w:val="20"/>
        </w:rPr>
        <w:t>Serwis internetowy</w:t>
      </w:r>
      <w:r w:rsidRPr="00536D55">
        <w:rPr>
          <w:rFonts w:ascii="Arial" w:hAnsi="Arial" w:cs="Arial"/>
          <w:sz w:val="20"/>
          <w:szCs w:val="20"/>
        </w:rPr>
        <w:t xml:space="preserve">” (zwany również Serwisem) rozumie się Wymagania dla Kontrahentów pod adresem: </w:t>
      </w:r>
      <w:hyperlink r:id="rId13" w:history="1">
        <w:r w:rsidRPr="00536D55">
          <w:rPr>
            <w:rFonts w:ascii="Arial" w:hAnsi="Arial" w:cs="Arial"/>
            <w:color w:val="365F91" w:themeColor="accent1" w:themeShade="BF"/>
            <w:sz w:val="20"/>
            <w:szCs w:val="20"/>
            <w:u w:val="single"/>
          </w:rPr>
          <w:t>https://kontrahenci.lotos.pl</w:t>
        </w:r>
      </w:hyperlink>
      <w:r w:rsidRPr="00536D55">
        <w:rPr>
          <w:rFonts w:ascii="Arial" w:hAnsi="Arial" w:cs="Arial"/>
          <w:color w:val="365F91" w:themeColor="accent1" w:themeShade="BF"/>
          <w:sz w:val="20"/>
          <w:szCs w:val="20"/>
        </w:rPr>
        <w:t xml:space="preserve">.  </w:t>
      </w:r>
    </w:p>
    <w:p w14:paraId="448641A8" w14:textId="77777777" w:rsidR="00DD44FF" w:rsidRPr="00536D55" w:rsidRDefault="00DD44FF" w:rsidP="00536D55">
      <w:pPr>
        <w:spacing w:before="120" w:after="120"/>
        <w:contextualSpacing/>
        <w:jc w:val="both"/>
        <w:rPr>
          <w:rFonts w:ascii="Arial" w:hAnsi="Arial" w:cs="Arial"/>
          <w:sz w:val="20"/>
          <w:szCs w:val="20"/>
        </w:rPr>
      </w:pPr>
    </w:p>
    <w:p w14:paraId="6D919ABA" w14:textId="77777777" w:rsidR="00DD44FF" w:rsidRPr="00536D55" w:rsidRDefault="00DD44FF" w:rsidP="001F77FD">
      <w:pPr>
        <w:pStyle w:val="Akapitzlist"/>
        <w:numPr>
          <w:ilvl w:val="0"/>
          <w:numId w:val="22"/>
        </w:numPr>
        <w:suppressAutoHyphens w:val="0"/>
        <w:spacing w:after="160"/>
        <w:contextualSpacing/>
        <w:jc w:val="both"/>
        <w:rPr>
          <w:rFonts w:ascii="Arial" w:hAnsi="Arial" w:cs="Arial"/>
          <w:color w:val="365F91" w:themeColor="accent1" w:themeShade="BF"/>
          <w:sz w:val="20"/>
          <w:szCs w:val="20"/>
        </w:rPr>
      </w:pPr>
      <w:r w:rsidRPr="00536D55">
        <w:rPr>
          <w:rFonts w:ascii="Arial" w:hAnsi="Arial" w:cs="Arial"/>
          <w:sz w:val="20"/>
          <w:szCs w:val="20"/>
        </w:rPr>
        <w:t>Niniejsza klauzula ma zastosowanie także do Podmiotów wykonujących Prace w imieniu Wykonawcy.</w:t>
      </w:r>
    </w:p>
    <w:p w14:paraId="05E9C377" w14:textId="77777777" w:rsidR="00DD44FF" w:rsidRPr="00536D55" w:rsidRDefault="00DD44FF" w:rsidP="001F77FD">
      <w:pPr>
        <w:pStyle w:val="Akapitzlist"/>
        <w:numPr>
          <w:ilvl w:val="0"/>
          <w:numId w:val="22"/>
        </w:numPr>
        <w:suppressAutoHyphens w:val="0"/>
        <w:spacing w:after="160"/>
        <w:contextualSpacing/>
        <w:jc w:val="both"/>
        <w:rPr>
          <w:rFonts w:ascii="Arial" w:hAnsi="Arial" w:cs="Arial"/>
          <w:color w:val="365F91" w:themeColor="accent1" w:themeShade="BF"/>
          <w:sz w:val="20"/>
          <w:szCs w:val="20"/>
        </w:rPr>
      </w:pPr>
      <w:r w:rsidRPr="00536D55">
        <w:rPr>
          <w:rFonts w:ascii="Arial" w:hAnsi="Arial" w:cs="Arial"/>
          <w:sz w:val="20"/>
          <w:szCs w:val="20"/>
        </w:rPr>
        <w:t xml:space="preserve">Wykonawca oraz Podmioty wykonujące Prace w imieniu Wykonawcy są zobowiązani do przestrzegania i stosowania obowiązujących wymogów prawa, uregulowań wewnętrznych ORLEN Oil Sp. z o.o. oraz norm branżowych/technicznych w zakresie bezpieczeństwa pracy, </w:t>
      </w:r>
      <w:r w:rsidRPr="00536D55">
        <w:rPr>
          <w:rFonts w:ascii="Arial" w:hAnsi="Arial" w:cs="Arial"/>
          <w:sz w:val="20"/>
          <w:szCs w:val="20"/>
        </w:rPr>
        <w:lastRenderedPageBreak/>
        <w:t xml:space="preserve">ochrony zdrowia, ochrony przeciwpożarowej, odnoszących się do Prac wykonywanych w ramach Umowy. </w:t>
      </w:r>
    </w:p>
    <w:p w14:paraId="73FC634D" w14:textId="77777777" w:rsidR="00DD44FF" w:rsidRPr="00536D55" w:rsidRDefault="00DD44FF" w:rsidP="001F77FD">
      <w:pPr>
        <w:pStyle w:val="Akapitzlist"/>
        <w:numPr>
          <w:ilvl w:val="0"/>
          <w:numId w:val="22"/>
        </w:numPr>
        <w:suppressAutoHyphens w:val="0"/>
        <w:spacing w:before="120" w:after="120"/>
        <w:contextualSpacing/>
        <w:jc w:val="both"/>
        <w:rPr>
          <w:rFonts w:ascii="Arial" w:hAnsi="Arial" w:cs="Arial"/>
          <w:sz w:val="20"/>
          <w:szCs w:val="20"/>
        </w:rPr>
      </w:pPr>
      <w:r w:rsidRPr="00536D55">
        <w:rPr>
          <w:rFonts w:ascii="Arial" w:hAnsi="Arial" w:cs="Arial"/>
          <w:sz w:val="20"/>
          <w:szCs w:val="20"/>
        </w:rPr>
        <w:t>Wykonawca zobowiązany jest do zapewnienia, aby w Umowie z Podmiotami wykonującymi Prace w imieniu Wykonawcy zawarte były postanowienia wynikające z niniejszej klauzuli bezpieczeństwa w szczególności w przypadku Prac realizowanych na rzecz ORLEN OIL Sp. z o.o. może wystąpić do Wykonawcy o przekazanie kopii umowy z Podmiotami wykonującymi Prace w imieniu Wykonawcy w celu weryfikacji ww. zobowiązania</w:t>
      </w:r>
      <w:r w:rsidRPr="00536D55">
        <w:rPr>
          <w:rFonts w:ascii="Arial" w:hAnsi="Arial" w:cs="Arial"/>
          <w:b/>
          <w:bCs/>
          <w:sz w:val="20"/>
          <w:szCs w:val="20"/>
        </w:rPr>
        <w:t xml:space="preserve"> </w:t>
      </w:r>
      <w:r w:rsidRPr="00536D55">
        <w:rPr>
          <w:rFonts w:ascii="Arial" w:hAnsi="Arial" w:cs="Arial"/>
          <w:bCs/>
          <w:sz w:val="20"/>
          <w:szCs w:val="20"/>
        </w:rPr>
        <w:t>w szczególności działających jako przedsiębiorcy.</w:t>
      </w:r>
    </w:p>
    <w:p w14:paraId="347A6E38" w14:textId="77777777" w:rsidR="00DD44FF" w:rsidRPr="00536D55" w:rsidRDefault="00DD44FF" w:rsidP="001F77FD">
      <w:pPr>
        <w:pStyle w:val="Akapitzlist"/>
        <w:numPr>
          <w:ilvl w:val="0"/>
          <w:numId w:val="22"/>
        </w:numPr>
        <w:suppressAutoHyphens w:val="0"/>
        <w:spacing w:before="120" w:after="120"/>
        <w:contextualSpacing/>
        <w:jc w:val="both"/>
        <w:rPr>
          <w:rFonts w:ascii="Arial" w:hAnsi="Arial" w:cs="Arial"/>
          <w:sz w:val="20"/>
          <w:szCs w:val="20"/>
        </w:rPr>
      </w:pPr>
      <w:r w:rsidRPr="00536D55">
        <w:rPr>
          <w:rFonts w:ascii="Arial" w:hAnsi="Arial" w:cs="Arial"/>
          <w:sz w:val="20"/>
          <w:szCs w:val="20"/>
        </w:rPr>
        <w:t xml:space="preserve">Wykonawca jest zobowiązany do przestrzegania i bieżącego monitorowania aktualnie obowiązujących na terenie Grupy Kapitałowej </w:t>
      </w:r>
      <w:bookmarkStart w:id="8" w:name="_Hlk120087033"/>
      <w:r w:rsidRPr="00536D55">
        <w:rPr>
          <w:rFonts w:ascii="Arial" w:hAnsi="Arial" w:cs="Arial"/>
          <w:sz w:val="20"/>
          <w:szCs w:val="20"/>
        </w:rPr>
        <w:t>ORLEN</w:t>
      </w:r>
      <w:bookmarkEnd w:id="8"/>
      <w:r w:rsidRPr="00536D55" w:rsidDel="000620BB">
        <w:rPr>
          <w:rFonts w:ascii="Arial" w:hAnsi="Arial" w:cs="Arial"/>
          <w:sz w:val="20"/>
          <w:szCs w:val="20"/>
        </w:rPr>
        <w:t xml:space="preserve"> </w:t>
      </w:r>
      <w:r w:rsidRPr="00536D55">
        <w:rPr>
          <w:rFonts w:ascii="Arial" w:hAnsi="Arial" w:cs="Arial"/>
          <w:sz w:val="20"/>
          <w:szCs w:val="20"/>
        </w:rPr>
        <w:t>zasad i standardów postępowania, w szczególności dotyczących bezpieczeństwa pracy, ochrony przeciwpożarowej i bezpieczeństwa fizycznego, udostępnionych w Serwisie. Wykonawca zobowiązany jest wyznaczyć osobę, która będzie posiadała dostęp do Serwisu przy wykorzystaniu loginu i hasła przekazanego po otrzymaniu Umowy. Osobą wyznaczoną musi być osoba, która będzie koordynowała Prace ujęte w Umowie i która będzie przebywała w trakcie ich realizacji  w miejscu prac, objętych umową, o ile Wykonawca lub Podmioty wykonujące Prace w imieniu Wykonawcy będą wchodzili na terenie Grupy Kapitałowej ORLEN podczas realizacji Umowy.</w:t>
      </w:r>
    </w:p>
    <w:p w14:paraId="57E32DE3" w14:textId="77777777" w:rsidR="00DD44FF" w:rsidRPr="00536D55" w:rsidRDefault="00DD44FF" w:rsidP="001F77FD">
      <w:pPr>
        <w:pStyle w:val="Akapitzlist"/>
        <w:numPr>
          <w:ilvl w:val="0"/>
          <w:numId w:val="22"/>
        </w:numPr>
        <w:suppressAutoHyphens w:val="0"/>
        <w:spacing w:before="120" w:after="120"/>
        <w:contextualSpacing/>
        <w:jc w:val="both"/>
        <w:rPr>
          <w:rFonts w:ascii="Arial" w:hAnsi="Arial" w:cs="Arial"/>
          <w:sz w:val="20"/>
          <w:szCs w:val="20"/>
        </w:rPr>
      </w:pPr>
      <w:r w:rsidRPr="00536D55">
        <w:rPr>
          <w:rFonts w:ascii="Arial" w:hAnsi="Arial" w:cs="Arial"/>
          <w:sz w:val="20"/>
          <w:szCs w:val="20"/>
        </w:rPr>
        <w:t xml:space="preserve">W przypadku trudności z logowaniem do Serwisu internetowego/dostępem do dokumentów, należy niezwłocznie przesłać informację na adres e-mailowy: </w:t>
      </w:r>
      <w:hyperlink r:id="rId14" w:history="1">
        <w:r w:rsidRPr="00536D55">
          <w:rPr>
            <w:rFonts w:ascii="Arial" w:hAnsi="Arial" w:cs="Arial"/>
            <w:color w:val="0000FF"/>
            <w:sz w:val="20"/>
            <w:szCs w:val="20"/>
            <w:u w:val="single"/>
          </w:rPr>
          <w:t>kontrahenci@grupalotos.pl</w:t>
        </w:r>
      </w:hyperlink>
      <w:r w:rsidRPr="00536D55">
        <w:rPr>
          <w:rFonts w:ascii="Arial" w:hAnsi="Arial" w:cs="Arial"/>
          <w:sz w:val="20"/>
          <w:szCs w:val="20"/>
        </w:rPr>
        <w:t>.</w:t>
      </w:r>
    </w:p>
    <w:p w14:paraId="41644B9C" w14:textId="77777777" w:rsidR="00DD44FF" w:rsidRPr="00536D55" w:rsidRDefault="00DD44FF" w:rsidP="001F77FD">
      <w:pPr>
        <w:pStyle w:val="Akapitzlist"/>
        <w:numPr>
          <w:ilvl w:val="0"/>
          <w:numId w:val="22"/>
        </w:numPr>
        <w:suppressAutoHyphens w:val="0"/>
        <w:spacing w:before="120" w:after="120"/>
        <w:contextualSpacing/>
        <w:jc w:val="both"/>
        <w:rPr>
          <w:rFonts w:ascii="Arial" w:hAnsi="Arial" w:cs="Arial"/>
          <w:sz w:val="20"/>
          <w:szCs w:val="20"/>
        </w:rPr>
      </w:pPr>
      <w:r w:rsidRPr="00536D55">
        <w:rPr>
          <w:rFonts w:ascii="Arial" w:hAnsi="Arial" w:cs="Arial"/>
          <w:sz w:val="20"/>
          <w:szCs w:val="20"/>
        </w:rPr>
        <w:t>Zmiany w dokumentach udostępnionych w Serwisie wchodzą w życie z datą wskazaną w Serwisie i nie wymagają dla swojej ważności zmiany Umowy w formie pisemnego aneksu.</w:t>
      </w:r>
    </w:p>
    <w:p w14:paraId="3FB579F6" w14:textId="77777777" w:rsidR="00DD44FF" w:rsidRPr="00536D55" w:rsidRDefault="00DD44FF" w:rsidP="001F77FD">
      <w:pPr>
        <w:pStyle w:val="Akapitzlist"/>
        <w:numPr>
          <w:ilvl w:val="0"/>
          <w:numId w:val="22"/>
        </w:numPr>
        <w:suppressAutoHyphens w:val="0"/>
        <w:spacing w:before="120" w:after="120"/>
        <w:contextualSpacing/>
        <w:jc w:val="both"/>
        <w:rPr>
          <w:rFonts w:ascii="Arial" w:hAnsi="Arial" w:cs="Arial"/>
          <w:sz w:val="20"/>
          <w:szCs w:val="20"/>
        </w:rPr>
      </w:pPr>
      <w:r w:rsidRPr="00536D55">
        <w:rPr>
          <w:rFonts w:ascii="Arial" w:hAnsi="Arial" w:cs="Arial"/>
          <w:sz w:val="20"/>
          <w:szCs w:val="20"/>
        </w:rPr>
        <w:t xml:space="preserve">Wykonawca jest zobowiązany, przed rozpoczęciem Prac na terenie Grupy Kapitałowej ORLEN zapoznać wszystkie Podmioty wykonujące Prace w imieniu Wykonawcy z obowiązującymi wymaganiami bezpieczeństwa pracy, ochrony przeciwpożarowej oraz bezpieczeństwa fizycznego na  jej terenie oraz zapewnić dystrybucję wymagań udostępnionych w Serwisie internetowym wśród wszystkich Podmiotów wykonujących Prace w imieniu Wykonawcy. </w:t>
      </w:r>
    </w:p>
    <w:p w14:paraId="3014A77D" w14:textId="77777777" w:rsidR="00DD44FF" w:rsidRPr="00536D55" w:rsidRDefault="00DD44FF" w:rsidP="001F77FD">
      <w:pPr>
        <w:pStyle w:val="Akapitzlist"/>
        <w:numPr>
          <w:ilvl w:val="0"/>
          <w:numId w:val="22"/>
        </w:numPr>
        <w:suppressAutoHyphens w:val="0"/>
        <w:spacing w:before="120" w:after="120"/>
        <w:contextualSpacing/>
        <w:jc w:val="both"/>
        <w:rPr>
          <w:rFonts w:ascii="Arial" w:hAnsi="Arial" w:cs="Arial"/>
          <w:sz w:val="20"/>
          <w:szCs w:val="20"/>
        </w:rPr>
      </w:pPr>
      <w:r w:rsidRPr="00536D55">
        <w:rPr>
          <w:rFonts w:ascii="Arial" w:hAnsi="Arial" w:cs="Arial"/>
          <w:sz w:val="20"/>
          <w:szCs w:val="20"/>
        </w:rPr>
        <w:t>Wykonawca zapewni, że Podmioty wykonujące Prace w imieniu Wykonawcy na terenie Grupy Kapitałowej ORLEN znają i przestrzegają zasad i standardów postępowania obowiązujących na  jej terenie.</w:t>
      </w:r>
    </w:p>
    <w:p w14:paraId="236A2713" w14:textId="77777777" w:rsidR="00DD44FF" w:rsidRPr="00536D55" w:rsidRDefault="00DD44FF" w:rsidP="001F77FD">
      <w:pPr>
        <w:pStyle w:val="Akapitzlist"/>
        <w:numPr>
          <w:ilvl w:val="0"/>
          <w:numId w:val="22"/>
        </w:numPr>
        <w:suppressAutoHyphens w:val="0"/>
        <w:spacing w:before="120" w:after="120"/>
        <w:contextualSpacing/>
        <w:jc w:val="both"/>
        <w:rPr>
          <w:rFonts w:ascii="Arial" w:hAnsi="Arial" w:cs="Arial"/>
          <w:sz w:val="20"/>
          <w:szCs w:val="20"/>
        </w:rPr>
      </w:pPr>
      <w:r w:rsidRPr="00536D55">
        <w:rPr>
          <w:rFonts w:ascii="Arial" w:hAnsi="Arial" w:cs="Arial"/>
          <w:sz w:val="20"/>
          <w:szCs w:val="20"/>
        </w:rPr>
        <w:t>Z uwagi na priorytetowe traktowanie zagadnień bezpieczeństwa przez Zamawiającego, jakiekolwiek naruszenie przez Wykonawcę lub Podmiot wykonujący Prace w imieniu Wykonawcy obowiązujących na jej terenie zasad i standardów postępowania, w szczególności dotyczących bezpieczeństwa pracy, ochrony przeciwpożarowej oraz bezpieczeństwa fizycznego, może stanowić dla Zamawiającego</w:t>
      </w:r>
      <w:r w:rsidRPr="00536D55" w:rsidDel="00AA570A">
        <w:rPr>
          <w:rFonts w:ascii="Arial" w:hAnsi="Arial" w:cs="Arial"/>
          <w:sz w:val="20"/>
          <w:szCs w:val="20"/>
        </w:rPr>
        <w:t xml:space="preserve"> </w:t>
      </w:r>
      <w:r w:rsidRPr="00536D55">
        <w:rPr>
          <w:rFonts w:ascii="Arial" w:hAnsi="Arial" w:cs="Arial"/>
          <w:sz w:val="20"/>
          <w:szCs w:val="20"/>
        </w:rPr>
        <w:t xml:space="preserve">podstawę do natychmiastowego wypowiedzenia lub odstąpienia (w terminie wskazanym w Umowie) od  Umowy z przyczyn leżących po stronie Wykonawcy oraz dochodzenia kar umownych i odszkodowania na zasadach ogólnych do pełnej wysokości poniesionej szkody. </w:t>
      </w:r>
    </w:p>
    <w:p w14:paraId="3A69D460" w14:textId="77777777" w:rsidR="00DD44FF" w:rsidRPr="00536D55" w:rsidRDefault="00DD44FF" w:rsidP="001F77FD">
      <w:pPr>
        <w:pStyle w:val="Akapitzlist"/>
        <w:numPr>
          <w:ilvl w:val="0"/>
          <w:numId w:val="22"/>
        </w:numPr>
        <w:suppressAutoHyphens w:val="0"/>
        <w:spacing w:before="120" w:after="120"/>
        <w:contextualSpacing/>
        <w:jc w:val="both"/>
        <w:rPr>
          <w:rFonts w:ascii="Arial" w:hAnsi="Arial" w:cs="Arial"/>
          <w:sz w:val="20"/>
          <w:szCs w:val="20"/>
        </w:rPr>
      </w:pPr>
      <w:r w:rsidRPr="00536D55">
        <w:rPr>
          <w:rFonts w:ascii="Arial" w:hAnsi="Arial" w:cs="Arial"/>
          <w:sz w:val="20"/>
          <w:szCs w:val="20"/>
        </w:rPr>
        <w:t>Wykonawca skieruje Podmioty wykonujące Prace</w:t>
      </w:r>
      <w:r w:rsidRPr="00536D55" w:rsidDel="006012BA">
        <w:rPr>
          <w:rFonts w:ascii="Arial" w:hAnsi="Arial" w:cs="Arial"/>
          <w:sz w:val="20"/>
          <w:szCs w:val="20"/>
        </w:rPr>
        <w:t xml:space="preserve"> </w:t>
      </w:r>
      <w:r w:rsidRPr="00536D55">
        <w:rPr>
          <w:rFonts w:ascii="Arial" w:hAnsi="Arial" w:cs="Arial"/>
          <w:sz w:val="20"/>
          <w:szCs w:val="20"/>
        </w:rPr>
        <w:t>w imieniu Wykonawcy do odbycia szkolenia z ogólnych zasad bezpieczeństwa obowiązujących na terenie Grupy Kapitałowej ORLEN, prowadzonego przez Zamawiającego.</w:t>
      </w:r>
    </w:p>
    <w:p w14:paraId="090543DD" w14:textId="77777777" w:rsidR="00DD44FF" w:rsidRPr="00536D55" w:rsidRDefault="00DD44FF" w:rsidP="001F77FD">
      <w:pPr>
        <w:pStyle w:val="Akapitzlist"/>
        <w:numPr>
          <w:ilvl w:val="0"/>
          <w:numId w:val="22"/>
        </w:numPr>
        <w:suppressAutoHyphens w:val="0"/>
        <w:spacing w:before="120" w:after="120"/>
        <w:contextualSpacing/>
        <w:jc w:val="both"/>
        <w:rPr>
          <w:rFonts w:ascii="Arial" w:hAnsi="Arial" w:cs="Arial"/>
          <w:sz w:val="20"/>
          <w:szCs w:val="20"/>
        </w:rPr>
      </w:pPr>
      <w:r w:rsidRPr="00536D55">
        <w:rPr>
          <w:rFonts w:ascii="Arial" w:hAnsi="Arial" w:cs="Arial"/>
          <w:sz w:val="20"/>
          <w:szCs w:val="20"/>
        </w:rPr>
        <w:t xml:space="preserve">Wykonawca skieruje Podmioty wykonujące Prace w imieniu Wykonawcy do odbycia innych szkoleń obowiązujących na terenie Grupy Kapitałowej ORLEN, z zakresu szeroko pojętego bezpieczeństwa pracy i ochrony przeciwpożarowej, prowadzonego przez Zamawiającego. Informacja o konieczności odbycia takich szkoleń oraz zasady ich odbywania zostaną wskazane w Serwisie internetowym.   </w:t>
      </w:r>
    </w:p>
    <w:p w14:paraId="2A0938B9" w14:textId="77777777" w:rsidR="00DD44FF" w:rsidRPr="00536D55" w:rsidRDefault="00DD44FF" w:rsidP="001F77FD">
      <w:pPr>
        <w:pStyle w:val="Akapitzlist"/>
        <w:numPr>
          <w:ilvl w:val="0"/>
          <w:numId w:val="22"/>
        </w:numPr>
        <w:suppressAutoHyphens w:val="0"/>
        <w:spacing w:before="120" w:after="120"/>
        <w:contextualSpacing/>
        <w:jc w:val="both"/>
        <w:rPr>
          <w:rFonts w:ascii="Arial" w:hAnsi="Arial" w:cs="Arial"/>
          <w:sz w:val="20"/>
          <w:szCs w:val="20"/>
        </w:rPr>
      </w:pPr>
      <w:r w:rsidRPr="00536D55">
        <w:rPr>
          <w:rFonts w:ascii="Arial" w:hAnsi="Arial" w:cs="Arial"/>
          <w:sz w:val="20"/>
          <w:szCs w:val="20"/>
        </w:rPr>
        <w:t xml:space="preserve">Wykonawca jest zobowiązany do niezwłocznego poinformowania Zamawiającego, o mającym miejsce na jego terenie zdarzeniu niebezpiecznym z udziałem Podmiotów wykonujących Prace w imieniu </w:t>
      </w:r>
      <w:r w:rsidRPr="00536D55">
        <w:rPr>
          <w:rFonts w:ascii="Arial" w:hAnsi="Arial" w:cs="Arial"/>
          <w:i/>
          <w:iCs/>
          <w:sz w:val="20"/>
          <w:szCs w:val="20"/>
        </w:rPr>
        <w:t>Wykonawcy</w:t>
      </w:r>
      <w:r w:rsidRPr="00536D55">
        <w:rPr>
          <w:rFonts w:ascii="Arial" w:hAnsi="Arial" w:cs="Arial"/>
          <w:sz w:val="20"/>
          <w:szCs w:val="20"/>
        </w:rPr>
        <w:t xml:space="preserve">, m.in.: wypadku przy pracy, pożarze, awarii, czy innym miejscowym zagrożeniu, zgodnie z zapisami ujętymi w obowiązującym Informatorze o zasadach postępowania na terenie Grupy Kapitałowej ORLEN w Gdańsku dostępnym w Serwisie. </w:t>
      </w:r>
    </w:p>
    <w:p w14:paraId="3ED1D6F7" w14:textId="77777777" w:rsidR="00DD44FF" w:rsidRPr="00536D55" w:rsidRDefault="00DD44FF" w:rsidP="001F77FD">
      <w:pPr>
        <w:pStyle w:val="Akapitzlist"/>
        <w:numPr>
          <w:ilvl w:val="0"/>
          <w:numId w:val="22"/>
        </w:numPr>
        <w:suppressAutoHyphens w:val="0"/>
        <w:spacing w:after="160"/>
        <w:contextualSpacing/>
        <w:jc w:val="both"/>
        <w:rPr>
          <w:rFonts w:ascii="Arial" w:hAnsi="Arial" w:cs="Arial"/>
          <w:sz w:val="20"/>
          <w:szCs w:val="20"/>
        </w:rPr>
      </w:pPr>
      <w:r w:rsidRPr="00536D55">
        <w:rPr>
          <w:rFonts w:ascii="Arial" w:hAnsi="Arial" w:cs="Arial"/>
          <w:sz w:val="20"/>
          <w:szCs w:val="20"/>
        </w:rPr>
        <w:t>W przypadku nieprzestrzegania przez Wykonawcę lub Podmioty wykonujące Prace w imieniu Wykonawcy obowiązujących na terenie Grupy Kapitałowej ORLEN</w:t>
      </w:r>
      <w:r w:rsidRPr="00536D55" w:rsidDel="009541CC">
        <w:rPr>
          <w:rFonts w:ascii="Arial" w:hAnsi="Arial" w:cs="Arial"/>
          <w:sz w:val="20"/>
          <w:szCs w:val="20"/>
        </w:rPr>
        <w:t xml:space="preserve"> </w:t>
      </w:r>
      <w:r w:rsidRPr="00536D55">
        <w:rPr>
          <w:rFonts w:ascii="Arial" w:hAnsi="Arial" w:cs="Arial"/>
          <w:sz w:val="20"/>
          <w:szCs w:val="20"/>
        </w:rPr>
        <w:t xml:space="preserve">przepisów dot. bezpieczeństwa pracy, ochrony przeciwpożarowej oraz bezpieczeństwa fizycznego lub obowiązujących przepisów prawa w zakresie dot. bezpieczeństwa pracy, ochrony przeciwpożarowej oraz bezpieczeństwa fizycznego, Zamawiający ma prawo naliczyć Wykonawcy karę umowną w wysokości jednego tysiąca złotych (1.000,00 PLN) za każde naruszenie. Do kontroli spełniania ww. wymagań upoważnieni są przedstawiciele LO, osoby nadzorujące prace w imieniu Zamawiającego </w:t>
      </w:r>
      <w:r w:rsidRPr="00536D55" w:rsidDel="00AA570A">
        <w:rPr>
          <w:rFonts w:ascii="Arial" w:hAnsi="Arial" w:cs="Arial"/>
          <w:sz w:val="20"/>
          <w:szCs w:val="20"/>
        </w:rPr>
        <w:t xml:space="preserve"> </w:t>
      </w:r>
      <w:r w:rsidRPr="00536D55">
        <w:rPr>
          <w:rFonts w:ascii="Arial" w:hAnsi="Arial" w:cs="Arial"/>
          <w:sz w:val="20"/>
          <w:szCs w:val="20"/>
        </w:rPr>
        <w:t xml:space="preserve">oraz pracownicy ORLEN Ochrona Sp. z o.o. W </w:t>
      </w:r>
      <w:r w:rsidRPr="00536D55">
        <w:rPr>
          <w:rFonts w:ascii="Arial" w:hAnsi="Arial" w:cs="Arial"/>
          <w:sz w:val="20"/>
          <w:szCs w:val="20"/>
        </w:rPr>
        <w:lastRenderedPageBreak/>
        <w:t>każdym przypadku stwierdzenia nieprzestrzegania przez Wykonawcę lub Podmioty wykonujące Prace w imieniu Wykonawcy obowiązujących na terenie Grupy Kapitałowej ORLEN</w:t>
      </w:r>
      <w:r w:rsidRPr="00536D55" w:rsidDel="00AA570A">
        <w:rPr>
          <w:rFonts w:ascii="Arial" w:hAnsi="Arial" w:cs="Arial"/>
          <w:sz w:val="20"/>
          <w:szCs w:val="20"/>
        </w:rPr>
        <w:t xml:space="preserve"> </w:t>
      </w:r>
      <w:r w:rsidRPr="00536D55">
        <w:rPr>
          <w:rFonts w:ascii="Arial" w:hAnsi="Arial" w:cs="Arial"/>
          <w:sz w:val="20"/>
          <w:szCs w:val="20"/>
        </w:rPr>
        <w:t>przepisów dot. bezpieczeństwa pracy, ochrony przeciwpożarowej oraz bezpieczeństwa fizycznego – przedstawiciele Zamawiającego , osoby nadzorujące prace w imieniu Zamawiającego oraz pracownicy ORLEN Ochrona Sp. z o.o., zastosują sankcje przewidziane w tzw. „Taryfikatorze wykroczeń dla osób wykonujących prace w imieniu Wykonawcy” zamieszczonym w Serwisie. Wykonawca oświadcza, iż zapoznał się z Taryfikatorem wykroczeń dla osób wykonujących prace w imieniu Wykonawcy oraz wyraża zgodę na wskazane w nim sankcje. W przypadku odebrania Podmiotom wykonującym Pracę w imieniu Wykonawcy prawa wstępu na teren Grupy Kapitałowej ORLEN, wszelkie skutki obciążają Wykonawcę. Ponadto, w przypadku zaistnienia zdarzenia, o którym mowa powyżej, Zamawiający może podjąć jednostronną decyzję o wstrzymaniu, do czasu potwierdzenia usunięcia naruszenia, prac maszyn lub innych urządzeń technicznych, jak również prowadzenia Prac w całości, w części lub przez poszczególne osoby na terenie Grupy Kapitałowej ORLEN.</w:t>
      </w:r>
      <w:r w:rsidRPr="00536D55" w:rsidDel="009541CC">
        <w:rPr>
          <w:rFonts w:ascii="Arial" w:hAnsi="Arial" w:cs="Arial"/>
          <w:sz w:val="20"/>
          <w:szCs w:val="20"/>
        </w:rPr>
        <w:t xml:space="preserve"> </w:t>
      </w:r>
      <w:r w:rsidRPr="00536D55">
        <w:rPr>
          <w:rFonts w:ascii="Arial" w:hAnsi="Arial" w:cs="Arial"/>
          <w:sz w:val="20"/>
          <w:szCs w:val="20"/>
        </w:rPr>
        <w:t>Wstrzymanie Prac nie wpływa na termin wykonania Prac określonych w Umowie. Zamawiający jest uprawniony do obciążenia Wykonawcy kosztami przestoju powstałego na skutek wstrzymania Prac o których mowa powyżej.</w:t>
      </w:r>
    </w:p>
    <w:p w14:paraId="13309FB2" w14:textId="77777777" w:rsidR="00DD44FF" w:rsidRPr="00536D55" w:rsidRDefault="00DD44FF" w:rsidP="001F77FD">
      <w:pPr>
        <w:pStyle w:val="Akapitzlist"/>
        <w:numPr>
          <w:ilvl w:val="0"/>
          <w:numId w:val="22"/>
        </w:numPr>
        <w:suppressAutoHyphens w:val="0"/>
        <w:spacing w:after="160"/>
        <w:contextualSpacing/>
        <w:jc w:val="both"/>
        <w:rPr>
          <w:rFonts w:ascii="Arial" w:hAnsi="Arial" w:cs="Arial"/>
          <w:sz w:val="20"/>
          <w:szCs w:val="20"/>
          <w:lang w:val="x-none" w:eastAsia="x-none"/>
        </w:rPr>
      </w:pPr>
      <w:r w:rsidRPr="00536D55">
        <w:rPr>
          <w:rFonts w:ascii="Arial" w:hAnsi="Arial" w:cs="Arial"/>
          <w:sz w:val="20"/>
          <w:szCs w:val="20"/>
        </w:rPr>
        <w:t>Niezależnie od zastosowania sankcji wynikających z „Taryfikatora wykroczeń dla osób wykonujących prace w imieniu Wykonawcy”, Zamawiający upoważniony jest do naliczenia zastrzeżonych kar umownych wskazanych w pkt 13 i pkt 16 niniejszej Klauzuli. O wyżej wymienionych działaniach zostanie poinformowany Wykonawca, oraz Podmiot wykonujący Prace w imieniu Wykonawcy, który dopuścił się naruszenia.</w:t>
      </w:r>
    </w:p>
    <w:p w14:paraId="4B6B1A99" w14:textId="77777777" w:rsidR="00DD44FF" w:rsidRPr="00536D55" w:rsidRDefault="00DD44FF" w:rsidP="001F77FD">
      <w:pPr>
        <w:pStyle w:val="Akapitzlist"/>
        <w:numPr>
          <w:ilvl w:val="0"/>
          <w:numId w:val="22"/>
        </w:numPr>
        <w:suppressAutoHyphens w:val="0"/>
        <w:spacing w:before="120" w:after="160"/>
        <w:contextualSpacing/>
        <w:jc w:val="both"/>
        <w:rPr>
          <w:rFonts w:ascii="Arial" w:hAnsi="Arial" w:cs="Arial"/>
          <w:sz w:val="20"/>
          <w:szCs w:val="20"/>
          <w:lang w:val="x-none" w:eastAsia="x-none"/>
        </w:rPr>
      </w:pPr>
      <w:r w:rsidRPr="00536D55">
        <w:rPr>
          <w:rFonts w:ascii="Arial" w:hAnsi="Arial" w:cs="Arial"/>
          <w:sz w:val="20"/>
          <w:szCs w:val="20"/>
          <w:lang w:eastAsia="x-none"/>
        </w:rPr>
        <w:t xml:space="preserve">Podmioty </w:t>
      </w:r>
      <w:r w:rsidRPr="00536D55">
        <w:rPr>
          <w:rFonts w:ascii="Arial" w:hAnsi="Arial" w:cs="Arial"/>
          <w:sz w:val="20"/>
          <w:szCs w:val="20"/>
          <w:lang w:val="x-none" w:eastAsia="x-none"/>
        </w:rPr>
        <w:t xml:space="preserve">wykonujące </w:t>
      </w:r>
      <w:r w:rsidRPr="00536D55">
        <w:rPr>
          <w:rFonts w:ascii="Arial" w:hAnsi="Arial" w:cs="Arial"/>
          <w:sz w:val="20"/>
          <w:szCs w:val="20"/>
          <w:lang w:eastAsia="x-none"/>
        </w:rPr>
        <w:t>Prace</w:t>
      </w:r>
      <w:r w:rsidRPr="00536D55">
        <w:rPr>
          <w:rFonts w:ascii="Arial" w:hAnsi="Arial" w:cs="Arial"/>
          <w:sz w:val="20"/>
          <w:szCs w:val="20"/>
          <w:lang w:val="x-none" w:eastAsia="x-none"/>
        </w:rPr>
        <w:t xml:space="preserve"> w imieniu</w:t>
      </w:r>
      <w:r w:rsidRPr="00536D55">
        <w:rPr>
          <w:rFonts w:ascii="Arial" w:hAnsi="Arial" w:cs="Arial"/>
          <w:sz w:val="20"/>
          <w:szCs w:val="20"/>
          <w:lang w:eastAsia="x-none"/>
        </w:rPr>
        <w:t xml:space="preserve"> Wykonawcy</w:t>
      </w:r>
      <w:r w:rsidRPr="00536D55">
        <w:rPr>
          <w:rFonts w:ascii="Arial" w:hAnsi="Arial" w:cs="Arial"/>
          <w:sz w:val="20"/>
          <w:szCs w:val="20"/>
          <w:lang w:val="x-none" w:eastAsia="x-none"/>
        </w:rPr>
        <w:t>, nie będą na terenie Grupy Kapitałowej ORLEN</w:t>
      </w:r>
      <w:r w:rsidRPr="00536D55">
        <w:rPr>
          <w:rFonts w:ascii="Arial" w:hAnsi="Arial" w:cs="Arial"/>
          <w:sz w:val="20"/>
          <w:szCs w:val="20"/>
          <w:lang w:eastAsia="x-none"/>
        </w:rPr>
        <w:t>.</w:t>
      </w:r>
      <w:r w:rsidRPr="00536D55">
        <w:rPr>
          <w:rFonts w:ascii="Arial" w:hAnsi="Arial" w:cs="Arial"/>
          <w:sz w:val="20"/>
          <w:szCs w:val="20"/>
        </w:rPr>
        <w:t>,</w:t>
      </w:r>
      <w:r w:rsidRPr="00536D55" w:rsidDel="001A0FF6">
        <w:rPr>
          <w:rFonts w:ascii="Arial" w:hAnsi="Arial" w:cs="Arial"/>
          <w:sz w:val="20"/>
          <w:szCs w:val="20"/>
          <w:lang w:val="x-none" w:eastAsia="x-none"/>
        </w:rPr>
        <w:t xml:space="preserve"> </w:t>
      </w:r>
      <w:r w:rsidRPr="00536D55">
        <w:rPr>
          <w:rFonts w:ascii="Arial" w:hAnsi="Arial" w:cs="Arial"/>
          <w:sz w:val="20"/>
          <w:szCs w:val="20"/>
          <w:lang w:eastAsia="x-none"/>
        </w:rPr>
        <w:t>ani stawiać się w gotowości do wykonania Prac</w:t>
      </w:r>
      <w:r w:rsidRPr="00536D55" w:rsidDel="003C2042">
        <w:rPr>
          <w:rFonts w:ascii="Arial" w:hAnsi="Arial" w:cs="Arial"/>
          <w:sz w:val="20"/>
          <w:szCs w:val="20"/>
          <w:lang w:eastAsia="x-none"/>
        </w:rPr>
        <w:t xml:space="preserve"> </w:t>
      </w:r>
      <w:r w:rsidRPr="00536D55">
        <w:rPr>
          <w:rFonts w:ascii="Arial" w:hAnsi="Arial" w:cs="Arial"/>
          <w:sz w:val="20"/>
          <w:szCs w:val="20"/>
          <w:lang w:eastAsia="x-none"/>
        </w:rPr>
        <w:t xml:space="preserve">lub wykonywać </w:t>
      </w:r>
      <w:r w:rsidRPr="00536D55">
        <w:rPr>
          <w:rFonts w:ascii="Arial" w:hAnsi="Arial" w:cs="Arial"/>
          <w:sz w:val="20"/>
          <w:szCs w:val="20"/>
        </w:rPr>
        <w:t xml:space="preserve">jakichkolwiek </w:t>
      </w:r>
      <w:r w:rsidRPr="00536D55">
        <w:rPr>
          <w:rFonts w:ascii="Arial" w:hAnsi="Arial" w:cs="Arial"/>
          <w:sz w:val="20"/>
          <w:szCs w:val="20"/>
          <w:lang w:eastAsia="x-none"/>
        </w:rPr>
        <w:t>P</w:t>
      </w:r>
      <w:r w:rsidRPr="00536D55">
        <w:rPr>
          <w:rFonts w:ascii="Arial" w:hAnsi="Arial" w:cs="Arial"/>
          <w:sz w:val="20"/>
          <w:szCs w:val="20"/>
          <w:lang w:val="x-none" w:eastAsia="x-none"/>
        </w:rPr>
        <w:t>rac pod wpływem alkoholu bądź pod działaniem środków/substancji narkotycznych, jak również nie będą też posiadać alkoholu ani środków/substancji narkotycznych.</w:t>
      </w:r>
    </w:p>
    <w:p w14:paraId="66E83C7E" w14:textId="77777777" w:rsidR="00DD44FF" w:rsidRPr="00536D55" w:rsidRDefault="00DD44FF" w:rsidP="001F77FD">
      <w:pPr>
        <w:pStyle w:val="Akapitzlist"/>
        <w:numPr>
          <w:ilvl w:val="0"/>
          <w:numId w:val="22"/>
        </w:numPr>
        <w:suppressAutoHyphens w:val="0"/>
        <w:spacing w:before="120" w:after="120"/>
        <w:contextualSpacing/>
        <w:jc w:val="both"/>
        <w:rPr>
          <w:rFonts w:ascii="Arial" w:hAnsi="Arial" w:cs="Arial"/>
          <w:sz w:val="20"/>
          <w:szCs w:val="20"/>
        </w:rPr>
      </w:pPr>
      <w:r w:rsidRPr="00536D55">
        <w:rPr>
          <w:rFonts w:ascii="Arial" w:hAnsi="Arial" w:cs="Arial"/>
          <w:sz w:val="20"/>
          <w:szCs w:val="20"/>
        </w:rPr>
        <w:t xml:space="preserve">Wykonawca zapłaci Zamawiającemu </w:t>
      </w:r>
      <w:r w:rsidRPr="00536D55" w:rsidDel="0085514F">
        <w:rPr>
          <w:rFonts w:ascii="Arial" w:hAnsi="Arial" w:cs="Arial"/>
          <w:sz w:val="20"/>
          <w:szCs w:val="20"/>
        </w:rPr>
        <w:t xml:space="preserve"> </w:t>
      </w:r>
      <w:r w:rsidRPr="00536D55">
        <w:rPr>
          <w:rFonts w:ascii="Arial" w:hAnsi="Arial" w:cs="Arial"/>
          <w:sz w:val="20"/>
          <w:szCs w:val="20"/>
        </w:rPr>
        <w:t>karę umowną w wysokości jednego tysiąca złotych (1.000,00 PLN) od zdarzenia polegającego na ujawnieniu stanu pod wpływem alkoholu (od 0,2‰ alkoholu we krwi lub od 0,1 mg alkoholu w 1 dm</w:t>
      </w:r>
      <w:r w:rsidRPr="00470BF1">
        <w:rPr>
          <w:rFonts w:ascii="Arial" w:hAnsi="Arial" w:cs="Arial"/>
          <w:sz w:val="20"/>
          <w:szCs w:val="20"/>
          <w:vertAlign w:val="superscript"/>
        </w:rPr>
        <w:t>3</w:t>
      </w:r>
      <w:r w:rsidRPr="00536D55">
        <w:rPr>
          <w:rFonts w:ascii="Arial" w:hAnsi="Arial" w:cs="Arial"/>
          <w:sz w:val="20"/>
          <w:szCs w:val="20"/>
        </w:rPr>
        <w:t xml:space="preserve"> wydychanego powietrza) lub stanu pod działaniem środków/substancji narkotycznych u pierwszych dwóch osób wykonujących Prace w imieniu</w:t>
      </w:r>
      <w:r w:rsidRPr="00536D55" w:rsidDel="00273006">
        <w:rPr>
          <w:rFonts w:ascii="Arial" w:hAnsi="Arial" w:cs="Arial"/>
          <w:sz w:val="20"/>
          <w:szCs w:val="20"/>
        </w:rPr>
        <w:t xml:space="preserve"> </w:t>
      </w:r>
      <w:r w:rsidRPr="00536D55">
        <w:rPr>
          <w:rFonts w:ascii="Arial" w:hAnsi="Arial" w:cs="Arial"/>
          <w:sz w:val="20"/>
          <w:szCs w:val="20"/>
        </w:rPr>
        <w:t xml:space="preserve">Wykonawcy lub które zgłosiły gotowość do wykonywania lub wykonujących Prace (w tym także ujawnienie stanu pod wpływem alkoholu/ stanu pod działaniem środków lub substancji narkotycznych w trakcie próby wejścia na teren Grupy Kapitałowej ORLEN lub na szkolenie z ogólnych zasad bezpieczeństwa obowiązujących na terenie Grupy Kapitałowej ORLEN w danym roku kalendarzowym, przy czym na równi z ujawnieniem stanu pod wpływem alkoholu lub pod działaniem środków/substancji narkotycznych traktowana będzie odmowa poddania się badaniu. Za każdą kolejną osobę, która naruszyła obowiązek zachowania trzeźwości w danym roku kalendarzowym Wykonawca zapłaci po dziesięć tysięcy złotych (10.000,00 PLN). Limit dwóch osób w roku kalendarzowym, w którym naliczana będzie kara w niższym wymiarze przysługuje Wykonawcy łącznie na wszystkie umowy (w tym Zamówienia) zawarte z ORLEN OIL Sp. z o.o. a liczba osób, u których ujawniono stan pod wpływem alkoholu lub stan pod działaniem środków/substancji narkotycznych wykonujących Prace w związku z Umową oraz innymi umowami (w tym zamówieniami) sumuje się. Strony zgodnie postanawiają, że </w:t>
      </w:r>
      <w:r w:rsidRPr="00536D55">
        <w:rPr>
          <w:rFonts w:ascii="Arial" w:hAnsi="Arial" w:cs="Arial"/>
          <w:i/>
          <w:iCs/>
          <w:sz w:val="20"/>
          <w:szCs w:val="20"/>
        </w:rPr>
        <w:t xml:space="preserve">Zamawiający </w:t>
      </w:r>
      <w:r w:rsidRPr="00536D55">
        <w:rPr>
          <w:rFonts w:ascii="Arial" w:hAnsi="Arial" w:cs="Arial"/>
          <w:sz w:val="20"/>
          <w:szCs w:val="20"/>
        </w:rPr>
        <w:t xml:space="preserve"> wystawi notę obciążeniową na zastrzeżoną karę umowną z tytułu naruszenia obowiązku zachowania trzeźwości, adresowaną do Wykonawcy. Osobie, u której stwierdzono naruszenie zasady zachowania trzeźwości od alkoholu lub środków/substancji narkotycznych odebrana zostanie przepustka z zakazem wstępu na teren Grupy Kapitałowej ORLEN</w:t>
      </w:r>
      <w:r w:rsidRPr="00536D55" w:rsidDel="00792AA5">
        <w:rPr>
          <w:rFonts w:ascii="Arial" w:hAnsi="Arial" w:cs="Arial"/>
          <w:sz w:val="20"/>
          <w:szCs w:val="20"/>
        </w:rPr>
        <w:t xml:space="preserve"> </w:t>
      </w:r>
      <w:r w:rsidRPr="00536D55">
        <w:rPr>
          <w:rFonts w:ascii="Arial" w:hAnsi="Arial" w:cs="Arial"/>
          <w:sz w:val="20"/>
          <w:szCs w:val="20"/>
        </w:rPr>
        <w:t>na okres wynikający z aktualnego „Taryfikatora wykroczeń dla osób wykonujących prace w imieniu Wykonawcy” .</w:t>
      </w:r>
    </w:p>
    <w:p w14:paraId="7665909A" w14:textId="40E2C62A" w:rsidR="00DD44FF" w:rsidRPr="00536D55" w:rsidRDefault="00DD44FF" w:rsidP="001F77FD">
      <w:pPr>
        <w:pStyle w:val="Akapitzlist"/>
        <w:numPr>
          <w:ilvl w:val="0"/>
          <w:numId w:val="22"/>
        </w:numPr>
        <w:suppressAutoHyphens w:val="0"/>
        <w:spacing w:before="120" w:after="120"/>
        <w:contextualSpacing/>
        <w:jc w:val="both"/>
        <w:rPr>
          <w:rFonts w:ascii="Arial" w:hAnsi="Arial" w:cs="Arial"/>
          <w:sz w:val="20"/>
          <w:szCs w:val="20"/>
        </w:rPr>
      </w:pPr>
      <w:r w:rsidRPr="00536D55">
        <w:rPr>
          <w:rFonts w:ascii="Arial" w:hAnsi="Arial" w:cs="Arial"/>
          <w:sz w:val="20"/>
          <w:szCs w:val="20"/>
        </w:rPr>
        <w:t>W przypadku uzasadnionego podejrzenia naruszenia wewnętrznych zasad i standardów postępowania w zakresie bezpieczeństwa pracy, ochrony przeciwpożarowej lub bezpieczeństwa fizycznego przez Wykonawcę lub</w:t>
      </w:r>
      <w:r w:rsidRPr="00536D55">
        <w:rPr>
          <w:rFonts w:ascii="Arial" w:hAnsi="Arial" w:cs="Arial"/>
          <w:sz w:val="20"/>
          <w:szCs w:val="20"/>
          <w:lang w:val="x-none" w:eastAsia="x-none"/>
        </w:rPr>
        <w:t xml:space="preserve"> </w:t>
      </w:r>
      <w:r w:rsidRPr="00536D55">
        <w:rPr>
          <w:rFonts w:ascii="Arial" w:hAnsi="Arial" w:cs="Arial"/>
          <w:sz w:val="20"/>
          <w:szCs w:val="20"/>
          <w:lang w:eastAsia="x-none"/>
        </w:rPr>
        <w:t xml:space="preserve">Podmioty </w:t>
      </w:r>
      <w:r w:rsidRPr="00536D55">
        <w:rPr>
          <w:rFonts w:ascii="Arial" w:hAnsi="Arial" w:cs="Arial"/>
          <w:sz w:val="20"/>
          <w:szCs w:val="20"/>
          <w:lang w:val="x-none" w:eastAsia="x-none"/>
        </w:rPr>
        <w:t xml:space="preserve">wykonujące </w:t>
      </w:r>
      <w:r w:rsidRPr="00536D55">
        <w:rPr>
          <w:rFonts w:ascii="Arial" w:hAnsi="Arial" w:cs="Arial"/>
          <w:sz w:val="20"/>
          <w:szCs w:val="20"/>
          <w:lang w:eastAsia="x-none"/>
        </w:rPr>
        <w:t>Prace</w:t>
      </w:r>
      <w:r w:rsidRPr="00536D55">
        <w:rPr>
          <w:rFonts w:ascii="Arial" w:hAnsi="Arial" w:cs="Arial"/>
          <w:sz w:val="20"/>
          <w:szCs w:val="20"/>
          <w:lang w:val="x-none" w:eastAsia="x-none"/>
        </w:rPr>
        <w:t xml:space="preserve"> w imieniu</w:t>
      </w:r>
      <w:r w:rsidRPr="00536D55">
        <w:rPr>
          <w:rFonts w:ascii="Arial" w:hAnsi="Arial" w:cs="Arial"/>
          <w:sz w:val="20"/>
          <w:szCs w:val="20"/>
          <w:lang w:eastAsia="x-none"/>
        </w:rPr>
        <w:t xml:space="preserve"> Wykonawcy</w:t>
      </w:r>
      <w:r w:rsidRPr="00536D55">
        <w:rPr>
          <w:rFonts w:ascii="Arial" w:hAnsi="Arial" w:cs="Arial"/>
          <w:sz w:val="20"/>
          <w:szCs w:val="20"/>
        </w:rPr>
        <w:t xml:space="preserve">, w szczególności w zakresie nieuprawnionego wynoszenia/wywożenia mienia z terenu chronionego Grupy Kapitałowej ORLEN, wnoszenia/wwożenia alkoholu </w:t>
      </w:r>
      <w:r w:rsidR="00DE6719">
        <w:rPr>
          <w:rFonts w:ascii="Arial" w:hAnsi="Arial" w:cs="Arial"/>
          <w:sz w:val="20"/>
          <w:szCs w:val="20"/>
        </w:rPr>
        <w:br/>
      </w:r>
      <w:r w:rsidRPr="00536D55">
        <w:rPr>
          <w:rFonts w:ascii="Arial" w:hAnsi="Arial" w:cs="Arial"/>
          <w:sz w:val="20"/>
          <w:szCs w:val="20"/>
        </w:rPr>
        <w:t xml:space="preserve">i środków/substancji narkotycznych, broni i innych rzeczy, których posiadanie jest zabronione, przebywania na terenie chronionym Grupy Kapitałowej ORLEN pod wpływem alkoholu lub pod działaniem środków/substancji narkotycznych, a także w miejscach gdzie jest to zabronione: palenie tytoniu, używanie telefonów komórkowych i innego elektronicznego sprzętu </w:t>
      </w:r>
      <w:r w:rsidRPr="00536D55">
        <w:rPr>
          <w:rFonts w:ascii="Arial" w:hAnsi="Arial" w:cs="Arial"/>
          <w:sz w:val="20"/>
          <w:szCs w:val="20"/>
        </w:rPr>
        <w:lastRenderedPageBreak/>
        <w:t xml:space="preserve">nadawczego, uprawnieni przedstawiciele Zamawiającego , osoby nadzorujące prace w imieniu ORLEN OIL Sp. z o.o. oraz pracownicy ORLEN Ochrona Sp. z o.o. mogą przeprowadzić kontrolę na zasadach określonych w wewnętrznych aktach normatywnych regulujących ruch osobowy, ruch materiałowy, gospodarkę odpadami, bezpieczeństwo i higienę pracy </w:t>
      </w:r>
      <w:r w:rsidR="00DE6719">
        <w:rPr>
          <w:rFonts w:ascii="Arial" w:hAnsi="Arial" w:cs="Arial"/>
          <w:sz w:val="20"/>
          <w:szCs w:val="20"/>
        </w:rPr>
        <w:br/>
      </w:r>
      <w:r w:rsidRPr="00536D55">
        <w:rPr>
          <w:rFonts w:ascii="Arial" w:hAnsi="Arial" w:cs="Arial"/>
          <w:sz w:val="20"/>
          <w:szCs w:val="20"/>
        </w:rPr>
        <w:t xml:space="preserve">i bezpieczeństwo fizyczne. Każdej osobie, która odmówi współpracy przy kontroli, zostanie wydany bezterminowy zakaz wstępu na teren Grupy Kapitałowej ORLEN, a w sprawach tego wymagających do czynności zostaną wezwani funkcjonariusze uprawnionych organów powołanych do ochrony porządku publicznego. Na wniosek Zamawiającego Wykonawca odsunie wskazaną osobę od wykonywania Prac i zastąpi ją inną osobą spośród swego personelu, jeżeli Zamawiający stwierdzi, że wskazana osoba naruszyła którykolwiek z obowiązujących przepisów bezpieczeństwa pracy, ochrony przeciwpożarowej, bezpieczeństwa fizycznego i/lub dotyczących alkoholu oraz środków/substancji narkotycznych. ORLEN OIL Sp. z o.o. ma stałe prawo przeprowadzania kontroli działań podejmowanych przez Wykonawcę </w:t>
      </w:r>
      <w:r w:rsidR="00DE6719">
        <w:rPr>
          <w:rFonts w:ascii="Arial" w:hAnsi="Arial" w:cs="Arial"/>
          <w:sz w:val="20"/>
          <w:szCs w:val="20"/>
        </w:rPr>
        <w:br/>
      </w:r>
      <w:r w:rsidRPr="00536D55">
        <w:rPr>
          <w:rFonts w:ascii="Arial" w:hAnsi="Arial" w:cs="Arial"/>
          <w:sz w:val="20"/>
          <w:szCs w:val="20"/>
        </w:rPr>
        <w:t>i jego procedur wprowadzonych celem zachowania zgodności z omawianymi przepisami.</w:t>
      </w:r>
    </w:p>
    <w:p w14:paraId="31695430" w14:textId="431341CF" w:rsidR="00DD44FF" w:rsidRPr="00536D55" w:rsidRDefault="00DD44FF" w:rsidP="001F77FD">
      <w:pPr>
        <w:pStyle w:val="Akapitzlist"/>
        <w:numPr>
          <w:ilvl w:val="0"/>
          <w:numId w:val="22"/>
        </w:numPr>
        <w:suppressAutoHyphens w:val="0"/>
        <w:spacing w:before="120" w:after="120"/>
        <w:contextualSpacing/>
        <w:jc w:val="both"/>
        <w:rPr>
          <w:rFonts w:ascii="Arial" w:hAnsi="Arial" w:cs="Arial"/>
          <w:sz w:val="20"/>
          <w:szCs w:val="20"/>
        </w:rPr>
      </w:pPr>
      <w:r w:rsidRPr="00536D55">
        <w:rPr>
          <w:rFonts w:ascii="Arial" w:hAnsi="Arial" w:cs="Arial"/>
          <w:sz w:val="20"/>
          <w:szCs w:val="20"/>
        </w:rPr>
        <w:t xml:space="preserve">Na wniosek Zamawiającego Wykonawca przedłoży swój plan BHP obejmujący wykaz osób odpowiedzialnych za BHP z numerami telefonów kontaktowych, analizę Prac pod kątem ryzyka i sposobów w jaki Wykonawca planuje te ryzyka wyeliminować lub ograniczyć. Bez uprzedniej pisemnej zgody ORLEN OIL Sp. z o.o., Wykonawca ani Podmiot wykonujący pracę w imieniu Wykonawcy w żadnych okolicznościach nie będzie wnosił, ani nie podejmie negocjacji </w:t>
      </w:r>
      <w:r w:rsidR="00DE6719">
        <w:rPr>
          <w:rFonts w:ascii="Arial" w:hAnsi="Arial" w:cs="Arial"/>
          <w:sz w:val="20"/>
          <w:szCs w:val="20"/>
        </w:rPr>
        <w:br/>
      </w:r>
      <w:r w:rsidRPr="00536D55">
        <w:rPr>
          <w:rFonts w:ascii="Arial" w:hAnsi="Arial" w:cs="Arial"/>
          <w:sz w:val="20"/>
          <w:szCs w:val="20"/>
        </w:rPr>
        <w:t>z żadnym organem ani instytucją celem uzyskania akceptacji odstępstw lub zmian w przepisach i uregulowaniach dotyczących bezpieczeństwa i higieny pracy, ochrony przeciwpożarowej, ochrony środowiska, czy też powodowania nadmiernego hałasu, a odnoszących się do Umowy. Zamawiający może wystąpić do Wykonawcy o przekazanie do weryfikacji kopii planu BHP Podmiotów wykonujących Prace w imieniu Wykonawcy.</w:t>
      </w:r>
    </w:p>
    <w:p w14:paraId="30CF932D" w14:textId="77777777" w:rsidR="00DD44FF" w:rsidRPr="00536D55" w:rsidRDefault="00DD44FF" w:rsidP="001F77FD">
      <w:pPr>
        <w:pStyle w:val="Akapitzlist"/>
        <w:numPr>
          <w:ilvl w:val="0"/>
          <w:numId w:val="22"/>
        </w:numPr>
        <w:suppressAutoHyphens w:val="0"/>
        <w:spacing w:before="120" w:after="120"/>
        <w:contextualSpacing/>
        <w:jc w:val="both"/>
        <w:rPr>
          <w:rFonts w:ascii="Arial" w:hAnsi="Arial" w:cs="Arial"/>
          <w:sz w:val="20"/>
          <w:szCs w:val="20"/>
        </w:rPr>
      </w:pPr>
      <w:r w:rsidRPr="00536D55">
        <w:rPr>
          <w:rFonts w:ascii="Arial" w:hAnsi="Arial" w:cs="Arial"/>
          <w:sz w:val="20"/>
          <w:szCs w:val="20"/>
        </w:rPr>
        <w:t>Wykonawca oświadcza, że wszystkie osoby wykonujące Prace w imieniu Wykonawcy posiadają aktualne wymagane przepisami prawa badania lekarskie, szkolenia, kwalifikacje, uprawnienia zawodowe oraz zostały zapoznane w sposób udokumentowany z ryzykiem zawodowym, które wiąże się z wykonywaną pracą na terenie Grupy Kapitałowej ORLEN.</w:t>
      </w:r>
    </w:p>
    <w:p w14:paraId="264DE1BE" w14:textId="77777777" w:rsidR="00DD44FF" w:rsidRPr="00536D55" w:rsidRDefault="00DD44FF" w:rsidP="001F77FD">
      <w:pPr>
        <w:pStyle w:val="Akapitzlist"/>
        <w:numPr>
          <w:ilvl w:val="0"/>
          <w:numId w:val="22"/>
        </w:numPr>
        <w:suppressAutoHyphens w:val="0"/>
        <w:spacing w:before="120" w:after="120"/>
        <w:contextualSpacing/>
        <w:jc w:val="both"/>
        <w:rPr>
          <w:rFonts w:ascii="Arial" w:hAnsi="Arial" w:cs="Arial"/>
          <w:sz w:val="20"/>
          <w:szCs w:val="20"/>
        </w:rPr>
      </w:pPr>
      <w:r w:rsidRPr="00536D55">
        <w:rPr>
          <w:rFonts w:ascii="Arial" w:hAnsi="Arial" w:cs="Arial"/>
          <w:sz w:val="20"/>
          <w:szCs w:val="20"/>
        </w:rPr>
        <w:t>Wykonawca ma obowiązek okazania Zamawiający na każde jej żądanie aktualnych zaświadczeń, dokumentów potwierdzających kwalifikacje Wykonawcy oraz Podmiotów wykonujących Prace w imieniu Wykonawcy, ocen ryzyka zawodowego, atestów, certyfikatów, rejestrów, wymaganych przepisami prawa, a dotyczących wszystkich osób wykonujących Prace w jego imieniu.</w:t>
      </w:r>
    </w:p>
    <w:p w14:paraId="14D9F8F0" w14:textId="77777777" w:rsidR="00DD44FF" w:rsidRPr="00536D55" w:rsidRDefault="00DD44FF" w:rsidP="001F77FD">
      <w:pPr>
        <w:pStyle w:val="Akapitzlist"/>
        <w:numPr>
          <w:ilvl w:val="0"/>
          <w:numId w:val="22"/>
        </w:numPr>
        <w:suppressAutoHyphens w:val="0"/>
        <w:spacing w:before="120" w:after="120"/>
        <w:contextualSpacing/>
        <w:jc w:val="both"/>
        <w:rPr>
          <w:rFonts w:ascii="Arial" w:hAnsi="Arial" w:cs="Arial"/>
          <w:sz w:val="20"/>
          <w:szCs w:val="20"/>
        </w:rPr>
      </w:pPr>
      <w:r w:rsidRPr="00536D55">
        <w:rPr>
          <w:rFonts w:ascii="Arial" w:hAnsi="Arial" w:cs="Arial"/>
          <w:sz w:val="20"/>
          <w:szCs w:val="20"/>
        </w:rPr>
        <w:t xml:space="preserve">Wykonawca oraz Podmioty wykonujące Prace w imieniu Wykonawcy oświadczają, że do wykonywania prac szczególnie niebezpiecznych w rozumieniu przepisów wydanych na podstawie art. 237(15) Kodeksu pracy nie będą zatrudniali pracowników tymczasowych w rozumieniu ustawy z dnia 09 lipca 2003 r. o zatrudnianiu pracowników tymczasowych. </w:t>
      </w:r>
    </w:p>
    <w:p w14:paraId="092FCA89" w14:textId="77777777" w:rsidR="00DD44FF" w:rsidRPr="00536D55" w:rsidRDefault="00DD44FF" w:rsidP="001F77FD">
      <w:pPr>
        <w:pStyle w:val="Akapitzlist"/>
        <w:numPr>
          <w:ilvl w:val="0"/>
          <w:numId w:val="22"/>
        </w:numPr>
        <w:suppressAutoHyphens w:val="0"/>
        <w:spacing w:before="120" w:after="120"/>
        <w:contextualSpacing/>
        <w:jc w:val="both"/>
        <w:rPr>
          <w:rFonts w:ascii="Arial" w:hAnsi="Arial" w:cs="Arial"/>
          <w:sz w:val="20"/>
          <w:szCs w:val="20"/>
        </w:rPr>
      </w:pPr>
      <w:r w:rsidRPr="00536D55">
        <w:rPr>
          <w:rFonts w:ascii="Arial" w:hAnsi="Arial" w:cs="Arial"/>
          <w:sz w:val="20"/>
          <w:szCs w:val="20"/>
        </w:rPr>
        <w:t xml:space="preserve">Jeżeli Umowa przewiduje wykonywanie Prac na terenie Grupy Kapitałowej ORLEN, na podstawie wydanego przez ORLEN OIL Sp. z o.o. pisemnego zezwolenia na pracę Wykonawca i Podmioty wykonujące Prace w imieniu Wykonawcy przed przystąpieniem do Prac zobowiązane są wyznaczyć osobę/osoby, posiadającą/e uprawnienia do kierowania pracownikami, która będzie uprawniona do odbierania pisemnego zezwolenia na pracę na podstawie odbytego przez nią szkolenia: pt. „Szkolenie uprawniające do odbioru pisemnych zezwoleń na terenie Rafinerii Gdańskiej”. Szkolenie zamieszczone jest na platformie szkoleniowej pod adresem: </w:t>
      </w:r>
      <w:hyperlink r:id="rId15" w:history="1">
        <w:r w:rsidRPr="00536D55">
          <w:rPr>
            <w:rFonts w:ascii="Arial" w:hAnsi="Arial" w:cs="Arial"/>
            <w:color w:val="0000FF"/>
            <w:sz w:val="20"/>
            <w:szCs w:val="20"/>
            <w:u w:val="single"/>
          </w:rPr>
          <w:t>https://e-learning.lotos.pl/</w:t>
        </w:r>
      </w:hyperlink>
      <w:r w:rsidRPr="00536D55">
        <w:rPr>
          <w:rFonts w:ascii="Arial" w:hAnsi="Arial" w:cs="Arial"/>
          <w:sz w:val="20"/>
          <w:szCs w:val="20"/>
        </w:rPr>
        <w:t>. Osoby, które nie będą posiadały przy sobie ważnego certyfikatu potwierdzającego odbycie ww. szkolenie nie otrzymają zezwoleń na pracę wystawianych na podstawie procedury ASF.49.01.00.00.</w:t>
      </w:r>
    </w:p>
    <w:p w14:paraId="097997DB" w14:textId="77777777" w:rsidR="00DD44FF" w:rsidRPr="00536D55" w:rsidRDefault="00DD44FF" w:rsidP="001F77FD">
      <w:pPr>
        <w:pStyle w:val="Akapitzlist"/>
        <w:numPr>
          <w:ilvl w:val="0"/>
          <w:numId w:val="22"/>
        </w:numPr>
        <w:suppressAutoHyphens w:val="0"/>
        <w:spacing w:before="120" w:after="120"/>
        <w:contextualSpacing/>
        <w:jc w:val="both"/>
        <w:rPr>
          <w:rFonts w:ascii="Arial" w:hAnsi="Arial" w:cs="Arial"/>
          <w:sz w:val="20"/>
          <w:szCs w:val="20"/>
          <w:highlight w:val="yellow"/>
        </w:rPr>
      </w:pPr>
      <w:r w:rsidRPr="00536D55">
        <w:rPr>
          <w:rFonts w:ascii="Arial" w:hAnsi="Arial" w:cs="Arial"/>
          <w:sz w:val="20"/>
          <w:szCs w:val="20"/>
        </w:rPr>
        <w:t>Osobą odpowiedzialną ze strony Wykonawcy za sprawy bezpieczeństwa pracy jest</w:t>
      </w:r>
      <w:r w:rsidRPr="00536D55">
        <w:rPr>
          <w:rFonts w:ascii="Arial" w:hAnsi="Arial" w:cs="Arial"/>
          <w:sz w:val="20"/>
          <w:szCs w:val="20"/>
          <w:highlight w:val="yellow"/>
        </w:rPr>
        <w:t>..................................., adres e-mail:........................., nr tel............................</w:t>
      </w:r>
    </w:p>
    <w:p w14:paraId="333F0A2A" w14:textId="051D66BA" w:rsidR="001C7AD5" w:rsidRPr="00536D55" w:rsidRDefault="001C7AD5" w:rsidP="00536D55">
      <w:pPr>
        <w:keepNext/>
        <w:keepLines/>
        <w:tabs>
          <w:tab w:val="left" w:pos="432"/>
        </w:tabs>
        <w:ind w:left="442" w:hanging="442"/>
        <w:contextualSpacing/>
        <w:jc w:val="both"/>
        <w:outlineLvl w:val="3"/>
        <w:rPr>
          <w:rFonts w:ascii="Arial" w:eastAsia="Calibri" w:hAnsi="Arial" w:cs="Arial"/>
          <w:sz w:val="20"/>
          <w:szCs w:val="20"/>
          <w:highlight w:val="yellow"/>
          <w:lang w:eastAsia="en-US"/>
        </w:rPr>
      </w:pPr>
    </w:p>
    <w:p w14:paraId="1475B2CB" w14:textId="476A218A" w:rsidR="001C7AD5" w:rsidRPr="00536D55" w:rsidRDefault="00BF7F74" w:rsidP="00536D55">
      <w:pPr>
        <w:ind w:right="20"/>
        <w:jc w:val="both"/>
        <w:rPr>
          <w:rFonts w:ascii="Arial" w:eastAsia="Arial" w:hAnsi="Arial" w:cs="Arial"/>
          <w:sz w:val="20"/>
          <w:szCs w:val="20"/>
          <w:lang w:eastAsia="en-US"/>
        </w:rPr>
      </w:pPr>
      <w:r w:rsidRPr="00536D55">
        <w:rPr>
          <w:rFonts w:ascii="Arial" w:eastAsia="Arial" w:hAnsi="Arial" w:cs="Arial"/>
          <w:b/>
          <w:bCs/>
          <w:sz w:val="20"/>
          <w:szCs w:val="20"/>
          <w:lang w:eastAsia="en-US"/>
        </w:rPr>
        <w:t xml:space="preserve">2. </w:t>
      </w:r>
      <w:r w:rsidR="001C7AD5" w:rsidRPr="00536D55">
        <w:rPr>
          <w:rFonts w:ascii="Arial" w:eastAsia="Arial" w:hAnsi="Arial" w:cs="Arial"/>
          <w:b/>
          <w:bCs/>
          <w:sz w:val="20"/>
          <w:szCs w:val="20"/>
          <w:lang w:eastAsia="en-US"/>
        </w:rPr>
        <w:t>Klauzula antykorupcyjna</w:t>
      </w:r>
      <w:r w:rsidR="001C7AD5" w:rsidRPr="00536D55">
        <w:rPr>
          <w:rFonts w:ascii="Arial" w:eastAsia="Arial" w:hAnsi="Arial" w:cs="Arial"/>
          <w:sz w:val="20"/>
          <w:szCs w:val="20"/>
          <w:lang w:eastAsia="en-US"/>
        </w:rPr>
        <w:t>:</w:t>
      </w:r>
    </w:p>
    <w:p w14:paraId="365B4D95" w14:textId="49673DAB" w:rsidR="005C5BAB" w:rsidRPr="00536D55" w:rsidRDefault="005C5BAB" w:rsidP="00536D55">
      <w:pPr>
        <w:ind w:left="425" w:hanging="425"/>
        <w:contextualSpacing/>
        <w:jc w:val="both"/>
        <w:rPr>
          <w:rFonts w:ascii="Arial" w:eastAsia="Arial" w:hAnsi="Arial" w:cs="Arial"/>
          <w:iCs/>
          <w:sz w:val="20"/>
          <w:szCs w:val="20"/>
        </w:rPr>
      </w:pPr>
      <w:r w:rsidRPr="00536D55">
        <w:rPr>
          <w:rFonts w:ascii="Arial" w:eastAsia="Arial" w:hAnsi="Arial" w:cs="Arial"/>
          <w:iCs/>
          <w:sz w:val="20"/>
          <w:szCs w:val="20"/>
        </w:rPr>
        <w:t>1.</w:t>
      </w:r>
      <w:r w:rsidRPr="00536D55">
        <w:rPr>
          <w:rFonts w:ascii="Arial" w:eastAsia="Arial" w:hAnsi="Arial" w:cs="Arial"/>
          <w:iCs/>
          <w:sz w:val="20"/>
          <w:szCs w:val="20"/>
        </w:rPr>
        <w:tab/>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36CE39AC" w14:textId="18B59D7E" w:rsidR="005C5BAB" w:rsidRPr="00536D55" w:rsidRDefault="005C5BAB" w:rsidP="00536D55">
      <w:pPr>
        <w:ind w:left="425" w:hanging="425"/>
        <w:contextualSpacing/>
        <w:jc w:val="both"/>
        <w:rPr>
          <w:rFonts w:ascii="Arial" w:eastAsia="Arial" w:hAnsi="Arial" w:cs="Arial"/>
          <w:iCs/>
          <w:sz w:val="20"/>
          <w:szCs w:val="20"/>
        </w:rPr>
      </w:pPr>
      <w:r w:rsidRPr="00536D55">
        <w:rPr>
          <w:rFonts w:ascii="Arial" w:eastAsia="Arial" w:hAnsi="Arial" w:cs="Arial"/>
          <w:iCs/>
          <w:sz w:val="20"/>
          <w:szCs w:val="20"/>
        </w:rPr>
        <w:t>2.</w:t>
      </w:r>
      <w:r w:rsidRPr="00536D55">
        <w:rPr>
          <w:rFonts w:ascii="Arial" w:eastAsia="Arial" w:hAnsi="Arial" w:cs="Arial"/>
          <w:iCs/>
          <w:sz w:val="20"/>
          <w:szCs w:val="20"/>
        </w:rPr>
        <w:tab/>
        <w:t>Każda ze Stron zaświadcza, że wdrożyła procedury przeciwdziałania korupcji i konfliktowi interesów.</w:t>
      </w:r>
    </w:p>
    <w:p w14:paraId="70566CC7" w14:textId="67A82632" w:rsidR="005C5BAB" w:rsidRPr="00536D55" w:rsidRDefault="005C5BAB" w:rsidP="00536D55">
      <w:pPr>
        <w:ind w:left="425" w:hanging="425"/>
        <w:contextualSpacing/>
        <w:jc w:val="both"/>
        <w:rPr>
          <w:rFonts w:ascii="Arial" w:eastAsia="Arial" w:hAnsi="Arial" w:cs="Arial"/>
          <w:iCs/>
          <w:sz w:val="20"/>
          <w:szCs w:val="20"/>
        </w:rPr>
      </w:pPr>
      <w:r w:rsidRPr="00536D55">
        <w:rPr>
          <w:rFonts w:ascii="Arial" w:eastAsia="Arial" w:hAnsi="Arial" w:cs="Arial"/>
          <w:iCs/>
          <w:sz w:val="20"/>
          <w:szCs w:val="20"/>
        </w:rPr>
        <w:lastRenderedPageBreak/>
        <w:t>3.</w:t>
      </w:r>
      <w:r w:rsidRPr="00536D55">
        <w:rPr>
          <w:rFonts w:ascii="Arial" w:eastAsia="Arial" w:hAnsi="Arial" w:cs="Arial"/>
          <w:iCs/>
          <w:sz w:val="20"/>
          <w:szCs w:val="20"/>
        </w:rPr>
        <w:tab/>
        <w:t>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w:t>
      </w:r>
    </w:p>
    <w:p w14:paraId="68BC038A" w14:textId="38CE49E5" w:rsidR="005C5BAB" w:rsidRPr="00536D55" w:rsidRDefault="005C5BAB" w:rsidP="00536D55">
      <w:pPr>
        <w:ind w:left="425" w:hanging="425"/>
        <w:contextualSpacing/>
        <w:jc w:val="both"/>
        <w:rPr>
          <w:rFonts w:ascii="Arial" w:eastAsia="Arial" w:hAnsi="Arial" w:cs="Arial"/>
          <w:iCs/>
          <w:sz w:val="20"/>
          <w:szCs w:val="20"/>
        </w:rPr>
      </w:pPr>
      <w:r w:rsidRPr="00536D55">
        <w:rPr>
          <w:rFonts w:ascii="Arial" w:eastAsia="Arial" w:hAnsi="Arial" w:cs="Arial"/>
          <w:iCs/>
          <w:sz w:val="20"/>
          <w:szCs w:val="20"/>
        </w:rPr>
        <w:t>4.</w:t>
      </w:r>
      <w:r w:rsidRPr="00536D55">
        <w:rPr>
          <w:rFonts w:ascii="Arial" w:eastAsia="Arial" w:hAnsi="Arial" w:cs="Arial"/>
          <w:iCs/>
          <w:sz w:val="20"/>
          <w:szCs w:val="20"/>
        </w:rPr>
        <w:tab/>
        <w:t>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w:t>
      </w:r>
    </w:p>
    <w:p w14:paraId="3A1C8727" w14:textId="5CF5A816" w:rsidR="005C5BAB" w:rsidRPr="00536D55" w:rsidRDefault="005C5BAB" w:rsidP="00536D55">
      <w:pPr>
        <w:ind w:left="851" w:hanging="425"/>
        <w:contextualSpacing/>
        <w:jc w:val="both"/>
        <w:rPr>
          <w:rFonts w:ascii="Arial" w:eastAsia="Arial" w:hAnsi="Arial" w:cs="Arial"/>
          <w:iCs/>
          <w:sz w:val="20"/>
          <w:szCs w:val="20"/>
        </w:rPr>
      </w:pPr>
      <w:r w:rsidRPr="00536D55">
        <w:rPr>
          <w:rFonts w:ascii="Arial" w:eastAsia="Arial" w:hAnsi="Arial" w:cs="Arial"/>
          <w:iCs/>
          <w:sz w:val="20"/>
          <w:szCs w:val="20"/>
        </w:rPr>
        <w:t>(i)</w:t>
      </w:r>
      <w:r w:rsidRPr="00536D55">
        <w:rPr>
          <w:rFonts w:ascii="Arial" w:eastAsia="Arial" w:hAnsi="Arial" w:cs="Arial"/>
          <w:iCs/>
          <w:sz w:val="20"/>
          <w:szCs w:val="20"/>
        </w:rPr>
        <w:tab/>
        <w:t>członkowi zarządu, dyrektorowi, pracownikowi, ani agentowi Strony lub któregokolwiek kontrolowanego lub powiązanego podmiotu gospodarczego Stron,</w:t>
      </w:r>
    </w:p>
    <w:p w14:paraId="7379AD7E" w14:textId="77777777" w:rsidR="005C5BAB" w:rsidRPr="00536D55" w:rsidRDefault="005C5BAB" w:rsidP="00536D55">
      <w:pPr>
        <w:ind w:left="851" w:hanging="425"/>
        <w:contextualSpacing/>
        <w:jc w:val="both"/>
        <w:rPr>
          <w:rFonts w:ascii="Arial" w:eastAsia="Arial" w:hAnsi="Arial" w:cs="Arial"/>
          <w:iCs/>
          <w:sz w:val="20"/>
          <w:szCs w:val="20"/>
        </w:rPr>
      </w:pPr>
      <w:r w:rsidRPr="00536D55">
        <w:rPr>
          <w:rFonts w:ascii="Arial" w:eastAsia="Arial" w:hAnsi="Arial" w:cs="Arial"/>
          <w:iCs/>
          <w:sz w:val="20"/>
          <w:szCs w:val="20"/>
        </w:rPr>
        <w:t>(ii)</w:t>
      </w:r>
      <w:r w:rsidRPr="00536D55">
        <w:rPr>
          <w:rFonts w:ascii="Arial" w:eastAsia="Arial" w:hAnsi="Arial" w:cs="Arial"/>
          <w:iCs/>
          <w:sz w:val="20"/>
          <w:szCs w:val="20"/>
        </w:rPr>
        <w:tab/>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4482CE27" w14:textId="573E4249" w:rsidR="005C5BAB" w:rsidRPr="00536D55" w:rsidRDefault="005C5BAB" w:rsidP="00536D55">
      <w:pPr>
        <w:ind w:left="851" w:hanging="425"/>
        <w:contextualSpacing/>
        <w:jc w:val="both"/>
        <w:rPr>
          <w:rFonts w:ascii="Arial" w:eastAsia="Arial" w:hAnsi="Arial" w:cs="Arial"/>
          <w:iCs/>
          <w:sz w:val="20"/>
          <w:szCs w:val="20"/>
        </w:rPr>
      </w:pPr>
      <w:r w:rsidRPr="00536D55">
        <w:rPr>
          <w:rFonts w:ascii="Arial" w:eastAsia="Arial" w:hAnsi="Arial" w:cs="Arial"/>
          <w:iCs/>
          <w:sz w:val="20"/>
          <w:szCs w:val="20"/>
        </w:rPr>
        <w:t>(iii)</w:t>
      </w:r>
      <w:r w:rsidRPr="00536D55">
        <w:rPr>
          <w:rFonts w:ascii="Arial" w:eastAsia="Arial" w:hAnsi="Arial" w:cs="Arial"/>
          <w:iCs/>
          <w:sz w:val="20"/>
          <w:szCs w:val="20"/>
        </w:rPr>
        <w:tab/>
        <w:t>partii politycznej, członkowi partii politycznej, ani kandydatowi na urząd państwowy;</w:t>
      </w:r>
    </w:p>
    <w:p w14:paraId="453BAFD7" w14:textId="0A81D2C0" w:rsidR="005C5BAB" w:rsidRPr="00536D55" w:rsidRDefault="005C5BAB" w:rsidP="00536D55">
      <w:pPr>
        <w:ind w:left="851" w:hanging="425"/>
        <w:contextualSpacing/>
        <w:jc w:val="both"/>
        <w:rPr>
          <w:rFonts w:ascii="Arial" w:eastAsia="Arial" w:hAnsi="Arial" w:cs="Arial"/>
          <w:iCs/>
          <w:sz w:val="20"/>
          <w:szCs w:val="20"/>
        </w:rPr>
      </w:pPr>
      <w:r w:rsidRPr="00536D55">
        <w:rPr>
          <w:rFonts w:ascii="Arial" w:eastAsia="Arial" w:hAnsi="Arial" w:cs="Arial"/>
          <w:iCs/>
          <w:sz w:val="20"/>
          <w:szCs w:val="20"/>
        </w:rPr>
        <w:t>(iv)</w:t>
      </w:r>
      <w:r w:rsidRPr="00536D55">
        <w:rPr>
          <w:rFonts w:ascii="Arial" w:eastAsia="Arial" w:hAnsi="Arial" w:cs="Arial"/>
          <w:iCs/>
          <w:sz w:val="20"/>
          <w:szCs w:val="20"/>
        </w:rPr>
        <w:tab/>
        <w:t>agentowi ani pośrednikowi w zamian za opłacenie kogokolwiek z wyżej wymienionych; ani też</w:t>
      </w:r>
    </w:p>
    <w:p w14:paraId="272B94D7" w14:textId="317EB644" w:rsidR="005C5BAB" w:rsidRPr="00536D55" w:rsidRDefault="005C5BAB" w:rsidP="00536D55">
      <w:pPr>
        <w:ind w:left="851" w:hanging="425"/>
        <w:contextualSpacing/>
        <w:jc w:val="both"/>
        <w:rPr>
          <w:rFonts w:ascii="Arial" w:eastAsia="Arial" w:hAnsi="Arial" w:cs="Arial"/>
          <w:iCs/>
          <w:sz w:val="20"/>
          <w:szCs w:val="20"/>
        </w:rPr>
      </w:pPr>
      <w:r w:rsidRPr="00536D55">
        <w:rPr>
          <w:rFonts w:ascii="Arial" w:eastAsia="Arial" w:hAnsi="Arial" w:cs="Arial"/>
          <w:iCs/>
          <w:sz w:val="20"/>
          <w:szCs w:val="20"/>
        </w:rPr>
        <w:t>(v)</w:t>
      </w:r>
      <w:r w:rsidRPr="00536D55">
        <w:rPr>
          <w:rFonts w:ascii="Arial" w:eastAsia="Arial" w:hAnsi="Arial" w:cs="Arial"/>
          <w:iCs/>
          <w:sz w:val="20"/>
          <w:szCs w:val="20"/>
        </w:rPr>
        <w:tab/>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5502A42F" w14:textId="02EC7C38" w:rsidR="005C5BAB" w:rsidRPr="00536D55" w:rsidRDefault="005C5BAB" w:rsidP="00536D55">
      <w:pPr>
        <w:ind w:left="425" w:hanging="425"/>
        <w:contextualSpacing/>
        <w:jc w:val="both"/>
        <w:rPr>
          <w:rFonts w:ascii="Arial" w:eastAsia="Arial" w:hAnsi="Arial" w:cs="Arial"/>
          <w:iCs/>
          <w:sz w:val="20"/>
          <w:szCs w:val="20"/>
        </w:rPr>
      </w:pPr>
      <w:r w:rsidRPr="00536D55">
        <w:rPr>
          <w:rFonts w:ascii="Arial" w:eastAsia="Arial" w:hAnsi="Arial" w:cs="Arial"/>
          <w:iCs/>
          <w:sz w:val="20"/>
          <w:szCs w:val="20"/>
        </w:rPr>
        <w:t>5.</w:t>
      </w:r>
      <w:r w:rsidRPr="00536D55">
        <w:rPr>
          <w:rFonts w:ascii="Arial" w:eastAsia="Arial" w:hAnsi="Arial" w:cs="Arial"/>
          <w:iCs/>
          <w:sz w:val="20"/>
          <w:szCs w:val="20"/>
        </w:rPr>
        <w:tab/>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74C72AE6" w14:textId="456612E3" w:rsidR="005C5BAB" w:rsidRPr="00536D55" w:rsidRDefault="005C5BAB" w:rsidP="00536D55">
      <w:pPr>
        <w:ind w:left="425" w:hanging="425"/>
        <w:contextualSpacing/>
        <w:jc w:val="both"/>
        <w:rPr>
          <w:rFonts w:ascii="Arial" w:eastAsia="Arial" w:hAnsi="Arial" w:cs="Arial"/>
          <w:iCs/>
          <w:sz w:val="20"/>
          <w:szCs w:val="20"/>
        </w:rPr>
      </w:pPr>
      <w:r w:rsidRPr="00536D55">
        <w:rPr>
          <w:rFonts w:ascii="Arial" w:eastAsia="Arial" w:hAnsi="Arial" w:cs="Arial"/>
          <w:iCs/>
          <w:sz w:val="20"/>
          <w:szCs w:val="20"/>
        </w:rPr>
        <w:t>6.</w:t>
      </w:r>
      <w:r w:rsidRPr="00536D55">
        <w:rPr>
          <w:rFonts w:ascii="Arial" w:eastAsia="Arial" w:hAnsi="Arial" w:cs="Arial"/>
          <w:iCs/>
          <w:sz w:val="20"/>
          <w:szCs w:val="20"/>
        </w:rPr>
        <w:tab/>
        <w:t>Każda ze Stron zaświadcza, iż w okresie realizacji niniejszej Umowy zapewnia każdej osobie działającej w dobrej wierze możliwość zgłaszania naruszeń prawa za pośrednictwem:</w:t>
      </w:r>
    </w:p>
    <w:p w14:paraId="16C7A0FC" w14:textId="77EF5E30" w:rsidR="005C5BAB" w:rsidRPr="00536D55" w:rsidRDefault="005C5BAB" w:rsidP="00536D55">
      <w:pPr>
        <w:ind w:left="851" w:hanging="425"/>
        <w:contextualSpacing/>
        <w:jc w:val="both"/>
        <w:rPr>
          <w:rFonts w:ascii="Arial" w:eastAsia="Arial" w:hAnsi="Arial" w:cs="Arial"/>
          <w:iCs/>
          <w:sz w:val="20"/>
          <w:szCs w:val="20"/>
        </w:rPr>
      </w:pPr>
      <w:r w:rsidRPr="00536D55">
        <w:rPr>
          <w:rFonts w:ascii="Arial" w:eastAsia="Arial" w:hAnsi="Arial" w:cs="Arial"/>
          <w:iCs/>
          <w:sz w:val="20"/>
          <w:szCs w:val="20"/>
        </w:rPr>
        <w:t>a)</w:t>
      </w:r>
      <w:r w:rsidRPr="00536D55">
        <w:rPr>
          <w:rFonts w:ascii="Arial" w:eastAsia="Arial" w:hAnsi="Arial" w:cs="Arial"/>
          <w:iCs/>
          <w:sz w:val="20"/>
          <w:szCs w:val="20"/>
        </w:rPr>
        <w:tab/>
        <w:t>korespondencji tradycyjnej (anonimowo), na adres: Dyrektor Pełnomocnik ds. Bezpieczeństwa ORLEN OIL Sp. z o.o., ul. Opolska 114, 31-323 Kraków, z dopiskiem „DO RĄK WŁASNYCH”,</w:t>
      </w:r>
    </w:p>
    <w:p w14:paraId="0377AEA1" w14:textId="77777777" w:rsidR="005C5BAB" w:rsidRPr="00536D55" w:rsidRDefault="005C5BAB" w:rsidP="00536D55">
      <w:pPr>
        <w:ind w:left="851" w:hanging="425"/>
        <w:contextualSpacing/>
        <w:jc w:val="both"/>
        <w:rPr>
          <w:rFonts w:ascii="Arial" w:eastAsia="Arial" w:hAnsi="Arial" w:cs="Arial"/>
          <w:iCs/>
          <w:sz w:val="20"/>
          <w:szCs w:val="20"/>
        </w:rPr>
      </w:pPr>
      <w:r w:rsidRPr="00536D55">
        <w:rPr>
          <w:rFonts w:ascii="Arial" w:eastAsia="Arial" w:hAnsi="Arial" w:cs="Arial"/>
          <w:iCs/>
          <w:sz w:val="20"/>
          <w:szCs w:val="20"/>
        </w:rPr>
        <w:t>b)</w:t>
      </w:r>
      <w:r w:rsidRPr="00536D55">
        <w:rPr>
          <w:rFonts w:ascii="Arial" w:eastAsia="Arial" w:hAnsi="Arial" w:cs="Arial"/>
          <w:iCs/>
          <w:sz w:val="20"/>
          <w:szCs w:val="20"/>
        </w:rPr>
        <w:tab/>
        <w:t>poczty elektronicznej na adres: naruszenieprawa@orlenoil.pl @orlenoil.pl.</w:t>
      </w:r>
    </w:p>
    <w:p w14:paraId="5557DA25" w14:textId="34FD5279" w:rsidR="005C5BAB" w:rsidRPr="00536D55" w:rsidRDefault="005C5BAB" w:rsidP="00536D55">
      <w:pPr>
        <w:ind w:left="851" w:hanging="425"/>
        <w:contextualSpacing/>
        <w:jc w:val="both"/>
        <w:rPr>
          <w:rFonts w:ascii="Arial" w:eastAsia="Arial" w:hAnsi="Arial" w:cs="Arial"/>
          <w:iCs/>
          <w:sz w:val="20"/>
          <w:szCs w:val="20"/>
        </w:rPr>
      </w:pPr>
      <w:r w:rsidRPr="00536D55">
        <w:rPr>
          <w:rFonts w:ascii="Arial" w:eastAsia="Arial" w:hAnsi="Arial" w:cs="Arial"/>
          <w:iCs/>
          <w:sz w:val="20"/>
          <w:szCs w:val="20"/>
        </w:rPr>
        <w:t>c)</w:t>
      </w:r>
      <w:r w:rsidRPr="00536D55">
        <w:rPr>
          <w:rFonts w:ascii="Arial" w:eastAsia="Arial" w:hAnsi="Arial" w:cs="Arial"/>
          <w:iCs/>
          <w:sz w:val="20"/>
          <w:szCs w:val="20"/>
        </w:rPr>
        <w:tab/>
        <w:t>lub pod numerem telefonu: +48 24 2567552 – bez identyfikacji numeru osoby dzwoniącej.</w:t>
      </w:r>
    </w:p>
    <w:p w14:paraId="26588E97" w14:textId="77777777" w:rsidR="005C5BAB" w:rsidRPr="00536D55" w:rsidRDefault="005C5BAB" w:rsidP="00536D55">
      <w:pPr>
        <w:ind w:left="425" w:hanging="425"/>
        <w:contextualSpacing/>
        <w:jc w:val="both"/>
        <w:rPr>
          <w:rFonts w:ascii="Arial" w:eastAsia="Arial" w:hAnsi="Arial" w:cs="Arial"/>
          <w:iCs/>
          <w:sz w:val="20"/>
          <w:szCs w:val="20"/>
        </w:rPr>
      </w:pPr>
      <w:r w:rsidRPr="00536D55">
        <w:rPr>
          <w:rFonts w:ascii="Arial" w:eastAsia="Arial" w:hAnsi="Arial" w:cs="Arial"/>
          <w:iCs/>
          <w:sz w:val="20"/>
          <w:szCs w:val="20"/>
        </w:rPr>
        <w:t>7.</w:t>
      </w:r>
      <w:r w:rsidRPr="00536D55">
        <w:rPr>
          <w:rFonts w:ascii="Arial" w:eastAsia="Arial" w:hAnsi="Arial" w:cs="Arial"/>
          <w:iCs/>
          <w:sz w:val="20"/>
          <w:szCs w:val="20"/>
        </w:rPr>
        <w:tab/>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6147A976" w14:textId="77777777" w:rsidR="001C7AD5" w:rsidRPr="00536D55" w:rsidRDefault="001C7AD5" w:rsidP="00536D55">
      <w:pPr>
        <w:ind w:left="426" w:hanging="426"/>
        <w:contextualSpacing/>
        <w:jc w:val="both"/>
        <w:rPr>
          <w:rFonts w:ascii="Arial" w:eastAsia="Arial" w:hAnsi="Arial" w:cs="Arial"/>
          <w:iCs/>
          <w:sz w:val="20"/>
          <w:szCs w:val="20"/>
        </w:rPr>
      </w:pPr>
    </w:p>
    <w:p w14:paraId="7592319C" w14:textId="77777777" w:rsidR="005C5BAB" w:rsidRPr="00536D55" w:rsidRDefault="005C5BAB" w:rsidP="00536D55">
      <w:pPr>
        <w:ind w:left="426" w:hanging="426"/>
        <w:contextualSpacing/>
        <w:jc w:val="both"/>
        <w:rPr>
          <w:rFonts w:ascii="Arial" w:eastAsia="Arial" w:hAnsi="Arial" w:cs="Arial"/>
          <w:iCs/>
          <w:sz w:val="20"/>
          <w:szCs w:val="20"/>
        </w:rPr>
      </w:pPr>
    </w:p>
    <w:p w14:paraId="2705C54E" w14:textId="77777777" w:rsidR="005C5BAB" w:rsidRPr="00536D55" w:rsidRDefault="005C5BAB" w:rsidP="00536D55">
      <w:pPr>
        <w:ind w:left="426" w:hanging="426"/>
        <w:contextualSpacing/>
        <w:jc w:val="both"/>
        <w:rPr>
          <w:rFonts w:ascii="Arial" w:eastAsia="Arial" w:hAnsi="Arial" w:cs="Arial"/>
          <w:iCs/>
          <w:sz w:val="20"/>
          <w:szCs w:val="20"/>
        </w:rPr>
      </w:pPr>
    </w:p>
    <w:p w14:paraId="153D0490" w14:textId="1146EB85" w:rsidR="001C7AD5" w:rsidRPr="00536D55" w:rsidRDefault="00BF7F74" w:rsidP="00536D55">
      <w:pPr>
        <w:suppressAutoHyphens w:val="0"/>
        <w:contextualSpacing/>
        <w:jc w:val="both"/>
        <w:rPr>
          <w:rFonts w:ascii="Arial" w:eastAsia="Arial" w:hAnsi="Arial" w:cs="Arial"/>
          <w:b/>
          <w:bCs/>
          <w:iCs/>
          <w:sz w:val="20"/>
          <w:szCs w:val="20"/>
        </w:rPr>
      </w:pPr>
      <w:r w:rsidRPr="00536D55">
        <w:rPr>
          <w:rFonts w:ascii="Arial" w:eastAsia="Arial" w:hAnsi="Arial" w:cs="Arial"/>
          <w:b/>
          <w:bCs/>
          <w:iCs/>
          <w:sz w:val="20"/>
          <w:szCs w:val="20"/>
        </w:rPr>
        <w:t xml:space="preserve">3. </w:t>
      </w:r>
      <w:r w:rsidR="001C7AD5" w:rsidRPr="00536D55">
        <w:rPr>
          <w:rFonts w:ascii="Arial" w:eastAsia="Arial" w:hAnsi="Arial" w:cs="Arial"/>
          <w:b/>
          <w:bCs/>
          <w:iCs/>
          <w:sz w:val="20"/>
          <w:szCs w:val="20"/>
        </w:rPr>
        <w:t>Ochrona środowiska:</w:t>
      </w:r>
    </w:p>
    <w:p w14:paraId="60E4C2FB" w14:textId="77777777" w:rsidR="001C7AD5" w:rsidRPr="00536D55" w:rsidRDefault="001C7AD5" w:rsidP="00536D55">
      <w:pPr>
        <w:numPr>
          <w:ilvl w:val="1"/>
          <w:numId w:val="19"/>
        </w:numPr>
        <w:tabs>
          <w:tab w:val="left" w:pos="833"/>
        </w:tabs>
        <w:suppressAutoHyphens w:val="0"/>
        <w:ind w:left="426" w:right="23" w:hanging="426"/>
        <w:jc w:val="both"/>
        <w:rPr>
          <w:rFonts w:ascii="Arial" w:eastAsia="Arial" w:hAnsi="Arial" w:cs="Arial"/>
          <w:sz w:val="20"/>
          <w:szCs w:val="20"/>
        </w:rPr>
      </w:pPr>
      <w:r w:rsidRPr="00536D55">
        <w:rPr>
          <w:rFonts w:ascii="Arial" w:eastAsia="Arial" w:hAnsi="Arial" w:cs="Arial"/>
          <w:sz w:val="20"/>
          <w:szCs w:val="20"/>
        </w:rPr>
        <w:t>W związku z pracami objętymi Umową Wykonawca</w:t>
      </w:r>
      <w:r w:rsidRPr="00536D55">
        <w:rPr>
          <w:rFonts w:ascii="Arial" w:eastAsia="Arial" w:hAnsi="Arial" w:cs="Arial"/>
          <w:b/>
          <w:bCs/>
          <w:i/>
          <w:iCs/>
          <w:sz w:val="20"/>
          <w:szCs w:val="20"/>
          <w:shd w:val="clear" w:color="auto" w:fill="FFFFFF"/>
        </w:rPr>
        <w:t xml:space="preserve"> </w:t>
      </w:r>
      <w:r w:rsidRPr="00536D55">
        <w:rPr>
          <w:rFonts w:ascii="Arial" w:eastAsia="Arial" w:hAnsi="Arial" w:cs="Arial"/>
          <w:sz w:val="20"/>
          <w:szCs w:val="20"/>
        </w:rPr>
        <w:t>w żadnych okolicznościach nie spowoduje, nie zezwoli ani nie dopuści do emisji, niezależnie od jej postaci, natężenia lub skutków dla środowiska jakichkolwiek substancji i/lub odpadów, która może prowadzić do zanieczyszczenia lub innych szkód w środowisku, a których wprowadzenie do środowiska narusza jakiekolwiek stosowne przepisy, czy regulaminy obecnie i w przyszłości wprowadzone i obowiązujące.</w:t>
      </w:r>
    </w:p>
    <w:p w14:paraId="4318F9A4" w14:textId="77777777" w:rsidR="001C7AD5" w:rsidRPr="00536D55" w:rsidRDefault="001C7AD5" w:rsidP="00536D55">
      <w:pPr>
        <w:numPr>
          <w:ilvl w:val="1"/>
          <w:numId w:val="19"/>
        </w:numPr>
        <w:tabs>
          <w:tab w:val="left" w:pos="833"/>
        </w:tabs>
        <w:suppressAutoHyphens w:val="0"/>
        <w:ind w:left="426" w:right="23" w:hanging="426"/>
        <w:jc w:val="both"/>
        <w:rPr>
          <w:rFonts w:ascii="Arial" w:eastAsia="Arial" w:hAnsi="Arial" w:cs="Arial"/>
          <w:sz w:val="20"/>
          <w:szCs w:val="20"/>
        </w:rPr>
      </w:pPr>
      <w:r w:rsidRPr="00536D55">
        <w:rPr>
          <w:rFonts w:ascii="Arial" w:eastAsia="Arial" w:hAnsi="Arial" w:cs="Arial"/>
          <w:b/>
          <w:bCs/>
          <w:i/>
          <w:iCs/>
          <w:sz w:val="20"/>
          <w:szCs w:val="20"/>
          <w:shd w:val="clear" w:color="auto" w:fill="FFFFFF"/>
        </w:rPr>
        <w:t>Wykonawca</w:t>
      </w:r>
      <w:r w:rsidRPr="00536D55">
        <w:rPr>
          <w:rFonts w:ascii="Arial" w:eastAsia="Arial" w:hAnsi="Arial" w:cs="Arial"/>
          <w:sz w:val="20"/>
          <w:szCs w:val="20"/>
        </w:rPr>
        <w:t xml:space="preserve"> zobowiązuje się, że w ramach wykonywania przedmiotu Umowy będzie na bieżąco nadzorował prace w zakresie wytwarzania odpadów, odprowadzania ścieków, ograniczania emisji i racjonalnego zużycia mediów.</w:t>
      </w:r>
    </w:p>
    <w:p w14:paraId="302DD5FB" w14:textId="77777777" w:rsidR="001C7AD5" w:rsidRPr="00536D55" w:rsidRDefault="001C7AD5" w:rsidP="00536D55">
      <w:pPr>
        <w:numPr>
          <w:ilvl w:val="1"/>
          <w:numId w:val="19"/>
        </w:numPr>
        <w:tabs>
          <w:tab w:val="left" w:pos="833"/>
        </w:tabs>
        <w:suppressAutoHyphens w:val="0"/>
        <w:ind w:left="426" w:right="23" w:hanging="426"/>
        <w:jc w:val="both"/>
        <w:rPr>
          <w:rFonts w:ascii="Arial" w:eastAsia="Arial" w:hAnsi="Arial" w:cs="Arial"/>
          <w:sz w:val="20"/>
          <w:szCs w:val="20"/>
        </w:rPr>
      </w:pPr>
      <w:r w:rsidRPr="00536D55">
        <w:rPr>
          <w:rFonts w:ascii="Arial" w:eastAsia="Arial" w:hAnsi="Arial" w:cs="Arial"/>
          <w:b/>
          <w:bCs/>
          <w:i/>
          <w:iCs/>
          <w:sz w:val="20"/>
          <w:szCs w:val="20"/>
          <w:shd w:val="clear" w:color="auto" w:fill="FFFFFF"/>
        </w:rPr>
        <w:t>Wykonawca</w:t>
      </w:r>
      <w:r w:rsidRPr="00536D55">
        <w:rPr>
          <w:rFonts w:ascii="Arial" w:eastAsia="Arial" w:hAnsi="Arial" w:cs="Arial"/>
          <w:sz w:val="20"/>
          <w:szCs w:val="20"/>
        </w:rPr>
        <w:t xml:space="preserve"> będzie stosował się do wszystkich prawnych wymogów odnoszących się do Robót wykonywanych w ramach Umowy i zachowa odpowiedzialność za przestrzeganie wszystkich przepisów, regulaminów i wymogów ochrony środowiska, regulujących kwestie niebezpiecznych substancji oraz bezpieczeństwa i higieny. </w:t>
      </w:r>
    </w:p>
    <w:p w14:paraId="6976CA02" w14:textId="77777777" w:rsidR="001C7AD5" w:rsidRPr="00536D55" w:rsidRDefault="001C7AD5" w:rsidP="00536D55">
      <w:pPr>
        <w:numPr>
          <w:ilvl w:val="1"/>
          <w:numId w:val="19"/>
        </w:numPr>
        <w:tabs>
          <w:tab w:val="left" w:pos="833"/>
        </w:tabs>
        <w:suppressAutoHyphens w:val="0"/>
        <w:ind w:left="426" w:right="23" w:hanging="426"/>
        <w:jc w:val="both"/>
        <w:rPr>
          <w:rFonts w:ascii="Arial" w:eastAsia="Arial" w:hAnsi="Arial" w:cs="Arial"/>
          <w:sz w:val="20"/>
          <w:szCs w:val="20"/>
        </w:rPr>
      </w:pPr>
      <w:r w:rsidRPr="00536D55">
        <w:rPr>
          <w:rFonts w:ascii="Arial" w:eastAsia="Arial" w:hAnsi="Arial" w:cs="Arial"/>
          <w:b/>
          <w:bCs/>
          <w:i/>
          <w:iCs/>
          <w:sz w:val="20"/>
          <w:szCs w:val="20"/>
          <w:shd w:val="clear" w:color="auto" w:fill="FFFFFF"/>
        </w:rPr>
        <w:lastRenderedPageBreak/>
        <w:t xml:space="preserve">Wykonawca </w:t>
      </w:r>
      <w:r w:rsidRPr="00536D55">
        <w:rPr>
          <w:rFonts w:ascii="Arial" w:eastAsia="Arial" w:hAnsi="Arial" w:cs="Arial"/>
          <w:sz w:val="20"/>
          <w:szCs w:val="20"/>
        </w:rPr>
        <w:t xml:space="preserve"> we własnym zakresie zapewni kontenery (pojemniki) na odpady przemysłowe powstałe podczas wykonywania przedmiotu Umowy i będzie prowadził selektywną zbiórkę tych odpadów oraz we własnym zakresie je wywiezie.</w:t>
      </w:r>
    </w:p>
    <w:p w14:paraId="0D30A80A" w14:textId="77777777" w:rsidR="001C7AD5" w:rsidRPr="00536D55" w:rsidRDefault="001C7AD5" w:rsidP="00536D55">
      <w:pPr>
        <w:numPr>
          <w:ilvl w:val="1"/>
          <w:numId w:val="19"/>
        </w:numPr>
        <w:tabs>
          <w:tab w:val="left" w:pos="833"/>
        </w:tabs>
        <w:suppressAutoHyphens w:val="0"/>
        <w:ind w:left="426" w:right="23" w:hanging="426"/>
        <w:jc w:val="both"/>
        <w:rPr>
          <w:rFonts w:ascii="Arial" w:eastAsia="Arial" w:hAnsi="Arial" w:cs="Arial"/>
          <w:sz w:val="20"/>
          <w:szCs w:val="20"/>
        </w:rPr>
      </w:pPr>
      <w:r w:rsidRPr="00536D55">
        <w:rPr>
          <w:rFonts w:ascii="Arial" w:eastAsia="Arial" w:hAnsi="Arial" w:cs="Arial"/>
          <w:b/>
          <w:bCs/>
          <w:i/>
          <w:iCs/>
          <w:sz w:val="20"/>
          <w:szCs w:val="20"/>
          <w:shd w:val="clear" w:color="auto" w:fill="FFFFFF"/>
        </w:rPr>
        <w:t>Wykonawca</w:t>
      </w:r>
      <w:r w:rsidRPr="00536D55" w:rsidDel="0058155D">
        <w:rPr>
          <w:rFonts w:ascii="Arial" w:eastAsia="Arial" w:hAnsi="Arial" w:cs="Arial"/>
          <w:b/>
          <w:bCs/>
          <w:i/>
          <w:iCs/>
          <w:sz w:val="20"/>
          <w:szCs w:val="20"/>
          <w:shd w:val="clear" w:color="auto" w:fill="FFFFFF"/>
        </w:rPr>
        <w:t xml:space="preserve"> </w:t>
      </w:r>
      <w:r w:rsidRPr="00536D55">
        <w:rPr>
          <w:rFonts w:ascii="Arial" w:eastAsia="Arial" w:hAnsi="Arial" w:cs="Arial"/>
          <w:sz w:val="20"/>
          <w:szCs w:val="20"/>
        </w:rPr>
        <w:t xml:space="preserve">nie będzie przechowywał niebezpiecznych substancji  w miejscu wykonywania przedmiotu Umowy z naruszeniem narzuconych prawem ograniczeń magazynowania. </w:t>
      </w:r>
    </w:p>
    <w:p w14:paraId="1EAB3E08" w14:textId="77777777" w:rsidR="001C7AD5" w:rsidRPr="00536D55" w:rsidRDefault="001C7AD5" w:rsidP="00536D55">
      <w:pPr>
        <w:numPr>
          <w:ilvl w:val="1"/>
          <w:numId w:val="19"/>
        </w:numPr>
        <w:tabs>
          <w:tab w:val="left" w:pos="833"/>
        </w:tabs>
        <w:suppressAutoHyphens w:val="0"/>
        <w:ind w:left="426" w:right="23" w:hanging="426"/>
        <w:jc w:val="both"/>
        <w:rPr>
          <w:rFonts w:ascii="Arial" w:eastAsia="Arial" w:hAnsi="Arial" w:cs="Arial"/>
          <w:sz w:val="20"/>
          <w:szCs w:val="20"/>
        </w:rPr>
      </w:pPr>
      <w:r w:rsidRPr="00536D55">
        <w:rPr>
          <w:rFonts w:ascii="Arial" w:eastAsia="Arial" w:hAnsi="Arial" w:cs="Arial"/>
          <w:b/>
          <w:bCs/>
          <w:i/>
          <w:iCs/>
          <w:sz w:val="20"/>
          <w:szCs w:val="20"/>
          <w:shd w:val="clear" w:color="auto" w:fill="FFFFFF"/>
        </w:rPr>
        <w:t xml:space="preserve">Wykonawca </w:t>
      </w:r>
      <w:r w:rsidRPr="00536D55">
        <w:rPr>
          <w:rFonts w:ascii="Arial" w:eastAsia="Arial" w:hAnsi="Arial" w:cs="Arial"/>
          <w:sz w:val="20"/>
          <w:szCs w:val="20"/>
        </w:rPr>
        <w:t xml:space="preserve">na własny koszt podejmie wszystkie konieczne działania, by chronić strony trzecie, w tym także pracowników i przedstawicieli Zamawiającego, przed potencjalnymi obrażeniami spowodowanymi działaniem odpadów albo niebezpiecznych i/lub toksycznych substancji, powstających wskutek działania lub wykorzystywanych przez Wykonawcę. </w:t>
      </w:r>
    </w:p>
    <w:p w14:paraId="2A778DCD" w14:textId="77777777" w:rsidR="001C7AD5" w:rsidRPr="00536D55" w:rsidRDefault="001C7AD5" w:rsidP="00536D55">
      <w:pPr>
        <w:numPr>
          <w:ilvl w:val="1"/>
          <w:numId w:val="19"/>
        </w:numPr>
        <w:tabs>
          <w:tab w:val="left" w:pos="833"/>
        </w:tabs>
        <w:suppressAutoHyphens w:val="0"/>
        <w:ind w:left="426" w:right="23" w:hanging="426"/>
        <w:jc w:val="both"/>
        <w:rPr>
          <w:rFonts w:ascii="Arial" w:eastAsia="Arial" w:hAnsi="Arial" w:cs="Arial"/>
          <w:sz w:val="20"/>
          <w:szCs w:val="20"/>
        </w:rPr>
      </w:pPr>
      <w:r w:rsidRPr="00536D55">
        <w:rPr>
          <w:rFonts w:ascii="Arial" w:eastAsia="Arial" w:hAnsi="Arial" w:cs="Arial"/>
          <w:b/>
          <w:bCs/>
          <w:i/>
          <w:iCs/>
          <w:sz w:val="20"/>
          <w:szCs w:val="20"/>
          <w:shd w:val="clear" w:color="auto" w:fill="FFFFFF"/>
        </w:rPr>
        <w:t>Wykonawca</w:t>
      </w:r>
      <w:r w:rsidRPr="00536D55" w:rsidDel="0058155D">
        <w:rPr>
          <w:rFonts w:ascii="Arial" w:eastAsia="Arial" w:hAnsi="Arial" w:cs="Arial"/>
          <w:b/>
          <w:bCs/>
          <w:i/>
          <w:iCs/>
          <w:sz w:val="20"/>
          <w:szCs w:val="20"/>
          <w:shd w:val="clear" w:color="auto" w:fill="FFFFFF"/>
        </w:rPr>
        <w:t xml:space="preserve"> </w:t>
      </w:r>
      <w:r w:rsidRPr="00536D55">
        <w:rPr>
          <w:rFonts w:ascii="Arial" w:eastAsia="Arial" w:hAnsi="Arial" w:cs="Arial"/>
          <w:sz w:val="20"/>
          <w:szCs w:val="20"/>
        </w:rPr>
        <w:t>będzie niezwłocznie uzgadniał z Zamawiającym wszystkie zrzuty, upusty i wycieki niebezpiecznych substancji i/lub odpadów.</w:t>
      </w:r>
    </w:p>
    <w:p w14:paraId="4787C398" w14:textId="111E4CC9" w:rsidR="001C7AD5" w:rsidRPr="00536D55" w:rsidRDefault="001C7AD5" w:rsidP="00536D55">
      <w:pPr>
        <w:numPr>
          <w:ilvl w:val="1"/>
          <w:numId w:val="19"/>
        </w:numPr>
        <w:tabs>
          <w:tab w:val="left" w:pos="833"/>
        </w:tabs>
        <w:suppressAutoHyphens w:val="0"/>
        <w:ind w:left="426" w:right="23" w:hanging="426"/>
        <w:jc w:val="both"/>
        <w:rPr>
          <w:rFonts w:ascii="Arial" w:eastAsia="Arial" w:hAnsi="Arial" w:cs="Arial"/>
          <w:sz w:val="20"/>
          <w:szCs w:val="20"/>
        </w:rPr>
      </w:pPr>
      <w:r w:rsidRPr="00536D55">
        <w:rPr>
          <w:rFonts w:ascii="Arial" w:eastAsia="Arial" w:hAnsi="Arial" w:cs="Arial"/>
          <w:b/>
          <w:bCs/>
          <w:i/>
          <w:iCs/>
          <w:sz w:val="20"/>
          <w:szCs w:val="20"/>
          <w:shd w:val="clear" w:color="auto" w:fill="FFFFFF"/>
        </w:rPr>
        <w:t>Wykonawca</w:t>
      </w:r>
      <w:r w:rsidRPr="00536D55" w:rsidDel="0058155D">
        <w:rPr>
          <w:rFonts w:ascii="Arial" w:eastAsia="Arial" w:hAnsi="Arial" w:cs="Arial"/>
          <w:b/>
          <w:bCs/>
          <w:i/>
          <w:iCs/>
          <w:sz w:val="20"/>
          <w:szCs w:val="20"/>
          <w:shd w:val="clear" w:color="auto" w:fill="FFFFFF"/>
        </w:rPr>
        <w:t xml:space="preserve"> </w:t>
      </w:r>
      <w:r w:rsidRPr="00536D55">
        <w:rPr>
          <w:rFonts w:ascii="Arial" w:eastAsia="Arial" w:hAnsi="Arial" w:cs="Arial"/>
          <w:sz w:val="20"/>
          <w:szCs w:val="20"/>
        </w:rPr>
        <w:t>będzie stale utrzymywał czystość, porządek i bezpieczne warunki w miejscu wykonywania przedmiotu Umowy we wszystkich innych miejscach, z których korzysta w związku z wykonywaniem Umowy. Po zakończeniu prac objętych przedmiotem Umowy, Wykonawca</w:t>
      </w:r>
      <w:r w:rsidRPr="00536D55">
        <w:rPr>
          <w:rFonts w:ascii="Arial" w:eastAsia="Arial" w:hAnsi="Arial" w:cs="Arial"/>
          <w:b/>
          <w:bCs/>
          <w:i/>
          <w:iCs/>
          <w:sz w:val="20"/>
          <w:szCs w:val="20"/>
          <w:shd w:val="clear" w:color="auto" w:fill="FFFFFF"/>
        </w:rPr>
        <w:t xml:space="preserve"> </w:t>
      </w:r>
      <w:r w:rsidRPr="00536D55">
        <w:rPr>
          <w:rFonts w:ascii="Arial" w:eastAsia="Arial" w:hAnsi="Arial" w:cs="Arial"/>
          <w:sz w:val="20"/>
          <w:szCs w:val="20"/>
        </w:rPr>
        <w:t xml:space="preserve">bezzwłocznie zwróci Zamawiającemu niewykorzystane materiały i urządzenia przekazane </w:t>
      </w:r>
      <w:r w:rsidRPr="00536D55">
        <w:rPr>
          <w:rFonts w:ascii="Arial" w:eastAsia="Arial" w:hAnsi="Arial" w:cs="Arial"/>
          <w:b/>
          <w:bCs/>
          <w:i/>
          <w:iCs/>
          <w:sz w:val="20"/>
          <w:szCs w:val="20"/>
          <w:shd w:val="clear" w:color="auto" w:fill="FFFFFF"/>
        </w:rPr>
        <w:t xml:space="preserve">Zamawiającemu </w:t>
      </w:r>
      <w:r w:rsidRPr="00536D55">
        <w:rPr>
          <w:rFonts w:ascii="Arial" w:eastAsia="Arial" w:hAnsi="Arial" w:cs="Arial"/>
          <w:sz w:val="20"/>
          <w:szCs w:val="20"/>
        </w:rPr>
        <w:t xml:space="preserve">i usunie z terenu Zamawiającego wszystkie niewykorzystane materiały i urządzenia zapewniane przez </w:t>
      </w:r>
      <w:r w:rsidR="00674172" w:rsidRPr="00536D55">
        <w:rPr>
          <w:rFonts w:ascii="Arial" w:eastAsia="Arial" w:hAnsi="Arial" w:cs="Arial"/>
          <w:b/>
          <w:bCs/>
          <w:i/>
          <w:iCs/>
          <w:sz w:val="20"/>
          <w:szCs w:val="20"/>
          <w:shd w:val="clear" w:color="auto" w:fill="FFFFFF"/>
        </w:rPr>
        <w:t>Wykonawcę</w:t>
      </w:r>
      <w:r w:rsidRPr="00536D55">
        <w:rPr>
          <w:rFonts w:ascii="Arial" w:eastAsia="Arial" w:hAnsi="Arial" w:cs="Arial"/>
          <w:sz w:val="20"/>
          <w:szCs w:val="20"/>
        </w:rPr>
        <w:t xml:space="preserve"> oraz sprzęt, pozostawiając teren i jego okolice w stanie czystym, bezpiecznym i gotowym do eksploatacji.</w:t>
      </w:r>
    </w:p>
    <w:p w14:paraId="3E677B0E" w14:textId="77777777" w:rsidR="001C7AD5" w:rsidRPr="00536D55" w:rsidRDefault="001C7AD5" w:rsidP="00536D55">
      <w:pPr>
        <w:numPr>
          <w:ilvl w:val="1"/>
          <w:numId w:val="19"/>
        </w:numPr>
        <w:tabs>
          <w:tab w:val="left" w:pos="833"/>
        </w:tabs>
        <w:suppressAutoHyphens w:val="0"/>
        <w:ind w:left="426" w:right="23" w:hanging="426"/>
        <w:jc w:val="both"/>
        <w:rPr>
          <w:rFonts w:ascii="Arial" w:eastAsia="Arial" w:hAnsi="Arial" w:cs="Arial"/>
          <w:sz w:val="20"/>
          <w:szCs w:val="20"/>
        </w:rPr>
      </w:pPr>
      <w:r w:rsidRPr="00536D55">
        <w:rPr>
          <w:rFonts w:ascii="Arial" w:eastAsia="Arial" w:hAnsi="Arial" w:cs="Arial"/>
          <w:b/>
          <w:bCs/>
          <w:i/>
          <w:iCs/>
          <w:sz w:val="20"/>
          <w:szCs w:val="20"/>
          <w:shd w:val="clear" w:color="auto" w:fill="FFFFFF"/>
        </w:rPr>
        <w:t xml:space="preserve">Wykonawca  </w:t>
      </w:r>
      <w:r w:rsidRPr="00536D55">
        <w:rPr>
          <w:rFonts w:ascii="Arial" w:eastAsia="Arial" w:hAnsi="Arial" w:cs="Arial"/>
          <w:sz w:val="20"/>
          <w:szCs w:val="20"/>
        </w:rPr>
        <w:t>będzie sukcesywnie, w sposób selektywny, zbierał odpady powstające w wyniku wykonywanych przez niego lub w jego imieniu prac objętych przedmiotem Umowy, dbając poprzez odpowiednie użytkowanie materiałów, urządzeń i sprzętu o zapobieganie powstawaniu lub mieszaniu odpadów oraz ograniczanie ich ilości.</w:t>
      </w:r>
      <w:r w:rsidRPr="00536D55">
        <w:rPr>
          <w:rFonts w:ascii="Arial" w:eastAsia="Arial" w:hAnsi="Arial" w:cs="Arial"/>
          <w:b/>
          <w:bCs/>
          <w:i/>
          <w:iCs/>
          <w:sz w:val="20"/>
          <w:szCs w:val="20"/>
          <w:shd w:val="clear" w:color="auto" w:fill="FFFFFF"/>
        </w:rPr>
        <w:t xml:space="preserve"> Wykonawca</w:t>
      </w:r>
      <w:r w:rsidRPr="00536D55" w:rsidDel="0058155D">
        <w:rPr>
          <w:rFonts w:ascii="Arial" w:eastAsia="Arial" w:hAnsi="Arial" w:cs="Arial"/>
          <w:b/>
          <w:bCs/>
          <w:i/>
          <w:iCs/>
          <w:sz w:val="20"/>
          <w:szCs w:val="20"/>
          <w:shd w:val="clear" w:color="auto" w:fill="FFFFFF"/>
        </w:rPr>
        <w:t xml:space="preserve"> </w:t>
      </w:r>
      <w:r w:rsidRPr="00536D55">
        <w:rPr>
          <w:rFonts w:ascii="Arial" w:eastAsia="Arial" w:hAnsi="Arial" w:cs="Arial"/>
          <w:sz w:val="20"/>
          <w:szCs w:val="20"/>
        </w:rPr>
        <w:t xml:space="preserve">będzie przekazywał odpady do odzysku lub unieszkodliwienia wyłącznie podmiotom, które uzyskały zezwolenie właściwego organu na prowadzenie działalności w zakresie gospodarki odpadami, chyba że działalność taka nie wymaga uzyskania zezwolenia. O każdorazowej potrzebie wywozu odpadów </w:t>
      </w:r>
      <w:r w:rsidRPr="00536D55">
        <w:rPr>
          <w:rFonts w:ascii="Arial" w:eastAsia="Arial" w:hAnsi="Arial" w:cs="Arial"/>
          <w:b/>
          <w:bCs/>
          <w:i/>
          <w:iCs/>
          <w:sz w:val="20"/>
          <w:szCs w:val="20"/>
          <w:shd w:val="clear" w:color="auto" w:fill="FFFFFF"/>
        </w:rPr>
        <w:t>Wykonawca</w:t>
      </w:r>
      <w:r w:rsidRPr="00536D55" w:rsidDel="0058155D">
        <w:rPr>
          <w:rFonts w:ascii="Arial" w:eastAsia="Arial" w:hAnsi="Arial" w:cs="Arial"/>
          <w:b/>
          <w:bCs/>
          <w:i/>
          <w:iCs/>
          <w:sz w:val="20"/>
          <w:szCs w:val="20"/>
          <w:shd w:val="clear" w:color="auto" w:fill="FFFFFF"/>
        </w:rPr>
        <w:t xml:space="preserve"> </w:t>
      </w:r>
      <w:r w:rsidRPr="00536D55">
        <w:rPr>
          <w:rFonts w:ascii="Arial" w:eastAsia="Arial" w:hAnsi="Arial" w:cs="Arial"/>
          <w:sz w:val="20"/>
          <w:szCs w:val="20"/>
        </w:rPr>
        <w:t xml:space="preserve">  będzie informował Zamawiającego przed ich usunięciem z miejsca wykonywania prac lub miejsc ich magazynowania. </w:t>
      </w:r>
    </w:p>
    <w:p w14:paraId="22E8A3F3" w14:textId="77777777" w:rsidR="001C7AD5" w:rsidRPr="00536D55" w:rsidRDefault="001C7AD5" w:rsidP="00536D55">
      <w:pPr>
        <w:numPr>
          <w:ilvl w:val="1"/>
          <w:numId w:val="19"/>
        </w:numPr>
        <w:tabs>
          <w:tab w:val="left" w:pos="833"/>
        </w:tabs>
        <w:suppressAutoHyphens w:val="0"/>
        <w:ind w:left="426" w:right="23" w:hanging="426"/>
        <w:jc w:val="both"/>
        <w:rPr>
          <w:rFonts w:ascii="Arial" w:eastAsia="Arial" w:hAnsi="Arial" w:cs="Arial"/>
          <w:sz w:val="20"/>
          <w:szCs w:val="20"/>
        </w:rPr>
      </w:pPr>
      <w:r w:rsidRPr="00536D55">
        <w:rPr>
          <w:rFonts w:ascii="Arial" w:eastAsia="Arial" w:hAnsi="Arial" w:cs="Arial"/>
          <w:sz w:val="20"/>
          <w:szCs w:val="20"/>
        </w:rPr>
        <w:t xml:space="preserve">Z zastrzeżeniem punktu 11 oraz odmiennych postanowień Umowy </w:t>
      </w:r>
      <w:r w:rsidRPr="00536D55">
        <w:rPr>
          <w:rFonts w:ascii="Arial" w:eastAsia="Arial" w:hAnsi="Arial" w:cs="Arial"/>
          <w:b/>
          <w:bCs/>
          <w:i/>
          <w:iCs/>
          <w:sz w:val="20"/>
          <w:szCs w:val="20"/>
          <w:shd w:val="clear" w:color="auto" w:fill="FFFFFF"/>
        </w:rPr>
        <w:t xml:space="preserve">Wykonawca </w:t>
      </w:r>
      <w:r w:rsidRPr="00536D55">
        <w:rPr>
          <w:rFonts w:ascii="Arial" w:eastAsia="Arial" w:hAnsi="Arial" w:cs="Arial"/>
          <w:sz w:val="20"/>
          <w:szCs w:val="20"/>
        </w:rPr>
        <w:t xml:space="preserve"> pozostaje wytwórcą odpadów w odniesieniu do wszystkich rodzajów i ilości odpadów, które zostaną wytworzone w wyniku realizacji Umowy. </w:t>
      </w:r>
      <w:r w:rsidRPr="00536D55">
        <w:rPr>
          <w:rFonts w:ascii="Arial" w:eastAsia="Arial" w:hAnsi="Arial" w:cs="Arial"/>
          <w:b/>
          <w:bCs/>
          <w:i/>
          <w:iCs/>
          <w:sz w:val="20"/>
          <w:szCs w:val="20"/>
          <w:shd w:val="clear" w:color="auto" w:fill="FFFFFF"/>
        </w:rPr>
        <w:t xml:space="preserve">Wykonawca </w:t>
      </w:r>
      <w:r w:rsidRPr="00536D55">
        <w:rPr>
          <w:rFonts w:ascii="Arial" w:eastAsia="Arial" w:hAnsi="Arial" w:cs="Arial"/>
          <w:sz w:val="20"/>
          <w:szCs w:val="20"/>
        </w:rPr>
        <w:t xml:space="preserve"> jest odpowiedzialny za zgodne z przepisami prawa postępowanie z wytworzonymi odpadami i ponosi odpowiedzialność cywilną, administracyjną i karną za nieprzestrzeganie przepisów o odpadach.</w:t>
      </w:r>
    </w:p>
    <w:p w14:paraId="51E66F47" w14:textId="77777777" w:rsidR="001C7AD5" w:rsidRPr="00536D55" w:rsidRDefault="001C7AD5" w:rsidP="00536D55">
      <w:pPr>
        <w:numPr>
          <w:ilvl w:val="1"/>
          <w:numId w:val="19"/>
        </w:numPr>
        <w:tabs>
          <w:tab w:val="left" w:pos="833"/>
        </w:tabs>
        <w:suppressAutoHyphens w:val="0"/>
        <w:ind w:left="426" w:right="23" w:hanging="426"/>
        <w:jc w:val="both"/>
        <w:rPr>
          <w:rFonts w:ascii="Arial" w:eastAsia="Arial" w:hAnsi="Arial" w:cs="Arial"/>
          <w:sz w:val="20"/>
          <w:szCs w:val="20"/>
        </w:rPr>
      </w:pPr>
      <w:r w:rsidRPr="00536D55">
        <w:rPr>
          <w:rFonts w:ascii="Arial" w:eastAsia="Arial" w:hAnsi="Arial" w:cs="Arial"/>
          <w:sz w:val="20"/>
          <w:szCs w:val="20"/>
        </w:rPr>
        <w:t>Zamawiający pozostaje wytwórcą odpadów w odniesieniu do złomu, który w wyniku realizacji Umowy zostanie wytworzony z majątku Zamawiającego.</w:t>
      </w:r>
    </w:p>
    <w:p w14:paraId="1047D402" w14:textId="77777777" w:rsidR="001C7AD5" w:rsidRPr="00536D55" w:rsidRDefault="001C7AD5" w:rsidP="00536D55">
      <w:pPr>
        <w:tabs>
          <w:tab w:val="left" w:pos="833"/>
        </w:tabs>
        <w:ind w:left="426" w:right="23" w:hanging="426"/>
        <w:jc w:val="both"/>
        <w:rPr>
          <w:rFonts w:ascii="Arial" w:eastAsia="Arial" w:hAnsi="Arial" w:cs="Arial"/>
          <w:sz w:val="20"/>
          <w:szCs w:val="20"/>
        </w:rPr>
      </w:pPr>
      <w:r w:rsidRPr="00536D55">
        <w:rPr>
          <w:rFonts w:ascii="Arial" w:eastAsia="Arial" w:hAnsi="Arial" w:cs="Arial"/>
          <w:b/>
          <w:bCs/>
          <w:i/>
          <w:iCs/>
          <w:sz w:val="20"/>
          <w:szCs w:val="20"/>
          <w:shd w:val="clear" w:color="auto" w:fill="FFFFFF"/>
        </w:rPr>
        <w:t xml:space="preserve">Wykonawca </w:t>
      </w:r>
      <w:r w:rsidRPr="00536D55">
        <w:rPr>
          <w:rFonts w:ascii="Arial" w:eastAsia="Arial" w:hAnsi="Arial" w:cs="Arial"/>
          <w:sz w:val="20"/>
          <w:szCs w:val="20"/>
        </w:rPr>
        <w:t xml:space="preserve"> zobowiązany jest do zgromadzenia i przewiezienia złomu do magazynu odpadów, na terenie Zamawiającego.</w:t>
      </w:r>
    </w:p>
    <w:p w14:paraId="2E9D02B5" w14:textId="77777777" w:rsidR="001C7AD5" w:rsidRPr="00536D55" w:rsidRDefault="001C7AD5" w:rsidP="00536D55">
      <w:pPr>
        <w:numPr>
          <w:ilvl w:val="1"/>
          <w:numId w:val="19"/>
        </w:numPr>
        <w:tabs>
          <w:tab w:val="left" w:pos="833"/>
        </w:tabs>
        <w:suppressAutoHyphens w:val="0"/>
        <w:ind w:left="426" w:right="23" w:hanging="426"/>
        <w:jc w:val="both"/>
        <w:rPr>
          <w:rFonts w:ascii="Arial" w:eastAsia="Arial" w:hAnsi="Arial" w:cs="Arial"/>
          <w:sz w:val="20"/>
          <w:szCs w:val="20"/>
        </w:rPr>
      </w:pPr>
      <w:r w:rsidRPr="00536D55">
        <w:rPr>
          <w:rFonts w:ascii="Arial" w:eastAsia="Arial" w:hAnsi="Arial" w:cs="Arial"/>
          <w:b/>
          <w:bCs/>
          <w:i/>
          <w:iCs/>
          <w:sz w:val="20"/>
          <w:szCs w:val="20"/>
          <w:shd w:val="clear" w:color="auto" w:fill="FFFFFF"/>
        </w:rPr>
        <w:t xml:space="preserve">Wykonawca </w:t>
      </w:r>
      <w:r w:rsidRPr="00536D55">
        <w:rPr>
          <w:rFonts w:ascii="Arial" w:eastAsia="Arial" w:hAnsi="Arial" w:cs="Arial"/>
          <w:sz w:val="20"/>
          <w:szCs w:val="20"/>
        </w:rPr>
        <w:t>oświadcza, że nie będzie wykorzystywał odpadów zawierających substancje ropopochodne, które powstaną w wyniku realizacji Umowy, do wytwarzania paliw opałowych lub napędowych, oraz że nie będzie przekazywał takich odpadów do innych podmiotów do wytwarzania paliw opałowych lub napędowych.</w:t>
      </w:r>
    </w:p>
    <w:p w14:paraId="587D9326" w14:textId="77777777" w:rsidR="001C7AD5" w:rsidRPr="00536D55" w:rsidRDefault="001C7AD5" w:rsidP="00536D55">
      <w:pPr>
        <w:numPr>
          <w:ilvl w:val="1"/>
          <w:numId w:val="19"/>
        </w:numPr>
        <w:tabs>
          <w:tab w:val="left" w:pos="833"/>
        </w:tabs>
        <w:suppressAutoHyphens w:val="0"/>
        <w:ind w:left="426" w:right="23" w:hanging="426"/>
        <w:jc w:val="both"/>
        <w:rPr>
          <w:rFonts w:ascii="Arial" w:eastAsia="Arial" w:hAnsi="Arial" w:cs="Arial"/>
          <w:sz w:val="20"/>
          <w:szCs w:val="20"/>
        </w:rPr>
      </w:pPr>
      <w:r w:rsidRPr="00536D55">
        <w:rPr>
          <w:rFonts w:ascii="Arial" w:eastAsia="Arial" w:hAnsi="Arial" w:cs="Arial"/>
          <w:sz w:val="20"/>
          <w:szCs w:val="20"/>
        </w:rPr>
        <w:t xml:space="preserve">W odniesieniu do odpadów, które zgodnie z Umową są uznawane za wytworzone przez Zamawiającego </w:t>
      </w:r>
      <w:r w:rsidRPr="00536D55">
        <w:rPr>
          <w:rFonts w:ascii="Arial" w:eastAsia="Arial" w:hAnsi="Arial" w:cs="Arial"/>
          <w:b/>
          <w:bCs/>
          <w:i/>
          <w:iCs/>
          <w:sz w:val="20"/>
          <w:szCs w:val="20"/>
          <w:shd w:val="clear" w:color="auto" w:fill="FFFFFF"/>
        </w:rPr>
        <w:t>Wykonawca</w:t>
      </w:r>
      <w:r w:rsidRPr="00536D55" w:rsidDel="00DC25E1">
        <w:rPr>
          <w:rFonts w:ascii="Arial" w:eastAsia="Arial" w:hAnsi="Arial" w:cs="Arial"/>
          <w:sz w:val="20"/>
          <w:szCs w:val="20"/>
        </w:rPr>
        <w:t xml:space="preserve"> </w:t>
      </w:r>
      <w:r w:rsidRPr="00536D55">
        <w:rPr>
          <w:rFonts w:ascii="Arial" w:eastAsia="Arial" w:hAnsi="Arial" w:cs="Arial"/>
          <w:sz w:val="20"/>
          <w:szCs w:val="20"/>
        </w:rPr>
        <w:t xml:space="preserve"> obowiązany jest na bieżąco, nie rzadziej niż w terminach umożliwiających Zamawiającemu systematyczne i rzetelne prowadzenie ewidencji odpadów, przekazywać właściwym jednostkom Zamawiającego informacje o rodzajach i ilościach wytworzonych odpadów. Odpady takie mogą być magazynowane wyłącznie w miejscach i urządzeniach magazynowych wskazanych przez Zamawiającego, przy czym </w:t>
      </w:r>
      <w:r w:rsidRPr="00536D55">
        <w:rPr>
          <w:rFonts w:ascii="Arial" w:eastAsia="Arial" w:hAnsi="Arial" w:cs="Arial"/>
          <w:b/>
          <w:bCs/>
          <w:i/>
          <w:iCs/>
          <w:sz w:val="20"/>
          <w:szCs w:val="20"/>
          <w:shd w:val="clear" w:color="auto" w:fill="FFFFFF"/>
        </w:rPr>
        <w:t xml:space="preserve">Wykonawca </w:t>
      </w:r>
      <w:r w:rsidRPr="00536D55">
        <w:rPr>
          <w:rFonts w:ascii="Arial" w:eastAsia="Arial" w:hAnsi="Arial" w:cs="Arial"/>
          <w:sz w:val="20"/>
          <w:szCs w:val="20"/>
        </w:rPr>
        <w:t xml:space="preserve">ani żadne inne osoby, działające na jego rzecz, nie są uprawnione do rozporządzania tymi odpadami, za wyjątkiem magazynowania mieszczących się w ramach procesu wytworzenia odpadów. </w:t>
      </w:r>
    </w:p>
    <w:p w14:paraId="6482F7E3" w14:textId="77777777" w:rsidR="001C7AD5" w:rsidRPr="00536D55" w:rsidRDefault="001C7AD5" w:rsidP="00536D55">
      <w:pPr>
        <w:numPr>
          <w:ilvl w:val="1"/>
          <w:numId w:val="19"/>
        </w:numPr>
        <w:tabs>
          <w:tab w:val="left" w:pos="833"/>
        </w:tabs>
        <w:suppressAutoHyphens w:val="0"/>
        <w:ind w:left="426" w:right="23" w:hanging="426"/>
        <w:jc w:val="both"/>
        <w:rPr>
          <w:rFonts w:ascii="Arial" w:eastAsia="Arial" w:hAnsi="Arial" w:cs="Arial"/>
          <w:sz w:val="20"/>
          <w:szCs w:val="20"/>
        </w:rPr>
      </w:pPr>
      <w:r w:rsidRPr="00536D55">
        <w:rPr>
          <w:rFonts w:ascii="Arial" w:eastAsia="Arial" w:hAnsi="Arial" w:cs="Arial"/>
          <w:sz w:val="20"/>
          <w:szCs w:val="20"/>
        </w:rPr>
        <w:t>W przypadku obciążenia Zamawiającego jakimikolwiek sankcjami z tytułu nieprzestrzegania przez </w:t>
      </w:r>
      <w:r w:rsidRPr="00536D55">
        <w:rPr>
          <w:rFonts w:ascii="Arial" w:eastAsia="Arial" w:hAnsi="Arial" w:cs="Arial"/>
          <w:b/>
          <w:bCs/>
          <w:i/>
          <w:iCs/>
          <w:sz w:val="20"/>
          <w:szCs w:val="20"/>
          <w:shd w:val="clear" w:color="auto" w:fill="FFFFFF"/>
        </w:rPr>
        <w:t xml:space="preserve">Wykonawcę </w:t>
      </w:r>
      <w:r w:rsidRPr="00536D55">
        <w:rPr>
          <w:rFonts w:ascii="Arial" w:eastAsia="Arial" w:hAnsi="Arial" w:cs="Arial"/>
          <w:sz w:val="20"/>
          <w:szCs w:val="20"/>
        </w:rPr>
        <w:t xml:space="preserve">przepisów regulujących gospodarkę odpadami lub powyższych postanowień, </w:t>
      </w:r>
      <w:r w:rsidRPr="00536D55">
        <w:rPr>
          <w:rFonts w:ascii="Arial" w:eastAsia="Arial" w:hAnsi="Arial" w:cs="Arial"/>
          <w:b/>
          <w:bCs/>
          <w:i/>
          <w:iCs/>
          <w:sz w:val="20"/>
          <w:szCs w:val="20"/>
          <w:shd w:val="clear" w:color="auto" w:fill="FFFFFF"/>
        </w:rPr>
        <w:t xml:space="preserve">Wykonawca </w:t>
      </w:r>
      <w:r w:rsidRPr="00536D55">
        <w:rPr>
          <w:rFonts w:ascii="Arial" w:eastAsia="Arial" w:hAnsi="Arial" w:cs="Arial"/>
          <w:sz w:val="20"/>
          <w:szCs w:val="20"/>
        </w:rPr>
        <w:t>natychmiast zwróci Zamawiającemu wszystkie udokumentowane poniesione przez niego z tego tytułu koszty lub wydatki, co nie uchybia prawu Zamawiającemu do ich potrącenia z którąkolwiek wymagalną wierzytelnością</w:t>
      </w:r>
      <w:r w:rsidRPr="00536D55">
        <w:rPr>
          <w:rFonts w:ascii="Arial" w:eastAsia="Arial" w:hAnsi="Arial" w:cs="Arial"/>
          <w:b/>
          <w:bCs/>
          <w:i/>
          <w:iCs/>
          <w:sz w:val="20"/>
          <w:szCs w:val="20"/>
          <w:shd w:val="clear" w:color="auto" w:fill="FFFFFF"/>
        </w:rPr>
        <w:t xml:space="preserve"> Wykonawcy.</w:t>
      </w:r>
    </w:p>
    <w:p w14:paraId="0F6CAC90" w14:textId="77777777" w:rsidR="001C7AD5" w:rsidRPr="00536D55" w:rsidRDefault="001C7AD5" w:rsidP="00536D55">
      <w:pPr>
        <w:numPr>
          <w:ilvl w:val="1"/>
          <w:numId w:val="19"/>
        </w:numPr>
        <w:tabs>
          <w:tab w:val="left" w:pos="833"/>
        </w:tabs>
        <w:suppressAutoHyphens w:val="0"/>
        <w:ind w:left="426" w:right="23" w:hanging="426"/>
        <w:jc w:val="both"/>
        <w:rPr>
          <w:rFonts w:ascii="Arial" w:eastAsia="Arial" w:hAnsi="Arial" w:cs="Arial"/>
          <w:sz w:val="20"/>
          <w:szCs w:val="20"/>
        </w:rPr>
      </w:pPr>
      <w:r w:rsidRPr="00536D55">
        <w:rPr>
          <w:rFonts w:ascii="Arial" w:eastAsia="Arial" w:hAnsi="Arial" w:cs="Arial"/>
          <w:sz w:val="20"/>
          <w:szCs w:val="20"/>
        </w:rPr>
        <w:t xml:space="preserve">W razie, gdy Wykonawca mimo pisemnego wezwania do usunięcia nieprawidłowości lub naruszeń nadal narusza którekolwiek z postanowień zawartych powyżej lub przepisy obowiązujące u Zamawiającego do których przestrzegania jest zobowiązany, Zamawiający, niezależnie od skali, rangi, czasu trwania i skutków tego naruszenia, bez uszczerbku dla uprawnień w zakresie odstąpienia od Umowy może wedle własnego wyboru przeprowadzić samodzielnie, w ramach </w:t>
      </w:r>
      <w:r w:rsidRPr="00536D55">
        <w:rPr>
          <w:rFonts w:ascii="Arial" w:eastAsia="Arial" w:hAnsi="Arial" w:cs="Arial"/>
          <w:sz w:val="20"/>
          <w:szCs w:val="20"/>
        </w:rPr>
        <w:lastRenderedPageBreak/>
        <w:t>posiadanych uprawnień lub powierzyć zbieranie, transport i odzysk lub unieszkodliwienie odpadów, w tym magazynowanie związane z ww. procesami, wybranym przez siebie uprawnionym podmiotom, na rzecz, ryzyko i koszt</w:t>
      </w:r>
      <w:r w:rsidRPr="00536D55">
        <w:rPr>
          <w:rFonts w:ascii="Arial" w:eastAsia="Arial" w:hAnsi="Arial" w:cs="Arial"/>
          <w:b/>
          <w:bCs/>
          <w:i/>
          <w:iCs/>
          <w:sz w:val="20"/>
          <w:szCs w:val="20"/>
          <w:shd w:val="clear" w:color="auto" w:fill="FFFFFF"/>
        </w:rPr>
        <w:t xml:space="preserve"> Wykonawcy</w:t>
      </w:r>
      <w:r w:rsidRPr="00536D55" w:rsidDel="00DC25E1">
        <w:rPr>
          <w:rFonts w:ascii="Arial" w:eastAsia="Arial" w:hAnsi="Arial" w:cs="Arial"/>
          <w:b/>
          <w:bCs/>
          <w:i/>
          <w:iCs/>
          <w:sz w:val="20"/>
          <w:szCs w:val="20"/>
          <w:shd w:val="clear" w:color="auto" w:fill="FFFFFF"/>
        </w:rPr>
        <w:t xml:space="preserve"> </w:t>
      </w:r>
      <w:r w:rsidRPr="00536D55">
        <w:rPr>
          <w:rFonts w:ascii="Arial" w:eastAsia="Arial" w:hAnsi="Arial" w:cs="Arial"/>
          <w:sz w:val="20"/>
          <w:szCs w:val="20"/>
        </w:rPr>
        <w:t>, zaś</w:t>
      </w:r>
      <w:r w:rsidRPr="00536D55">
        <w:rPr>
          <w:rFonts w:ascii="Arial" w:eastAsia="Arial" w:hAnsi="Arial" w:cs="Arial"/>
          <w:b/>
          <w:bCs/>
          <w:i/>
          <w:iCs/>
          <w:sz w:val="20"/>
          <w:szCs w:val="20"/>
          <w:shd w:val="clear" w:color="auto" w:fill="FFFFFF"/>
        </w:rPr>
        <w:t xml:space="preserve"> Wykonawca</w:t>
      </w:r>
      <w:r w:rsidRPr="00536D55">
        <w:rPr>
          <w:rFonts w:ascii="Arial" w:eastAsia="Arial" w:hAnsi="Arial" w:cs="Arial"/>
          <w:sz w:val="20"/>
          <w:szCs w:val="20"/>
        </w:rPr>
        <w:t xml:space="preserve"> natychmiast zwróci Zamawiającemu koszt ww. operacji lub Zamawiający potrąci ten koszt z wierzytelnością </w:t>
      </w:r>
      <w:r w:rsidRPr="00536D55">
        <w:rPr>
          <w:rFonts w:ascii="Arial" w:eastAsia="Arial" w:hAnsi="Arial" w:cs="Arial"/>
          <w:b/>
          <w:bCs/>
          <w:i/>
          <w:iCs/>
          <w:sz w:val="20"/>
          <w:szCs w:val="20"/>
          <w:shd w:val="clear" w:color="auto" w:fill="FFFFFF"/>
        </w:rPr>
        <w:t>Wykonawcy .</w:t>
      </w:r>
    </w:p>
    <w:p w14:paraId="4879451B" w14:textId="77777777" w:rsidR="0041564C" w:rsidRPr="00536D55" w:rsidRDefault="0041564C" w:rsidP="00123319">
      <w:pPr>
        <w:pStyle w:val="Tekstpodstawowy2"/>
        <w:spacing w:after="0" w:line="240" w:lineRule="auto"/>
        <w:rPr>
          <w:rFonts w:ascii="Arial" w:hAnsi="Arial" w:cs="Arial"/>
          <w:b/>
          <w:sz w:val="20"/>
          <w:szCs w:val="20"/>
        </w:rPr>
      </w:pPr>
    </w:p>
    <w:p w14:paraId="626DE576" w14:textId="5F650A4A" w:rsidR="001C7AD5" w:rsidRPr="00536D55" w:rsidRDefault="001C7AD5" w:rsidP="00536D55">
      <w:pPr>
        <w:pStyle w:val="Akapitzlist"/>
        <w:ind w:left="426" w:hanging="426"/>
        <w:jc w:val="center"/>
        <w:rPr>
          <w:rFonts w:ascii="Arial" w:hAnsi="Arial" w:cs="Arial"/>
          <w:b/>
          <w:sz w:val="20"/>
          <w:szCs w:val="20"/>
        </w:rPr>
      </w:pPr>
      <w:r w:rsidRPr="00536D55">
        <w:rPr>
          <w:rFonts w:ascii="Arial" w:hAnsi="Arial" w:cs="Arial"/>
          <w:b/>
          <w:sz w:val="20"/>
          <w:szCs w:val="20"/>
        </w:rPr>
        <w:t>§ 2</w:t>
      </w:r>
      <w:r w:rsidR="009054E9">
        <w:rPr>
          <w:rFonts w:ascii="Arial" w:hAnsi="Arial" w:cs="Arial"/>
          <w:b/>
          <w:sz w:val="20"/>
          <w:szCs w:val="20"/>
        </w:rPr>
        <w:t>4</w:t>
      </w:r>
      <w:r w:rsidR="00746C6F" w:rsidRPr="00536D55">
        <w:rPr>
          <w:rFonts w:ascii="Arial" w:hAnsi="Arial" w:cs="Arial"/>
          <w:b/>
          <w:sz w:val="20"/>
          <w:szCs w:val="20"/>
        </w:rPr>
        <w:t>.</w:t>
      </w:r>
    </w:p>
    <w:p w14:paraId="2D08C64C" w14:textId="40F2A3CA" w:rsidR="001C7AD5" w:rsidRPr="00536D55" w:rsidRDefault="001C7AD5" w:rsidP="00536D55">
      <w:pPr>
        <w:pStyle w:val="Akapitzlist"/>
        <w:ind w:left="426" w:hanging="426"/>
        <w:jc w:val="center"/>
        <w:rPr>
          <w:rFonts w:ascii="Arial" w:hAnsi="Arial" w:cs="Arial"/>
          <w:b/>
          <w:sz w:val="20"/>
          <w:szCs w:val="20"/>
        </w:rPr>
      </w:pPr>
      <w:r w:rsidRPr="00536D55">
        <w:rPr>
          <w:rFonts w:ascii="Arial" w:hAnsi="Arial" w:cs="Arial"/>
          <w:b/>
          <w:sz w:val="20"/>
          <w:szCs w:val="20"/>
        </w:rPr>
        <w:t>KOMUNIKACJA ZEWNĘTRZNA</w:t>
      </w:r>
      <w:r w:rsidR="005353F0" w:rsidRPr="00536D55">
        <w:rPr>
          <w:rFonts w:ascii="Arial" w:hAnsi="Arial" w:cs="Arial"/>
          <w:b/>
          <w:sz w:val="20"/>
          <w:szCs w:val="20"/>
        </w:rPr>
        <w:t>.</w:t>
      </w:r>
    </w:p>
    <w:p w14:paraId="44AC10B3" w14:textId="77777777" w:rsidR="001C7AD5" w:rsidRPr="00536D55" w:rsidRDefault="001C7AD5" w:rsidP="00536D55">
      <w:pPr>
        <w:ind w:left="426" w:hanging="426"/>
        <w:jc w:val="center"/>
        <w:rPr>
          <w:rFonts w:ascii="Arial" w:hAnsi="Arial" w:cs="Arial"/>
          <w:b/>
          <w:sz w:val="20"/>
          <w:szCs w:val="20"/>
        </w:rPr>
      </w:pPr>
    </w:p>
    <w:p w14:paraId="18097A9F" w14:textId="05EE7513" w:rsidR="001C7AD5" w:rsidRPr="00536D55" w:rsidRDefault="004B69CA" w:rsidP="001F77FD">
      <w:pPr>
        <w:pStyle w:val="Akapitzlist"/>
        <w:numPr>
          <w:ilvl w:val="0"/>
          <w:numId w:val="28"/>
        </w:numPr>
        <w:suppressAutoHyphens w:val="0"/>
        <w:ind w:left="426" w:hanging="426"/>
        <w:contextualSpacing/>
        <w:jc w:val="both"/>
        <w:rPr>
          <w:rFonts w:ascii="Arial" w:hAnsi="Arial" w:cs="Arial"/>
          <w:sz w:val="20"/>
          <w:szCs w:val="20"/>
        </w:rPr>
      </w:pPr>
      <w:r w:rsidRPr="00536D55">
        <w:rPr>
          <w:rFonts w:ascii="Arial" w:hAnsi="Arial" w:cs="Arial"/>
          <w:sz w:val="20"/>
          <w:szCs w:val="20"/>
        </w:rPr>
        <w:t>Wykonawca</w:t>
      </w:r>
      <w:r w:rsidR="001C7AD5" w:rsidRPr="00536D55">
        <w:rPr>
          <w:rFonts w:ascii="Arial" w:hAnsi="Arial" w:cs="Arial"/>
          <w:sz w:val="20"/>
          <w:szCs w:val="20"/>
        </w:rPr>
        <w:t xml:space="preserve"> zobowiązuje się uzyskać uprzednią pisemną zgodę ORLEN OIL na zamieszczenie nazwy spółki, informacji o spółce, znaku towarowego lub logo ORLEN OIL na swojej stronie internetowej, liście kontrahentów, w broszurach, reklamie oraz wszelkich innych materiałach reklamowych, promocyjnych i marketingowych. W takim przypadku, </w:t>
      </w:r>
      <w:r w:rsidRPr="00536D55">
        <w:rPr>
          <w:rFonts w:ascii="Arial" w:hAnsi="Arial" w:cs="Arial"/>
          <w:sz w:val="20"/>
          <w:szCs w:val="20"/>
        </w:rPr>
        <w:t>Wykonawca</w:t>
      </w:r>
      <w:r w:rsidR="001C7AD5" w:rsidRPr="00536D55">
        <w:rPr>
          <w:rFonts w:ascii="Arial" w:hAnsi="Arial" w:cs="Arial"/>
          <w:sz w:val="20"/>
          <w:szCs w:val="20"/>
        </w:rPr>
        <w:t xml:space="preserve"> zobowiązuje się do przedłożenia do ORLEN OIL wraz z wnioskiem o wyrażenie zgody, projektu materiałów, w których takie dane miałyby zostać zamieszczone.</w:t>
      </w:r>
    </w:p>
    <w:p w14:paraId="3EB1E633" w14:textId="3E8E6F20" w:rsidR="001C7AD5" w:rsidRPr="00536D55" w:rsidRDefault="004B69CA" w:rsidP="001F77FD">
      <w:pPr>
        <w:pStyle w:val="Akapitzlist"/>
        <w:numPr>
          <w:ilvl w:val="0"/>
          <w:numId w:val="28"/>
        </w:numPr>
        <w:suppressAutoHyphens w:val="0"/>
        <w:ind w:left="426" w:hanging="426"/>
        <w:contextualSpacing/>
        <w:jc w:val="both"/>
        <w:rPr>
          <w:rFonts w:ascii="Arial" w:hAnsi="Arial" w:cs="Arial"/>
          <w:sz w:val="20"/>
          <w:szCs w:val="20"/>
        </w:rPr>
      </w:pPr>
      <w:r w:rsidRPr="00536D55">
        <w:rPr>
          <w:rFonts w:ascii="Arial" w:hAnsi="Arial" w:cs="Arial"/>
          <w:sz w:val="20"/>
          <w:szCs w:val="20"/>
        </w:rPr>
        <w:t xml:space="preserve">Wykonawca </w:t>
      </w:r>
      <w:r w:rsidR="001C7AD5" w:rsidRPr="00536D55">
        <w:rPr>
          <w:rFonts w:ascii="Arial" w:hAnsi="Arial" w:cs="Arial"/>
          <w:sz w:val="20"/>
          <w:szCs w:val="20"/>
        </w:rPr>
        <w:t xml:space="preserve">zobowiązuje się również do uzyskania uprzedniej pisemnej zgody ORLEN OIL na przekazanie środkom masowego przekazu takim jak prasa, radio, TV, Internet jakichkolwiek informacji dotyczących Umowy. W takim przypadku, </w:t>
      </w:r>
      <w:r w:rsidR="00E0757D" w:rsidRPr="00536D55">
        <w:rPr>
          <w:rFonts w:ascii="Arial" w:hAnsi="Arial" w:cs="Arial"/>
          <w:sz w:val="20"/>
          <w:szCs w:val="20"/>
        </w:rPr>
        <w:t>Wykonawca</w:t>
      </w:r>
      <w:r w:rsidR="001C7AD5" w:rsidRPr="00536D55">
        <w:rPr>
          <w:rFonts w:ascii="Arial" w:hAnsi="Arial" w:cs="Arial"/>
          <w:sz w:val="20"/>
          <w:szCs w:val="20"/>
        </w:rPr>
        <w:t xml:space="preserve"> zobowiązuje się do przedłożenia do ORLEN OIL wraz z wnioskiem o wyrażenie zgody, treści informacji jaka miałaby zostać wykorzystana w środkach masowego przekazu oraz rodzaju mediów wraz z ich nazwami, którymi informacja będzie dystrybuowana.</w:t>
      </w:r>
    </w:p>
    <w:p w14:paraId="49D91475" w14:textId="77777777" w:rsidR="001C7AD5" w:rsidRPr="00536D55" w:rsidRDefault="001C7AD5" w:rsidP="001F77FD">
      <w:pPr>
        <w:pStyle w:val="Akapitzlist"/>
        <w:numPr>
          <w:ilvl w:val="0"/>
          <w:numId w:val="28"/>
        </w:numPr>
        <w:suppressAutoHyphens w:val="0"/>
        <w:spacing w:after="160"/>
        <w:ind w:left="426" w:hanging="426"/>
        <w:contextualSpacing/>
        <w:jc w:val="both"/>
        <w:rPr>
          <w:rFonts w:ascii="Arial" w:hAnsi="Arial" w:cs="Arial"/>
          <w:sz w:val="20"/>
          <w:szCs w:val="20"/>
        </w:rPr>
      </w:pPr>
      <w:r w:rsidRPr="00536D55">
        <w:rPr>
          <w:rFonts w:ascii="Arial" w:hAnsi="Arial" w:cs="Arial"/>
          <w:sz w:val="20"/>
          <w:szCs w:val="20"/>
        </w:rPr>
        <w:t>Obowiązek uzyskania zgody, o której mowa w ust. 1 i 2 powyżej, nie dotyczy:</w:t>
      </w:r>
    </w:p>
    <w:p w14:paraId="27F2B5DB" w14:textId="73EA1F36" w:rsidR="001C7AD5" w:rsidRPr="00536D55" w:rsidRDefault="001C7AD5" w:rsidP="001F77FD">
      <w:pPr>
        <w:pStyle w:val="Akapitzlist"/>
        <w:numPr>
          <w:ilvl w:val="0"/>
          <w:numId w:val="29"/>
        </w:numPr>
        <w:suppressAutoHyphens w:val="0"/>
        <w:spacing w:after="160"/>
        <w:ind w:left="426" w:hanging="426"/>
        <w:contextualSpacing/>
        <w:jc w:val="both"/>
        <w:rPr>
          <w:rFonts w:ascii="Arial" w:hAnsi="Arial" w:cs="Arial"/>
          <w:sz w:val="20"/>
          <w:szCs w:val="20"/>
        </w:rPr>
      </w:pPr>
      <w:r w:rsidRPr="00536D55">
        <w:rPr>
          <w:rFonts w:ascii="Arial" w:hAnsi="Arial" w:cs="Arial"/>
          <w:sz w:val="20"/>
          <w:szCs w:val="20"/>
        </w:rPr>
        <w:t xml:space="preserve">przypadku posługiwania się przez </w:t>
      </w:r>
      <w:r w:rsidR="00E0757D" w:rsidRPr="00536D55">
        <w:rPr>
          <w:rFonts w:ascii="Arial" w:hAnsi="Arial" w:cs="Arial"/>
          <w:sz w:val="20"/>
          <w:szCs w:val="20"/>
        </w:rPr>
        <w:t>Wykonawcę</w:t>
      </w:r>
      <w:r w:rsidRPr="00536D55">
        <w:rPr>
          <w:rFonts w:ascii="Arial" w:hAnsi="Arial" w:cs="Arial"/>
          <w:sz w:val="20"/>
          <w:szCs w:val="20"/>
        </w:rPr>
        <w:t xml:space="preserve"> uzyskanymi od ORLEN OIL listami referencyjnymi, jednakże brak obowiązku uzyskania zgody obejmuje tylko i wyłącznie uprawnienie </w:t>
      </w:r>
      <w:r w:rsidR="00E0757D" w:rsidRPr="00536D55">
        <w:rPr>
          <w:rFonts w:ascii="Arial" w:hAnsi="Arial" w:cs="Arial"/>
          <w:sz w:val="20"/>
          <w:szCs w:val="20"/>
        </w:rPr>
        <w:t xml:space="preserve">Wykonawcy </w:t>
      </w:r>
      <w:r w:rsidRPr="00536D55">
        <w:rPr>
          <w:rFonts w:ascii="Arial" w:hAnsi="Arial" w:cs="Arial"/>
          <w:sz w:val="20"/>
          <w:szCs w:val="20"/>
        </w:rPr>
        <w:t xml:space="preserve">do złożenia listów referencyjnych wraz z ofertą składaną przez niego oznaczonemu indywidualnie adresatowi, </w:t>
      </w:r>
    </w:p>
    <w:p w14:paraId="253754DF" w14:textId="77BC5652" w:rsidR="001C7AD5" w:rsidRPr="00536D55" w:rsidRDefault="001C7AD5" w:rsidP="001F77FD">
      <w:pPr>
        <w:pStyle w:val="Akapitzlist"/>
        <w:numPr>
          <w:ilvl w:val="0"/>
          <w:numId w:val="29"/>
        </w:numPr>
        <w:suppressAutoHyphens w:val="0"/>
        <w:spacing w:after="160"/>
        <w:ind w:left="426" w:hanging="426"/>
        <w:contextualSpacing/>
        <w:jc w:val="both"/>
        <w:rPr>
          <w:rFonts w:ascii="Arial" w:hAnsi="Arial" w:cs="Arial"/>
          <w:sz w:val="20"/>
          <w:szCs w:val="20"/>
        </w:rPr>
      </w:pPr>
      <w:r w:rsidRPr="00536D55">
        <w:rPr>
          <w:rFonts w:ascii="Arial" w:hAnsi="Arial" w:cs="Arial"/>
          <w:sz w:val="20"/>
          <w:szCs w:val="20"/>
        </w:rPr>
        <w:t xml:space="preserve">przypadku wypełniania przez </w:t>
      </w:r>
      <w:r w:rsidR="00E0757D" w:rsidRPr="00536D55">
        <w:rPr>
          <w:rFonts w:ascii="Arial" w:hAnsi="Arial" w:cs="Arial"/>
          <w:sz w:val="20"/>
          <w:szCs w:val="20"/>
        </w:rPr>
        <w:t xml:space="preserve">Wykonawcę </w:t>
      </w:r>
      <w:r w:rsidRPr="00536D55">
        <w:rPr>
          <w:rFonts w:ascii="Arial" w:hAnsi="Arial" w:cs="Arial"/>
          <w:sz w:val="20"/>
          <w:szCs w:val="20"/>
        </w:rPr>
        <w:t>będącą spółką publiczną  obowiązków informacyjnych wynikających z obowiązujących takie spółki przepisów prawa.</w:t>
      </w:r>
    </w:p>
    <w:p w14:paraId="56BFBF55" w14:textId="77777777" w:rsidR="001C7AD5" w:rsidRPr="00536D55" w:rsidRDefault="001C7AD5" w:rsidP="001F77FD">
      <w:pPr>
        <w:pStyle w:val="Akapitzlist"/>
        <w:numPr>
          <w:ilvl w:val="0"/>
          <w:numId w:val="28"/>
        </w:numPr>
        <w:suppressAutoHyphens w:val="0"/>
        <w:ind w:left="426" w:hanging="426"/>
        <w:contextualSpacing/>
        <w:jc w:val="both"/>
        <w:rPr>
          <w:rFonts w:ascii="Arial" w:hAnsi="Arial" w:cs="Arial"/>
          <w:sz w:val="20"/>
          <w:szCs w:val="20"/>
        </w:rPr>
      </w:pPr>
      <w:r w:rsidRPr="00536D55">
        <w:rPr>
          <w:rFonts w:ascii="Arial" w:hAnsi="Arial" w:cs="Arial"/>
          <w:sz w:val="20"/>
          <w:szCs w:val="20"/>
        </w:rPr>
        <w:t>W razie niewykonania lub nienależytego wykonania zobowiązań określonych w niniejszym paragrafie, ORLEN OIL jest uprawniony do naliczenia kary umownej w wysokości 100.000 zł (słownie: sto tysięcy złotych) za każdy przypadek naruszenia. Zapłata kary umownej, o której mowa powyżej, nie ogranicza prawa ORLEN OIL do dochodzenia odszkodowania uzupełniającego na zasadach ogólnych, w przypadku, gdy wysokość poniesionej szkody przewyższa zastrzeżoną wysokość kary umownej.</w:t>
      </w:r>
    </w:p>
    <w:p w14:paraId="151C154B" w14:textId="0F4883CC" w:rsidR="001C7AD5" w:rsidRPr="00536D55" w:rsidRDefault="00E0757D" w:rsidP="001F77FD">
      <w:pPr>
        <w:pStyle w:val="Akapitzlist"/>
        <w:numPr>
          <w:ilvl w:val="0"/>
          <w:numId w:val="28"/>
        </w:numPr>
        <w:suppressAutoHyphens w:val="0"/>
        <w:ind w:left="426" w:hanging="426"/>
        <w:contextualSpacing/>
        <w:jc w:val="both"/>
        <w:rPr>
          <w:rFonts w:ascii="Arial" w:hAnsi="Arial" w:cs="Arial"/>
          <w:sz w:val="20"/>
          <w:szCs w:val="20"/>
        </w:rPr>
      </w:pPr>
      <w:r w:rsidRPr="00536D55">
        <w:rPr>
          <w:rFonts w:ascii="Arial" w:hAnsi="Arial" w:cs="Arial"/>
          <w:sz w:val="20"/>
          <w:szCs w:val="20"/>
        </w:rPr>
        <w:t xml:space="preserve">Wykonawca </w:t>
      </w:r>
      <w:r w:rsidR="001C7AD5" w:rsidRPr="00536D55">
        <w:rPr>
          <w:rFonts w:ascii="Arial" w:hAnsi="Arial" w:cs="Arial"/>
          <w:sz w:val="20"/>
          <w:szCs w:val="20"/>
        </w:rPr>
        <w:t>przyjmuje do wiadomości, że wszelkie prawa do oznaczeń wykorzystywanych w działalności gospodarczej przez ORLEN OIL, w tym prawa do znaków towarowych, oznaczeń niezarejestrowanych oraz firmy podlegają ochronie prawnej na podstawie rejestracji we właściwych urzędach lub przepisów prawa na rzecz ORLEN OIL. Jakiekolwiek użycie wyżej wymienionych oznaczeń bez zgody ORLEN OIL lub w sposób niezgodny z niniejszą Umową jak również upoważnienie osób trzecich do takiego używania będzie stanowiło naruszenie praw ORLEN OIL.</w:t>
      </w:r>
    </w:p>
    <w:p w14:paraId="68919675" w14:textId="77777777" w:rsidR="005C5BAB" w:rsidRPr="00536D55" w:rsidRDefault="005C5BAB" w:rsidP="00536D55">
      <w:pPr>
        <w:widowControl w:val="0"/>
        <w:adjustRightInd w:val="0"/>
        <w:textAlignment w:val="baseline"/>
        <w:rPr>
          <w:rFonts w:ascii="Arial" w:hAnsi="Arial" w:cs="Arial"/>
          <w:b/>
          <w:sz w:val="20"/>
          <w:szCs w:val="20"/>
        </w:rPr>
      </w:pPr>
    </w:p>
    <w:p w14:paraId="7D28C32C" w14:textId="77777777" w:rsidR="005C5BAB" w:rsidRPr="00536D55" w:rsidRDefault="005C5BAB" w:rsidP="00536D55">
      <w:pPr>
        <w:widowControl w:val="0"/>
        <w:adjustRightInd w:val="0"/>
        <w:textAlignment w:val="baseline"/>
        <w:rPr>
          <w:rFonts w:ascii="Arial" w:hAnsi="Arial" w:cs="Arial"/>
          <w:b/>
          <w:sz w:val="20"/>
          <w:szCs w:val="20"/>
        </w:rPr>
      </w:pPr>
    </w:p>
    <w:p w14:paraId="66ECFAB2" w14:textId="6D598F03" w:rsidR="001C7AD5" w:rsidRPr="00536D55" w:rsidRDefault="001C7AD5" w:rsidP="00536D55">
      <w:pPr>
        <w:widowControl w:val="0"/>
        <w:adjustRightInd w:val="0"/>
        <w:ind w:left="426" w:hanging="426"/>
        <w:jc w:val="center"/>
        <w:textAlignment w:val="baseline"/>
        <w:rPr>
          <w:rFonts w:ascii="Arial" w:hAnsi="Arial" w:cs="Arial"/>
          <w:sz w:val="20"/>
          <w:szCs w:val="20"/>
        </w:rPr>
      </w:pPr>
      <w:r w:rsidRPr="00536D55">
        <w:rPr>
          <w:rFonts w:ascii="Arial" w:hAnsi="Arial" w:cs="Arial"/>
          <w:b/>
          <w:sz w:val="20"/>
          <w:szCs w:val="20"/>
        </w:rPr>
        <w:t>§ 2</w:t>
      </w:r>
      <w:r w:rsidR="009054E9">
        <w:rPr>
          <w:rFonts w:ascii="Arial" w:hAnsi="Arial" w:cs="Arial"/>
          <w:b/>
          <w:sz w:val="20"/>
          <w:szCs w:val="20"/>
        </w:rPr>
        <w:t>5</w:t>
      </w:r>
      <w:r w:rsidRPr="00536D55">
        <w:rPr>
          <w:rFonts w:ascii="Arial" w:hAnsi="Arial" w:cs="Arial"/>
          <w:b/>
          <w:sz w:val="20"/>
          <w:szCs w:val="20"/>
        </w:rPr>
        <w:t>.</w:t>
      </w:r>
    </w:p>
    <w:p w14:paraId="2C5A7E7E" w14:textId="77777777" w:rsidR="001C7AD5" w:rsidRPr="00536D55" w:rsidRDefault="001C7AD5" w:rsidP="00536D55">
      <w:pPr>
        <w:pStyle w:val="Nagwek1"/>
        <w:spacing w:before="0" w:after="0"/>
        <w:ind w:left="426" w:hanging="426"/>
        <w:rPr>
          <w:rFonts w:ascii="Arial" w:hAnsi="Arial" w:cs="Arial"/>
          <w:b w:val="0"/>
          <w:i/>
          <w:color w:val="0070C0"/>
          <w:u w:val="none"/>
        </w:rPr>
      </w:pPr>
      <w:r w:rsidRPr="00536D55">
        <w:rPr>
          <w:rFonts w:ascii="Arial" w:hAnsi="Arial" w:cs="Arial"/>
          <w:u w:val="none"/>
        </w:rPr>
        <w:t>POSTANOWIENIA KOŃCOWE.</w:t>
      </w:r>
    </w:p>
    <w:p w14:paraId="26B37CF8" w14:textId="77777777" w:rsidR="001C7AD5" w:rsidRPr="00536D55" w:rsidRDefault="001C7AD5" w:rsidP="00536D55">
      <w:pPr>
        <w:ind w:left="426" w:hanging="426"/>
        <w:rPr>
          <w:rFonts w:ascii="Arial" w:hAnsi="Arial" w:cs="Arial"/>
          <w:sz w:val="20"/>
          <w:szCs w:val="20"/>
        </w:rPr>
      </w:pPr>
    </w:p>
    <w:p w14:paraId="4ECDFDBA" w14:textId="77777777" w:rsidR="001C7AD5" w:rsidRPr="00536D55" w:rsidRDefault="001C7AD5" w:rsidP="00536D55">
      <w:pPr>
        <w:numPr>
          <w:ilvl w:val="3"/>
          <w:numId w:val="12"/>
        </w:numPr>
        <w:ind w:left="426" w:hanging="426"/>
        <w:jc w:val="both"/>
        <w:rPr>
          <w:rFonts w:ascii="Arial" w:hAnsi="Arial" w:cs="Arial"/>
          <w:sz w:val="20"/>
          <w:szCs w:val="20"/>
          <w:u w:val="single"/>
        </w:rPr>
      </w:pPr>
      <w:r w:rsidRPr="00536D55">
        <w:rPr>
          <w:rFonts w:ascii="Arial" w:hAnsi="Arial" w:cs="Arial"/>
          <w:sz w:val="20"/>
          <w:szCs w:val="20"/>
        </w:rPr>
        <w:t>W przypadku powstania jakichkolwiek płatności na rzecz Zamawiającego na podstawie niniejszej Umowy, płatności te będą realizowane na następujący rachunek bankowy Zamawiającego prowadzony w banku Bank Handlowy S.A. o nr: 21 1030 1188 0000 0000 0361 9201</w:t>
      </w:r>
    </w:p>
    <w:p w14:paraId="4F8B94EC" w14:textId="77777777" w:rsidR="001C7AD5" w:rsidRPr="00536D55" w:rsidRDefault="001C7AD5" w:rsidP="00536D55">
      <w:pPr>
        <w:numPr>
          <w:ilvl w:val="3"/>
          <w:numId w:val="12"/>
        </w:numPr>
        <w:ind w:left="426" w:hanging="426"/>
        <w:jc w:val="both"/>
        <w:rPr>
          <w:rFonts w:ascii="Arial" w:hAnsi="Arial" w:cs="Arial"/>
          <w:sz w:val="20"/>
          <w:szCs w:val="20"/>
          <w:u w:val="single"/>
        </w:rPr>
      </w:pPr>
      <w:r w:rsidRPr="00536D55">
        <w:rPr>
          <w:rFonts w:ascii="Arial" w:hAnsi="Arial" w:cs="Arial"/>
          <w:sz w:val="20"/>
          <w:szCs w:val="20"/>
        </w:rPr>
        <w:t>W sprawach w Umowie nieuregulowanych zastosowanie będą miały przepisy prawa polskiego, w tym w szczególności kodeksu cywilnego</w:t>
      </w:r>
      <w:r w:rsidRPr="00536D55">
        <w:rPr>
          <w:rFonts w:ascii="Arial" w:hAnsi="Arial" w:cs="Arial"/>
          <w:i/>
          <w:color w:val="0070C0"/>
          <w:sz w:val="20"/>
          <w:szCs w:val="20"/>
        </w:rPr>
        <w:t>.</w:t>
      </w:r>
    </w:p>
    <w:p w14:paraId="38DCFF19" w14:textId="77777777" w:rsidR="001C7AD5" w:rsidRPr="00536D55" w:rsidRDefault="001C7AD5" w:rsidP="00536D55">
      <w:pPr>
        <w:numPr>
          <w:ilvl w:val="3"/>
          <w:numId w:val="12"/>
        </w:numPr>
        <w:ind w:left="426" w:hanging="426"/>
        <w:jc w:val="both"/>
        <w:rPr>
          <w:rFonts w:ascii="Arial" w:hAnsi="Arial" w:cs="Arial"/>
          <w:sz w:val="20"/>
          <w:szCs w:val="20"/>
          <w:u w:val="single"/>
        </w:rPr>
      </w:pPr>
      <w:r w:rsidRPr="00536D55">
        <w:rPr>
          <w:rFonts w:ascii="Arial" w:hAnsi="Arial" w:cs="Arial"/>
          <w:sz w:val="20"/>
          <w:szCs w:val="20"/>
        </w:rPr>
        <w:t>Strony oświadczają, iż wszystkie podane przez nie dane rejestrowe i identyfikacyjne są zgodne ze stanem prawnym i faktycznym.</w:t>
      </w:r>
    </w:p>
    <w:p w14:paraId="11332200" w14:textId="77777777" w:rsidR="001C7AD5" w:rsidRPr="00536D55" w:rsidRDefault="001C7AD5" w:rsidP="00536D55">
      <w:pPr>
        <w:numPr>
          <w:ilvl w:val="3"/>
          <w:numId w:val="12"/>
        </w:numPr>
        <w:ind w:left="426" w:hanging="426"/>
        <w:jc w:val="both"/>
        <w:rPr>
          <w:rFonts w:ascii="Arial" w:hAnsi="Arial" w:cs="Arial"/>
          <w:sz w:val="20"/>
          <w:szCs w:val="20"/>
          <w:u w:val="single"/>
        </w:rPr>
      </w:pPr>
      <w:r w:rsidRPr="00536D55">
        <w:rPr>
          <w:rFonts w:ascii="Arial" w:hAnsi="Arial" w:cs="Arial"/>
          <w:sz w:val="20"/>
          <w:szCs w:val="20"/>
        </w:rPr>
        <w:t>Niniejsza Umowa stanowi kompletne porozumienie pomiędzy Stronami w odniesieniu do wymienionego Przedmiotu Umowy i zastępuje wszelkie zapytania, oferty, negocjacje i zobowiązania zarówno pisemne, jak i ustne zawarte przed terminem zawarcia niniejszej Umowy w odniesieniu do Przedmiotu Umowy.</w:t>
      </w:r>
    </w:p>
    <w:p w14:paraId="71AC0B26" w14:textId="67ECFC7A" w:rsidR="001C7AD5" w:rsidRPr="00536D55" w:rsidRDefault="001C7AD5" w:rsidP="00536D55">
      <w:pPr>
        <w:numPr>
          <w:ilvl w:val="3"/>
          <w:numId w:val="12"/>
        </w:numPr>
        <w:ind w:left="426" w:hanging="426"/>
        <w:jc w:val="both"/>
        <w:rPr>
          <w:rFonts w:ascii="Arial" w:hAnsi="Arial" w:cs="Arial"/>
          <w:sz w:val="20"/>
          <w:szCs w:val="20"/>
          <w:u w:val="single"/>
        </w:rPr>
      </w:pPr>
      <w:r w:rsidRPr="00536D55">
        <w:rPr>
          <w:rFonts w:ascii="Arial" w:hAnsi="Arial" w:cs="Arial"/>
          <w:sz w:val="20"/>
          <w:szCs w:val="20"/>
        </w:rPr>
        <w:lastRenderedPageBreak/>
        <w:t>O ile Umowa nie stanowi inaczej, wszelkie zmiany do niniejszej Umowy (w tym dotyczące zmiany danych rachunków bankowych Stron) mogą być wprowadzone tylko w formie pisemnego aneksu, podpisanego przez obie Strony pod rygorem nieważności</w:t>
      </w:r>
      <w:r w:rsidR="00AF3B1A" w:rsidRPr="00536D55">
        <w:rPr>
          <w:rFonts w:ascii="Arial" w:hAnsi="Arial" w:cs="Arial"/>
          <w:sz w:val="20"/>
          <w:szCs w:val="20"/>
        </w:rPr>
        <w:t>, chyba że Umowa stanowi inaczej</w:t>
      </w:r>
      <w:r w:rsidRPr="00536D55">
        <w:rPr>
          <w:rFonts w:ascii="Arial" w:hAnsi="Arial" w:cs="Arial"/>
          <w:sz w:val="20"/>
          <w:szCs w:val="20"/>
        </w:rPr>
        <w:t>.</w:t>
      </w:r>
      <w:bookmarkStart w:id="9" w:name="_Hlk515443718"/>
    </w:p>
    <w:p w14:paraId="7034B700" w14:textId="77777777" w:rsidR="001C7AD5" w:rsidRPr="00536D55" w:rsidRDefault="001C7AD5" w:rsidP="00536D55">
      <w:pPr>
        <w:numPr>
          <w:ilvl w:val="3"/>
          <w:numId w:val="12"/>
        </w:numPr>
        <w:ind w:left="426" w:hanging="426"/>
        <w:jc w:val="both"/>
        <w:rPr>
          <w:rFonts w:ascii="Arial" w:hAnsi="Arial" w:cs="Arial"/>
          <w:sz w:val="20"/>
          <w:szCs w:val="20"/>
          <w:u w:val="single"/>
        </w:rPr>
      </w:pPr>
      <w:r w:rsidRPr="00536D55">
        <w:rPr>
          <w:rFonts w:ascii="Arial" w:hAnsi="Arial" w:cs="Arial"/>
          <w:color w:val="000000"/>
          <w:sz w:val="20"/>
          <w:szCs w:val="20"/>
        </w:rPr>
        <w:t>Wykonawca</w:t>
      </w:r>
      <w:bookmarkEnd w:id="9"/>
      <w:r w:rsidRPr="00536D55">
        <w:rPr>
          <w:rFonts w:ascii="Arial" w:hAnsi="Arial" w:cs="Arial"/>
          <w:sz w:val="20"/>
          <w:szCs w:val="20"/>
        </w:rPr>
        <w:t xml:space="preserve"> oświadcza, że nie znajduje się w stanie upadłości ani likwidacji, nie zostało otwarte jego postępowanie restrukturyzacyjne, oraz że nie istnieją podstawy do złożenia wniosku o ogłoszenie jego upadłości lub likwidacji lub otwarcia postępowania restrukturyzacyjnego.</w:t>
      </w:r>
    </w:p>
    <w:p w14:paraId="315D6121" w14:textId="77777777" w:rsidR="001C7AD5" w:rsidRPr="00536D55" w:rsidRDefault="001C7AD5" w:rsidP="00536D55">
      <w:pPr>
        <w:numPr>
          <w:ilvl w:val="3"/>
          <w:numId w:val="12"/>
        </w:numPr>
        <w:ind w:left="426" w:hanging="426"/>
        <w:jc w:val="both"/>
        <w:rPr>
          <w:rFonts w:ascii="Arial" w:hAnsi="Arial" w:cs="Arial"/>
          <w:sz w:val="20"/>
          <w:szCs w:val="20"/>
          <w:u w:val="single"/>
        </w:rPr>
      </w:pPr>
      <w:r w:rsidRPr="00536D55">
        <w:rPr>
          <w:rFonts w:ascii="Arial" w:hAnsi="Arial" w:cs="Arial"/>
          <w:sz w:val="20"/>
          <w:szCs w:val="20"/>
        </w:rPr>
        <w:t>Jeżeli którekolwiek z postanowień niniejszej Umowy uznane zostanie za nieważne lub prawnie wadliwe, pozostałe postanowienia zostają w mocy w najszerszym zakresie dopuszczalnym przez prawo. Strony zobowiązują się do dołożenia starań i podjęcia wszelkich niezbędnych czynności w celu osiągnięcia porozumienia i uzgodnienia nowych postanowień w miejsce postanowień uznanych za nieważne lub prawnie wadliwe.</w:t>
      </w:r>
    </w:p>
    <w:p w14:paraId="6663F8A4" w14:textId="77777777" w:rsidR="001C7AD5" w:rsidRPr="00536D55" w:rsidRDefault="001C7AD5" w:rsidP="00536D55">
      <w:pPr>
        <w:numPr>
          <w:ilvl w:val="3"/>
          <w:numId w:val="12"/>
        </w:numPr>
        <w:ind w:left="426" w:hanging="426"/>
        <w:jc w:val="both"/>
        <w:rPr>
          <w:rFonts w:ascii="Arial" w:hAnsi="Arial" w:cs="Arial"/>
          <w:sz w:val="20"/>
          <w:szCs w:val="20"/>
          <w:u w:val="single"/>
        </w:rPr>
      </w:pPr>
      <w:r w:rsidRPr="00536D55">
        <w:rPr>
          <w:rFonts w:ascii="Arial" w:hAnsi="Arial" w:cs="Arial"/>
          <w:sz w:val="20"/>
          <w:szCs w:val="20"/>
        </w:rPr>
        <w:t>Ewentualne spory mogące wyniknąć na tle wykonania niniejszej Umowy będą rozwiązywane w drodze porozumienia. W przypadku nie osiągnięcia porozumienia przez Strony spory te rozstrzygać będzie sąd powszechny właściwy dla siedziby Zamawiającego.</w:t>
      </w:r>
    </w:p>
    <w:p w14:paraId="24469AA0" w14:textId="77777777" w:rsidR="001C7AD5" w:rsidRPr="00536D55" w:rsidRDefault="001C7AD5" w:rsidP="00536D55">
      <w:pPr>
        <w:numPr>
          <w:ilvl w:val="3"/>
          <w:numId w:val="12"/>
        </w:numPr>
        <w:ind w:left="426" w:hanging="426"/>
        <w:jc w:val="both"/>
        <w:rPr>
          <w:rFonts w:ascii="Arial" w:hAnsi="Arial" w:cs="Arial"/>
          <w:sz w:val="20"/>
          <w:szCs w:val="20"/>
          <w:u w:val="single"/>
        </w:rPr>
      </w:pPr>
      <w:r w:rsidRPr="00536D55">
        <w:rPr>
          <w:rFonts w:ascii="Arial" w:hAnsi="Arial" w:cs="Arial"/>
          <w:sz w:val="20"/>
          <w:szCs w:val="20"/>
        </w:rPr>
        <w:t>Wykonawca oświadcza, że uzyskał zgodę wszystkich osób, którymi posługiwać się będzie w celu realizacji Umowy na przetwarzanie ich danych osobowych na potrzeby jej realizacji.</w:t>
      </w:r>
    </w:p>
    <w:p w14:paraId="43A6A6F2" w14:textId="77777777" w:rsidR="001C7AD5" w:rsidRPr="00536D55" w:rsidRDefault="001C7AD5" w:rsidP="00536D55">
      <w:pPr>
        <w:numPr>
          <w:ilvl w:val="3"/>
          <w:numId w:val="12"/>
        </w:numPr>
        <w:ind w:left="426" w:hanging="426"/>
        <w:jc w:val="both"/>
        <w:rPr>
          <w:rFonts w:ascii="Arial" w:hAnsi="Arial" w:cs="Arial"/>
          <w:sz w:val="20"/>
          <w:szCs w:val="20"/>
          <w:u w:val="single"/>
        </w:rPr>
      </w:pPr>
      <w:r w:rsidRPr="00536D55">
        <w:rPr>
          <w:rFonts w:ascii="Arial" w:hAnsi="Arial" w:cs="Arial"/>
          <w:sz w:val="20"/>
          <w:szCs w:val="20"/>
        </w:rPr>
        <w:t>Umowę sporządzono w dwóch jednobrzmiących egzemplarzach, po jednym dla każdej ze Stron.</w:t>
      </w:r>
    </w:p>
    <w:p w14:paraId="6B5F5BF1" w14:textId="77777777" w:rsidR="001C7AD5" w:rsidRPr="00536D55" w:rsidRDefault="001C7AD5" w:rsidP="00536D55">
      <w:pPr>
        <w:numPr>
          <w:ilvl w:val="3"/>
          <w:numId w:val="12"/>
        </w:numPr>
        <w:ind w:left="426" w:hanging="426"/>
        <w:jc w:val="both"/>
        <w:rPr>
          <w:rFonts w:ascii="Arial" w:hAnsi="Arial" w:cs="Arial"/>
          <w:sz w:val="20"/>
          <w:szCs w:val="20"/>
          <w:u w:val="single"/>
        </w:rPr>
      </w:pPr>
      <w:r w:rsidRPr="00536D55">
        <w:rPr>
          <w:rFonts w:ascii="Arial" w:hAnsi="Arial" w:cs="Arial"/>
          <w:sz w:val="20"/>
          <w:szCs w:val="20"/>
        </w:rPr>
        <w:t>Wszystkie załączniki i inne dokumenty przywołane w niniejszej Umowie stanowią jej  integralną część. W przypadku rozbieżności pomiędzy treścią Umowy a treścią załączników, pierwszeństwo mają postanowienia Umowy.</w:t>
      </w:r>
    </w:p>
    <w:p w14:paraId="44571813" w14:textId="77777777" w:rsidR="001C7AD5" w:rsidRPr="00536D55" w:rsidRDefault="001C7AD5" w:rsidP="00536D55">
      <w:pPr>
        <w:numPr>
          <w:ilvl w:val="3"/>
          <w:numId w:val="12"/>
        </w:numPr>
        <w:ind w:left="426" w:hanging="426"/>
        <w:jc w:val="both"/>
        <w:rPr>
          <w:rFonts w:ascii="Arial" w:hAnsi="Arial" w:cs="Arial"/>
          <w:sz w:val="20"/>
          <w:szCs w:val="20"/>
          <w:u w:val="single"/>
        </w:rPr>
      </w:pPr>
      <w:r w:rsidRPr="00536D55">
        <w:rPr>
          <w:rFonts w:ascii="Arial" w:hAnsi="Arial" w:cs="Arial"/>
          <w:sz w:val="20"/>
          <w:szCs w:val="20"/>
        </w:rPr>
        <w:t xml:space="preserve">ORLEN Oil Sp. z o.o. </w:t>
      </w:r>
      <w:r w:rsidRPr="00536D55">
        <w:rPr>
          <w:rFonts w:ascii="Arial" w:hAnsi="Arial" w:cs="Arial"/>
          <w:iCs/>
          <w:sz w:val="20"/>
          <w:szCs w:val="20"/>
        </w:rPr>
        <w:t>oświadcza, że pos</w:t>
      </w:r>
      <w:r w:rsidRPr="00536D55">
        <w:rPr>
          <w:rFonts w:ascii="Arial" w:hAnsi="Arial" w:cs="Arial"/>
          <w:bCs/>
          <w:iCs/>
          <w:sz w:val="20"/>
          <w:szCs w:val="20"/>
        </w:rPr>
        <w:t xml:space="preserve">iada status dużego przedsiębiorcy w rozumieniu przepisów </w:t>
      </w:r>
      <w:bookmarkStart w:id="10" w:name="_Hlk42842615"/>
      <w:r w:rsidRPr="00536D55">
        <w:rPr>
          <w:rFonts w:ascii="Arial" w:hAnsi="Arial" w:cs="Arial"/>
          <w:bCs/>
          <w:iCs/>
          <w:sz w:val="20"/>
          <w:szCs w:val="20"/>
        </w:rPr>
        <w:t>ustawy z 08.03.2013 r. o przeciwdziałaniu nadmiernym opóźnieniom w transakcjach handlowych</w:t>
      </w:r>
      <w:bookmarkEnd w:id="10"/>
      <w:r w:rsidRPr="00536D55">
        <w:rPr>
          <w:rFonts w:ascii="Arial" w:hAnsi="Arial" w:cs="Arial"/>
          <w:bCs/>
          <w:iCs/>
          <w:sz w:val="20"/>
          <w:szCs w:val="20"/>
        </w:rPr>
        <w:t>.</w:t>
      </w:r>
    </w:p>
    <w:p w14:paraId="5C435D8D" w14:textId="77777777" w:rsidR="001C7AD5" w:rsidRPr="00536D55" w:rsidRDefault="001C7AD5" w:rsidP="00536D55">
      <w:pPr>
        <w:numPr>
          <w:ilvl w:val="3"/>
          <w:numId w:val="12"/>
        </w:numPr>
        <w:ind w:left="426" w:hanging="426"/>
        <w:jc w:val="both"/>
        <w:rPr>
          <w:rFonts w:ascii="Arial" w:hAnsi="Arial" w:cs="Arial"/>
          <w:sz w:val="20"/>
          <w:szCs w:val="20"/>
          <w:u w:val="single"/>
        </w:rPr>
      </w:pPr>
      <w:r w:rsidRPr="00536D55">
        <w:rPr>
          <w:rFonts w:ascii="Arial" w:hAnsi="Arial" w:cs="Arial"/>
          <w:iCs/>
          <w:sz w:val="20"/>
          <w:szCs w:val="20"/>
        </w:rPr>
        <w:t>Wykonawca oświadcza, że pos</w:t>
      </w:r>
      <w:r w:rsidRPr="00536D55">
        <w:rPr>
          <w:rFonts w:ascii="Arial" w:hAnsi="Arial" w:cs="Arial"/>
          <w:bCs/>
          <w:iCs/>
          <w:sz w:val="20"/>
          <w:szCs w:val="20"/>
        </w:rPr>
        <w:t>iada status dużego przedsiębiorcy w rozumieniu przepisów ustawy z 08.03.2013 r. o przeciwdziałaniu nadmiernym opóźnieniom w transakcjach handlowych</w:t>
      </w:r>
      <w:r w:rsidRPr="00536D55">
        <w:rPr>
          <w:rFonts w:ascii="Arial" w:hAnsi="Arial" w:cs="Arial"/>
          <w:bCs/>
          <w:iCs/>
          <w:color w:val="4F81BD" w:themeColor="accent1"/>
          <w:sz w:val="20"/>
          <w:szCs w:val="20"/>
        </w:rPr>
        <w:t xml:space="preserve">. </w:t>
      </w:r>
      <w:r w:rsidRPr="00536D55">
        <w:rPr>
          <w:rFonts w:ascii="Arial" w:hAnsi="Arial" w:cs="Arial"/>
          <w:bCs/>
          <w:iCs/>
          <w:color w:val="0070C0"/>
          <w:sz w:val="20"/>
          <w:szCs w:val="20"/>
        </w:rPr>
        <w:t>(należy stosować , jeżeli kontrahent umowy ma obowiązek złożyć oświadczenie)</w:t>
      </w:r>
    </w:p>
    <w:p w14:paraId="1F68E375" w14:textId="77777777" w:rsidR="001C7AD5" w:rsidRPr="00536D55" w:rsidRDefault="001C7AD5" w:rsidP="00536D55">
      <w:pPr>
        <w:numPr>
          <w:ilvl w:val="3"/>
          <w:numId w:val="12"/>
        </w:numPr>
        <w:ind w:left="426" w:hanging="426"/>
        <w:jc w:val="both"/>
        <w:rPr>
          <w:rFonts w:ascii="Arial" w:hAnsi="Arial" w:cs="Arial"/>
          <w:sz w:val="20"/>
          <w:szCs w:val="20"/>
          <w:u w:val="single"/>
        </w:rPr>
      </w:pPr>
      <w:r w:rsidRPr="00536D55">
        <w:rPr>
          <w:rFonts w:ascii="Arial" w:hAnsi="Arial" w:cs="Arial"/>
          <w:sz w:val="20"/>
          <w:szCs w:val="20"/>
          <w:highlight w:val="yellow"/>
        </w:rPr>
        <w:t xml:space="preserve">Wykonawca oświadcza, że niniejsza </w:t>
      </w:r>
      <w:bookmarkStart w:id="11" w:name="_Hlk61955948"/>
      <w:r w:rsidRPr="00536D55">
        <w:rPr>
          <w:rFonts w:ascii="Arial" w:hAnsi="Arial" w:cs="Arial"/>
          <w:sz w:val="20"/>
          <w:szCs w:val="20"/>
          <w:highlight w:val="yellow"/>
        </w:rPr>
        <w:t>Umowa zawierana jest w wykonaniu prowadzonej przez Wykonawcę działalności gospodarczej, jest z nią bezpośrednio związana i posiada dla Wykonawcy charakter zawodowy, wynikający w szczególności z przedmiotu wykonywanej przez Wykonawcę działalności gospodarczej</w:t>
      </w:r>
      <w:r w:rsidRPr="00536D55">
        <w:rPr>
          <w:rFonts w:ascii="Arial" w:eastAsia="Arial" w:hAnsi="Arial" w:cs="Arial"/>
          <w:sz w:val="20"/>
          <w:szCs w:val="20"/>
        </w:rPr>
        <w:t xml:space="preserve">.* </w:t>
      </w:r>
      <w:r w:rsidRPr="00536D55">
        <w:rPr>
          <w:rFonts w:ascii="Arial" w:eastAsia="Arial" w:hAnsi="Arial" w:cs="Arial"/>
          <w:i/>
          <w:iCs/>
          <w:color w:val="0070C0"/>
          <w:sz w:val="20"/>
          <w:szCs w:val="20"/>
        </w:rPr>
        <w:t>(dotyczy obligatoryjnie przedsiębiorcy prowadzącego jednoosobową działalność gospodarczą, nie będzie dotyczyć osób fizycznych nieprowadzących działalności gospodarczej).</w:t>
      </w:r>
      <w:r w:rsidRPr="00536D55">
        <w:rPr>
          <w:rFonts w:ascii="Arial" w:eastAsia="Arial" w:hAnsi="Arial" w:cs="Arial"/>
          <w:color w:val="FF0000"/>
          <w:sz w:val="20"/>
          <w:szCs w:val="20"/>
        </w:rPr>
        <w:t xml:space="preserve"> </w:t>
      </w:r>
      <w:bookmarkEnd w:id="11"/>
    </w:p>
    <w:p w14:paraId="7254FEAC" w14:textId="768B254D" w:rsidR="00F7770C" w:rsidRPr="00536D55" w:rsidRDefault="00F7770C" w:rsidP="00536D55">
      <w:pPr>
        <w:numPr>
          <w:ilvl w:val="3"/>
          <w:numId w:val="12"/>
        </w:numPr>
        <w:ind w:left="426" w:hanging="426"/>
        <w:jc w:val="both"/>
        <w:rPr>
          <w:rFonts w:ascii="Arial" w:hAnsi="Arial" w:cs="Arial"/>
          <w:sz w:val="20"/>
          <w:szCs w:val="20"/>
        </w:rPr>
      </w:pPr>
      <w:r w:rsidRPr="00536D55">
        <w:rPr>
          <w:rFonts w:ascii="Arial" w:hAnsi="Arial" w:cs="Arial"/>
          <w:sz w:val="20"/>
          <w:szCs w:val="20"/>
        </w:rPr>
        <w:t>Wykonawca wyraża zgodę na ujawnienie przez Zamawiającego treści niniejszej umowy oraz informacji i danych związanych z jej realizacją spółkom należącym do Grupy Kapitałowej ORLEN.</w:t>
      </w:r>
    </w:p>
    <w:p w14:paraId="15EAD54D" w14:textId="34618525" w:rsidR="001C7AD5" w:rsidRPr="00536D55" w:rsidRDefault="00AF3B1A" w:rsidP="00536D55">
      <w:pPr>
        <w:numPr>
          <w:ilvl w:val="3"/>
          <w:numId w:val="12"/>
        </w:numPr>
        <w:ind w:left="426" w:hanging="426"/>
        <w:jc w:val="both"/>
        <w:rPr>
          <w:rFonts w:ascii="Arial" w:hAnsi="Arial" w:cs="Arial"/>
          <w:sz w:val="20"/>
          <w:szCs w:val="20"/>
          <w:u w:val="single"/>
        </w:rPr>
      </w:pPr>
      <w:bookmarkStart w:id="12" w:name="_Hlk20199687"/>
      <w:r w:rsidRPr="00536D55">
        <w:rPr>
          <w:rFonts w:ascii="Arial" w:hAnsi="Arial" w:cs="Arial"/>
          <w:sz w:val="20"/>
          <w:szCs w:val="20"/>
        </w:rPr>
        <w:t xml:space="preserve">Załączniki niżej wymienione stanowią integralną cześć Umowy. </w:t>
      </w:r>
      <w:r w:rsidR="001C7AD5" w:rsidRPr="00536D55">
        <w:rPr>
          <w:rFonts w:ascii="Arial" w:hAnsi="Arial" w:cs="Arial"/>
          <w:sz w:val="20"/>
          <w:szCs w:val="20"/>
        </w:rPr>
        <w:t>Następujące dokumenty stanowią załączniki do niniejszej Umowy:</w:t>
      </w:r>
      <w:r w:rsidR="001C7AD5" w:rsidRPr="00536D55">
        <w:rPr>
          <w:rFonts w:ascii="Arial" w:hAnsi="Arial" w:cs="Arial"/>
          <w:sz w:val="20"/>
          <w:szCs w:val="20"/>
        </w:rPr>
        <w:tab/>
      </w:r>
    </w:p>
    <w:p w14:paraId="6D059D9F" w14:textId="2E0DCC3A" w:rsidR="001C7AD5" w:rsidRPr="008F4AB0" w:rsidRDefault="001C7AD5" w:rsidP="001F77FD">
      <w:pPr>
        <w:pStyle w:val="Tekstpodstawowy2"/>
        <w:numPr>
          <w:ilvl w:val="1"/>
          <w:numId w:val="27"/>
        </w:numPr>
        <w:tabs>
          <w:tab w:val="left" w:pos="851"/>
        </w:tabs>
        <w:suppressAutoHyphens w:val="0"/>
        <w:spacing w:before="60" w:after="60" w:line="240" w:lineRule="auto"/>
        <w:ind w:left="426" w:firstLine="0"/>
        <w:jc w:val="both"/>
        <w:rPr>
          <w:rFonts w:ascii="Arial" w:hAnsi="Arial" w:cs="Arial"/>
          <w:color w:val="000000" w:themeColor="text1"/>
          <w:sz w:val="20"/>
          <w:szCs w:val="20"/>
          <w:highlight w:val="yellow"/>
          <w:u w:val="single"/>
          <w:lang w:val="x-none"/>
        </w:rPr>
      </w:pPr>
      <w:r w:rsidRPr="008F4AB0">
        <w:rPr>
          <w:rFonts w:ascii="Arial" w:hAnsi="Arial" w:cs="Arial"/>
          <w:color w:val="000000" w:themeColor="text1"/>
          <w:sz w:val="20"/>
          <w:szCs w:val="20"/>
          <w:highlight w:val="yellow"/>
          <w:lang w:val="x-none"/>
        </w:rPr>
        <w:t>Załącznik nr 1 –</w:t>
      </w:r>
      <w:r w:rsidR="005C5BAB" w:rsidRPr="008F4AB0">
        <w:rPr>
          <w:rFonts w:ascii="Arial" w:hAnsi="Arial" w:cs="Arial"/>
          <w:color w:val="000000" w:themeColor="text1"/>
          <w:sz w:val="20"/>
          <w:szCs w:val="20"/>
          <w:highlight w:val="yellow"/>
        </w:rPr>
        <w:t xml:space="preserve"> O</w:t>
      </w:r>
      <w:r w:rsidRPr="008F4AB0">
        <w:rPr>
          <w:rFonts w:ascii="Arial" w:hAnsi="Arial" w:cs="Arial"/>
          <w:color w:val="000000" w:themeColor="text1"/>
          <w:sz w:val="20"/>
          <w:szCs w:val="20"/>
          <w:highlight w:val="yellow"/>
        </w:rPr>
        <w:t xml:space="preserve">pis przedmiotu </w:t>
      </w:r>
      <w:r w:rsidR="001B4F18" w:rsidRPr="008F4AB0">
        <w:rPr>
          <w:rFonts w:ascii="Arial" w:hAnsi="Arial" w:cs="Arial"/>
          <w:color w:val="000000" w:themeColor="text1"/>
          <w:sz w:val="20"/>
          <w:szCs w:val="20"/>
          <w:highlight w:val="yellow"/>
        </w:rPr>
        <w:t>zamówienia</w:t>
      </w:r>
      <w:r w:rsidRPr="008F4AB0">
        <w:rPr>
          <w:rFonts w:ascii="Arial" w:hAnsi="Arial" w:cs="Arial"/>
          <w:color w:val="000000" w:themeColor="text1"/>
          <w:sz w:val="20"/>
          <w:szCs w:val="20"/>
          <w:highlight w:val="yellow"/>
        </w:rPr>
        <w:t xml:space="preserve">, </w:t>
      </w:r>
    </w:p>
    <w:p w14:paraId="0B7CD4E0" w14:textId="4E16AC7B" w:rsidR="001C7AD5" w:rsidRPr="008F4AB0" w:rsidRDefault="001C7AD5" w:rsidP="001F77FD">
      <w:pPr>
        <w:pStyle w:val="Tekstpodstawowy2"/>
        <w:numPr>
          <w:ilvl w:val="1"/>
          <w:numId w:val="27"/>
        </w:numPr>
        <w:tabs>
          <w:tab w:val="left" w:pos="851"/>
        </w:tabs>
        <w:suppressAutoHyphens w:val="0"/>
        <w:spacing w:before="60" w:after="60" w:line="240" w:lineRule="auto"/>
        <w:ind w:left="426" w:firstLine="0"/>
        <w:jc w:val="both"/>
        <w:rPr>
          <w:rFonts w:ascii="Arial" w:hAnsi="Arial" w:cs="Arial"/>
          <w:color w:val="000000" w:themeColor="text1"/>
          <w:sz w:val="20"/>
          <w:szCs w:val="20"/>
          <w:highlight w:val="yellow"/>
          <w:u w:val="single"/>
          <w:lang w:val="x-none"/>
        </w:rPr>
      </w:pPr>
      <w:r w:rsidRPr="008F4AB0">
        <w:rPr>
          <w:rFonts w:ascii="Arial" w:hAnsi="Arial" w:cs="Arial"/>
          <w:color w:val="000000" w:themeColor="text1"/>
          <w:sz w:val="20"/>
          <w:szCs w:val="20"/>
          <w:highlight w:val="yellow"/>
        </w:rPr>
        <w:t xml:space="preserve">Załącznik nr 2 – Oferta Wykonawcy z </w:t>
      </w:r>
      <w:proofErr w:type="spellStart"/>
      <w:r w:rsidRPr="008F4AB0">
        <w:rPr>
          <w:rFonts w:ascii="Arial" w:hAnsi="Arial" w:cs="Arial"/>
          <w:color w:val="000000" w:themeColor="text1"/>
          <w:sz w:val="20"/>
          <w:szCs w:val="20"/>
          <w:highlight w:val="yellow"/>
        </w:rPr>
        <w:t>dn</w:t>
      </w:r>
      <w:proofErr w:type="spellEnd"/>
      <w:r w:rsidR="00473BF0" w:rsidRPr="008F4AB0">
        <w:rPr>
          <w:rFonts w:ascii="Arial" w:hAnsi="Arial" w:cs="Arial"/>
          <w:color w:val="000000" w:themeColor="text1"/>
          <w:sz w:val="20"/>
          <w:szCs w:val="20"/>
          <w:highlight w:val="yellow"/>
        </w:rPr>
        <w:t>……..</w:t>
      </w:r>
      <w:r w:rsidR="00397FE4" w:rsidRPr="008F4AB0">
        <w:rPr>
          <w:rFonts w:ascii="Arial" w:hAnsi="Arial" w:cs="Arial"/>
          <w:color w:val="000000" w:themeColor="text1"/>
          <w:sz w:val="20"/>
          <w:szCs w:val="20"/>
          <w:highlight w:val="yellow"/>
        </w:rPr>
        <w:t>20..r.</w:t>
      </w:r>
      <w:r w:rsidRPr="008F4AB0">
        <w:rPr>
          <w:rFonts w:ascii="Arial" w:hAnsi="Arial" w:cs="Arial"/>
          <w:color w:val="000000" w:themeColor="text1"/>
          <w:sz w:val="20"/>
          <w:szCs w:val="20"/>
          <w:highlight w:val="yellow"/>
        </w:rPr>
        <w:t xml:space="preserve"> </w:t>
      </w:r>
    </w:p>
    <w:p w14:paraId="3594034B" w14:textId="3C0E6F02" w:rsidR="002B1A4E" w:rsidRPr="008F4AB0" w:rsidRDefault="002B1A4E" w:rsidP="001F77FD">
      <w:pPr>
        <w:pStyle w:val="Tekstpodstawowy2"/>
        <w:numPr>
          <w:ilvl w:val="1"/>
          <w:numId w:val="27"/>
        </w:numPr>
        <w:tabs>
          <w:tab w:val="left" w:pos="851"/>
        </w:tabs>
        <w:suppressAutoHyphens w:val="0"/>
        <w:spacing w:before="60" w:after="60" w:line="240" w:lineRule="auto"/>
        <w:ind w:left="426" w:firstLine="0"/>
        <w:jc w:val="both"/>
        <w:rPr>
          <w:rFonts w:ascii="Arial" w:hAnsi="Arial" w:cs="Arial"/>
          <w:color w:val="000000" w:themeColor="text1"/>
          <w:sz w:val="20"/>
          <w:szCs w:val="20"/>
          <w:highlight w:val="yellow"/>
          <w:u w:val="single"/>
          <w:lang w:val="x-none"/>
        </w:rPr>
      </w:pPr>
      <w:r w:rsidRPr="008F4AB0">
        <w:rPr>
          <w:rFonts w:ascii="Arial" w:hAnsi="Arial" w:cs="Arial"/>
          <w:color w:val="000000" w:themeColor="text1"/>
          <w:sz w:val="20"/>
          <w:szCs w:val="20"/>
          <w:highlight w:val="yellow"/>
        </w:rPr>
        <w:t>Załącznik nr 3 – Porozumienie w sprawie przesyłania faktur drogą elektroniczną</w:t>
      </w:r>
    </w:p>
    <w:p w14:paraId="7FC1E4C8" w14:textId="001C427D" w:rsidR="002B1A4E" w:rsidRPr="008F4AB0" w:rsidRDefault="002B1A4E" w:rsidP="001F77FD">
      <w:pPr>
        <w:pStyle w:val="Tekstpodstawowy2"/>
        <w:numPr>
          <w:ilvl w:val="1"/>
          <w:numId w:val="27"/>
        </w:numPr>
        <w:tabs>
          <w:tab w:val="left" w:pos="851"/>
        </w:tabs>
        <w:suppressAutoHyphens w:val="0"/>
        <w:spacing w:before="60" w:after="60" w:line="240" w:lineRule="auto"/>
        <w:ind w:left="426" w:firstLine="0"/>
        <w:jc w:val="both"/>
        <w:rPr>
          <w:rFonts w:ascii="Arial" w:hAnsi="Arial" w:cs="Arial"/>
          <w:color w:val="000000" w:themeColor="text1"/>
          <w:sz w:val="20"/>
          <w:szCs w:val="20"/>
          <w:highlight w:val="yellow"/>
          <w:u w:val="single"/>
          <w:lang w:val="x-none"/>
        </w:rPr>
      </w:pPr>
      <w:r w:rsidRPr="008F4AB0">
        <w:rPr>
          <w:rFonts w:ascii="Arial" w:hAnsi="Arial" w:cs="Arial"/>
          <w:color w:val="000000" w:themeColor="text1"/>
          <w:sz w:val="20"/>
          <w:szCs w:val="20"/>
          <w:highlight w:val="yellow"/>
        </w:rPr>
        <w:t>Załącznik nr 4 – Polisa OC Wykonawcy</w:t>
      </w:r>
    </w:p>
    <w:p w14:paraId="33884E00" w14:textId="77777777" w:rsidR="00555A81" w:rsidRPr="008F4AB0" w:rsidRDefault="00E17DB8" w:rsidP="00555A81">
      <w:pPr>
        <w:pStyle w:val="Tekstpodstawowy2"/>
        <w:numPr>
          <w:ilvl w:val="1"/>
          <w:numId w:val="27"/>
        </w:numPr>
        <w:tabs>
          <w:tab w:val="left" w:pos="851"/>
        </w:tabs>
        <w:suppressAutoHyphens w:val="0"/>
        <w:spacing w:before="60" w:after="60" w:line="240" w:lineRule="auto"/>
        <w:ind w:left="426" w:firstLine="0"/>
        <w:jc w:val="both"/>
        <w:rPr>
          <w:rFonts w:ascii="Arial" w:hAnsi="Arial" w:cs="Arial"/>
          <w:color w:val="000000" w:themeColor="text1"/>
          <w:sz w:val="20"/>
          <w:szCs w:val="20"/>
          <w:highlight w:val="yellow"/>
          <w:u w:val="single"/>
          <w:lang w:val="x-none"/>
        </w:rPr>
      </w:pPr>
      <w:r w:rsidRPr="008F4AB0">
        <w:rPr>
          <w:rFonts w:ascii="Arial" w:hAnsi="Arial" w:cs="Arial"/>
          <w:color w:val="000000" w:themeColor="text1"/>
          <w:sz w:val="20"/>
          <w:szCs w:val="20"/>
          <w:highlight w:val="yellow"/>
        </w:rPr>
        <w:t>Załącznik nr 5 –</w:t>
      </w:r>
      <w:r w:rsidR="001B4F18" w:rsidRPr="008F4AB0">
        <w:rPr>
          <w:rFonts w:ascii="Arial" w:hAnsi="Arial" w:cs="Arial"/>
          <w:color w:val="000000" w:themeColor="text1"/>
          <w:sz w:val="20"/>
          <w:szCs w:val="20"/>
          <w:highlight w:val="yellow"/>
        </w:rPr>
        <w:t xml:space="preserve"> Harmonogram Rzeczowo Finansowy</w:t>
      </w:r>
      <w:r w:rsidRPr="008F4AB0">
        <w:rPr>
          <w:rFonts w:ascii="Arial" w:hAnsi="Arial" w:cs="Arial"/>
          <w:color w:val="000000" w:themeColor="text1"/>
          <w:sz w:val="20"/>
          <w:szCs w:val="20"/>
          <w:highlight w:val="yellow"/>
        </w:rPr>
        <w:t xml:space="preserve"> </w:t>
      </w:r>
    </w:p>
    <w:p w14:paraId="4FD71E9D" w14:textId="77777777" w:rsidR="00555A81" w:rsidRPr="008F4AB0" w:rsidRDefault="00555A81" w:rsidP="00555A81">
      <w:pPr>
        <w:pStyle w:val="Tekstpodstawowy2"/>
        <w:numPr>
          <w:ilvl w:val="1"/>
          <w:numId w:val="27"/>
        </w:numPr>
        <w:tabs>
          <w:tab w:val="left" w:pos="851"/>
        </w:tabs>
        <w:suppressAutoHyphens w:val="0"/>
        <w:spacing w:before="60" w:after="60" w:line="240" w:lineRule="auto"/>
        <w:ind w:left="426" w:firstLine="0"/>
        <w:jc w:val="both"/>
        <w:rPr>
          <w:rFonts w:ascii="Arial" w:hAnsi="Arial" w:cs="Arial"/>
          <w:color w:val="000000" w:themeColor="text1"/>
          <w:sz w:val="20"/>
          <w:szCs w:val="20"/>
          <w:highlight w:val="yellow"/>
          <w:u w:val="single"/>
          <w:lang w:val="x-none"/>
        </w:rPr>
      </w:pPr>
      <w:r w:rsidRPr="008F4AB0">
        <w:rPr>
          <w:rFonts w:ascii="Arial" w:hAnsi="Arial" w:cs="Arial"/>
          <w:sz w:val="20"/>
          <w:highlight w:val="yellow"/>
        </w:rPr>
        <w:t xml:space="preserve">Załącznik 5a </w:t>
      </w:r>
      <w:r w:rsidRPr="008F4AB0">
        <w:rPr>
          <w:rFonts w:ascii="Arial" w:eastAsia="Calibri" w:hAnsi="Arial" w:cs="Arial"/>
          <w:sz w:val="20"/>
          <w:highlight w:val="yellow"/>
        </w:rPr>
        <w:t xml:space="preserve">– </w:t>
      </w:r>
      <w:r w:rsidRPr="008F4AB0">
        <w:rPr>
          <w:rFonts w:ascii="Arial" w:hAnsi="Arial" w:cs="Arial"/>
          <w:sz w:val="20"/>
          <w:highlight w:val="yellow"/>
        </w:rPr>
        <w:t>Oświadczenie końcowe Wykonawcy – wzór,</w:t>
      </w:r>
    </w:p>
    <w:p w14:paraId="480A9A44" w14:textId="16E0F9AD" w:rsidR="00555A81" w:rsidRPr="008F4AB0" w:rsidRDefault="00555A81" w:rsidP="00555A81">
      <w:pPr>
        <w:pStyle w:val="Tekstpodstawowy2"/>
        <w:numPr>
          <w:ilvl w:val="1"/>
          <w:numId w:val="27"/>
        </w:numPr>
        <w:tabs>
          <w:tab w:val="left" w:pos="851"/>
        </w:tabs>
        <w:suppressAutoHyphens w:val="0"/>
        <w:spacing w:before="60" w:after="60" w:line="240" w:lineRule="auto"/>
        <w:ind w:left="426" w:firstLine="0"/>
        <w:jc w:val="both"/>
        <w:rPr>
          <w:rFonts w:ascii="Arial" w:hAnsi="Arial" w:cs="Arial"/>
          <w:color w:val="000000" w:themeColor="text1"/>
          <w:sz w:val="20"/>
          <w:szCs w:val="20"/>
          <w:highlight w:val="yellow"/>
          <w:u w:val="single"/>
          <w:lang w:val="x-none"/>
        </w:rPr>
      </w:pPr>
      <w:r w:rsidRPr="008F4AB0">
        <w:rPr>
          <w:rFonts w:ascii="Arial" w:hAnsi="Arial" w:cs="Arial"/>
          <w:sz w:val="20"/>
          <w:highlight w:val="yellow"/>
          <w:lang w:eastAsia="en-US"/>
        </w:rPr>
        <w:t xml:space="preserve">Załącznik 5b </w:t>
      </w:r>
      <w:r w:rsidRPr="008F4AB0">
        <w:rPr>
          <w:rFonts w:ascii="Arial" w:eastAsia="Calibri" w:hAnsi="Arial" w:cs="Arial"/>
          <w:sz w:val="20"/>
          <w:highlight w:val="yellow"/>
        </w:rPr>
        <w:t xml:space="preserve">– </w:t>
      </w:r>
      <w:r w:rsidRPr="008F4AB0">
        <w:rPr>
          <w:rFonts w:ascii="Arial" w:hAnsi="Arial" w:cs="Arial"/>
          <w:sz w:val="20"/>
          <w:highlight w:val="yellow"/>
        </w:rPr>
        <w:t>Oświadczenie Podwykonawcy – wzór,</w:t>
      </w:r>
    </w:p>
    <w:p w14:paraId="096A6685" w14:textId="29E2BF42" w:rsidR="00E17DB8" w:rsidRPr="008F4AB0" w:rsidRDefault="001B4F18" w:rsidP="00555A81">
      <w:pPr>
        <w:pStyle w:val="Tekstpodstawowy2"/>
        <w:numPr>
          <w:ilvl w:val="1"/>
          <w:numId w:val="27"/>
        </w:numPr>
        <w:tabs>
          <w:tab w:val="left" w:pos="851"/>
        </w:tabs>
        <w:suppressAutoHyphens w:val="0"/>
        <w:spacing w:before="60" w:after="60" w:line="240" w:lineRule="auto"/>
        <w:ind w:left="426" w:firstLine="0"/>
        <w:jc w:val="both"/>
        <w:rPr>
          <w:rFonts w:ascii="Arial" w:hAnsi="Arial" w:cs="Arial"/>
          <w:color w:val="000000" w:themeColor="text1"/>
          <w:sz w:val="20"/>
          <w:szCs w:val="20"/>
          <w:highlight w:val="yellow"/>
          <w:u w:val="single"/>
          <w:lang w:val="x-none"/>
        </w:rPr>
      </w:pPr>
      <w:r w:rsidRPr="008F4AB0">
        <w:rPr>
          <w:rFonts w:ascii="Arial" w:hAnsi="Arial" w:cs="Arial"/>
          <w:color w:val="000000" w:themeColor="text1"/>
          <w:sz w:val="20"/>
          <w:szCs w:val="20"/>
          <w:highlight w:val="yellow"/>
        </w:rPr>
        <w:t xml:space="preserve">Załącznik nr 6 - </w:t>
      </w:r>
      <w:r w:rsidR="00E17DB8" w:rsidRPr="008F4AB0">
        <w:rPr>
          <w:rFonts w:ascii="Arial" w:hAnsi="Arial" w:cs="Arial"/>
          <w:color w:val="000000" w:themeColor="text1"/>
          <w:sz w:val="20"/>
          <w:szCs w:val="20"/>
          <w:highlight w:val="yellow"/>
        </w:rPr>
        <w:t>Wzór zestawienia odpadów powstałych podczas realizacji Umowy</w:t>
      </w:r>
    </w:p>
    <w:bookmarkEnd w:id="12"/>
    <w:p w14:paraId="37FD89B4" w14:textId="72DFB99E" w:rsidR="001C7AD5" w:rsidRPr="00536D55" w:rsidRDefault="001C7AD5" w:rsidP="00536D55">
      <w:pPr>
        <w:pStyle w:val="Tekstpodstawowy2"/>
        <w:tabs>
          <w:tab w:val="left" w:pos="851"/>
        </w:tabs>
        <w:spacing w:line="240" w:lineRule="auto"/>
        <w:rPr>
          <w:rFonts w:ascii="Arial" w:hAnsi="Arial" w:cs="Arial"/>
          <w:sz w:val="20"/>
          <w:szCs w:val="20"/>
        </w:rPr>
      </w:pPr>
    </w:p>
    <w:p w14:paraId="14988726" w14:textId="77777777" w:rsidR="001C7AD5" w:rsidRPr="00536D55" w:rsidRDefault="001C7AD5" w:rsidP="00536D55">
      <w:pPr>
        <w:ind w:left="426" w:hanging="426"/>
        <w:jc w:val="center"/>
        <w:rPr>
          <w:rFonts w:ascii="Arial" w:hAnsi="Arial" w:cs="Arial"/>
          <w:b/>
          <w:sz w:val="20"/>
          <w:szCs w:val="20"/>
        </w:rPr>
      </w:pPr>
      <w:r w:rsidRPr="00536D55">
        <w:rPr>
          <w:rFonts w:ascii="Arial" w:hAnsi="Arial" w:cs="Arial"/>
          <w:b/>
          <w:sz w:val="20"/>
          <w:szCs w:val="20"/>
        </w:rPr>
        <w:t xml:space="preserve"> WYKONAWCA</w:t>
      </w:r>
      <w:r w:rsidRPr="00536D55">
        <w:rPr>
          <w:rFonts w:ascii="Arial" w:hAnsi="Arial" w:cs="Arial"/>
          <w:b/>
          <w:sz w:val="20"/>
          <w:szCs w:val="20"/>
        </w:rPr>
        <w:tab/>
      </w:r>
      <w:r w:rsidRPr="00536D55">
        <w:rPr>
          <w:rFonts w:ascii="Arial" w:hAnsi="Arial" w:cs="Arial"/>
          <w:b/>
          <w:sz w:val="20"/>
          <w:szCs w:val="20"/>
        </w:rPr>
        <w:tab/>
      </w:r>
      <w:r w:rsidRPr="00536D55">
        <w:rPr>
          <w:rFonts w:ascii="Arial" w:hAnsi="Arial" w:cs="Arial"/>
          <w:b/>
          <w:sz w:val="20"/>
          <w:szCs w:val="20"/>
        </w:rPr>
        <w:tab/>
      </w:r>
      <w:r w:rsidRPr="00536D55">
        <w:rPr>
          <w:rFonts w:ascii="Arial" w:hAnsi="Arial" w:cs="Arial"/>
          <w:b/>
          <w:sz w:val="20"/>
          <w:szCs w:val="20"/>
        </w:rPr>
        <w:tab/>
      </w:r>
      <w:r w:rsidRPr="00536D55">
        <w:rPr>
          <w:rFonts w:ascii="Arial" w:hAnsi="Arial" w:cs="Arial"/>
          <w:b/>
          <w:sz w:val="20"/>
          <w:szCs w:val="20"/>
        </w:rPr>
        <w:tab/>
      </w:r>
      <w:r w:rsidRPr="00536D55">
        <w:rPr>
          <w:rFonts w:ascii="Arial" w:hAnsi="Arial" w:cs="Arial"/>
          <w:b/>
          <w:sz w:val="20"/>
          <w:szCs w:val="20"/>
        </w:rPr>
        <w:tab/>
        <w:t xml:space="preserve">                           ZAMAWIAJĄCY</w:t>
      </w:r>
    </w:p>
    <w:sectPr w:rsidR="001C7AD5" w:rsidRPr="00536D55">
      <w:headerReference w:type="even" r:id="rId16"/>
      <w:headerReference w:type="default" r:id="rId17"/>
      <w:footerReference w:type="default" r:id="rId18"/>
      <w:headerReference w:type="first" r:id="rId19"/>
      <w:pgSz w:w="11906" w:h="16838"/>
      <w:pgMar w:top="1077" w:right="1417" w:bottom="1417" w:left="1417" w:header="708" w:footer="1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F1AA21" w14:textId="77777777" w:rsidR="00032B6D" w:rsidRDefault="00032B6D">
      <w:r>
        <w:separator/>
      </w:r>
    </w:p>
  </w:endnote>
  <w:endnote w:type="continuationSeparator" w:id="0">
    <w:p w14:paraId="40595773" w14:textId="77777777" w:rsidR="00032B6D" w:rsidRDefault="00032B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ms Rmn">
    <w:altName w:val="Times New Roman"/>
    <w:panose1 w:val="02020603040505020304"/>
    <w:charset w:val="00"/>
    <w:family w:val="roman"/>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yriadPro-Regular">
    <w:altName w:val="Times New Roman"/>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D08E82" w14:textId="77777777" w:rsidR="00243E07" w:rsidRDefault="00243E07">
    <w:pPr>
      <w:pStyle w:val="Stopka"/>
    </w:pPr>
  </w:p>
  <w:tbl>
    <w:tblPr>
      <w:tblW w:w="0" w:type="auto"/>
      <w:tblInd w:w="-106" w:type="dxa"/>
      <w:tblLayout w:type="fixed"/>
      <w:tblLook w:val="0000" w:firstRow="0" w:lastRow="0" w:firstColumn="0" w:lastColumn="0" w:noHBand="0" w:noVBand="0"/>
    </w:tblPr>
    <w:tblGrid>
      <w:gridCol w:w="9394"/>
    </w:tblGrid>
    <w:tr w:rsidR="00243E07" w14:paraId="6EAE8C1B" w14:textId="77777777">
      <w:tc>
        <w:tcPr>
          <w:tcW w:w="9394" w:type="dxa"/>
          <w:tcBorders>
            <w:top w:val="single" w:sz="4" w:space="0" w:color="000000"/>
          </w:tcBorders>
          <w:shd w:val="clear" w:color="auto" w:fill="auto"/>
        </w:tcPr>
        <w:p w14:paraId="06F7E23A" w14:textId="74FCCDD4" w:rsidR="00243E07" w:rsidRPr="000D4D9B" w:rsidRDefault="00243E07">
          <w:pPr>
            <w:pStyle w:val="Nagwek"/>
            <w:snapToGrid w:val="0"/>
            <w:jc w:val="right"/>
            <w:rPr>
              <w:rFonts w:ascii="Arial" w:eastAsia="Times New Roman" w:hAnsi="Arial" w:cs="Arial"/>
              <w:b/>
              <w:lang w:val="pl-PL"/>
            </w:rPr>
          </w:pPr>
          <w:r w:rsidRPr="000D4D9B">
            <w:rPr>
              <w:rFonts w:ascii="Arial" w:eastAsia="Times New Roman" w:hAnsi="Arial" w:cs="Arial"/>
              <w:b/>
              <w:lang w:val="pl-PL"/>
            </w:rPr>
            <w:t xml:space="preserve">Strona </w:t>
          </w:r>
          <w:r w:rsidRPr="000D4D9B">
            <w:rPr>
              <w:rStyle w:val="Numerstrony"/>
              <w:rFonts w:ascii="Arial" w:eastAsia="Times New Roman" w:hAnsi="Arial" w:cs="Arial"/>
              <w:b/>
              <w:lang w:val="pl-PL"/>
            </w:rPr>
            <w:fldChar w:fldCharType="begin"/>
          </w:r>
          <w:r w:rsidRPr="000D4D9B">
            <w:rPr>
              <w:rStyle w:val="Numerstrony"/>
              <w:rFonts w:ascii="Arial" w:eastAsia="Times New Roman" w:hAnsi="Arial" w:cs="Arial"/>
              <w:b/>
              <w:lang w:val="pl-PL"/>
            </w:rPr>
            <w:instrText xml:space="preserve"> PAGE </w:instrText>
          </w:r>
          <w:r w:rsidRPr="000D4D9B">
            <w:rPr>
              <w:rStyle w:val="Numerstrony"/>
              <w:rFonts w:ascii="Arial" w:eastAsia="Times New Roman" w:hAnsi="Arial" w:cs="Arial"/>
              <w:b/>
              <w:lang w:val="pl-PL"/>
            </w:rPr>
            <w:fldChar w:fldCharType="separate"/>
          </w:r>
          <w:r w:rsidR="00155021">
            <w:rPr>
              <w:rStyle w:val="Numerstrony"/>
              <w:rFonts w:ascii="Arial" w:eastAsia="Times New Roman" w:hAnsi="Arial" w:cs="Arial"/>
              <w:b/>
              <w:noProof/>
              <w:lang w:val="pl-PL"/>
            </w:rPr>
            <w:t>2</w:t>
          </w:r>
          <w:r w:rsidRPr="000D4D9B">
            <w:rPr>
              <w:rStyle w:val="Numerstrony"/>
              <w:rFonts w:ascii="Arial" w:eastAsia="Times New Roman" w:hAnsi="Arial" w:cs="Arial"/>
              <w:b/>
              <w:lang w:val="pl-PL"/>
            </w:rPr>
            <w:fldChar w:fldCharType="end"/>
          </w:r>
          <w:r w:rsidRPr="000D4D9B">
            <w:rPr>
              <w:rStyle w:val="Numerstrony"/>
              <w:rFonts w:ascii="Arial" w:eastAsia="Times New Roman" w:hAnsi="Arial" w:cs="Arial"/>
              <w:b/>
              <w:lang w:val="pl-PL"/>
            </w:rPr>
            <w:t xml:space="preserve"> z </w:t>
          </w:r>
          <w:r w:rsidRPr="000D4D9B">
            <w:rPr>
              <w:rStyle w:val="Numerstrony"/>
              <w:rFonts w:ascii="Arial" w:eastAsia="Times New Roman" w:hAnsi="Arial" w:cs="Arial"/>
              <w:b/>
              <w:lang w:val="pl-PL"/>
            </w:rPr>
            <w:fldChar w:fldCharType="begin"/>
          </w:r>
          <w:r w:rsidRPr="000D4D9B">
            <w:rPr>
              <w:rStyle w:val="Numerstrony"/>
              <w:rFonts w:ascii="Arial" w:eastAsia="Times New Roman" w:hAnsi="Arial" w:cs="Arial"/>
              <w:b/>
              <w:lang w:val="pl-PL"/>
            </w:rPr>
            <w:instrText xml:space="preserve"> NUMPAGES \*Arabic </w:instrText>
          </w:r>
          <w:r w:rsidRPr="000D4D9B">
            <w:rPr>
              <w:rStyle w:val="Numerstrony"/>
              <w:rFonts w:ascii="Arial" w:eastAsia="Times New Roman" w:hAnsi="Arial" w:cs="Arial"/>
              <w:b/>
              <w:lang w:val="pl-PL"/>
            </w:rPr>
            <w:fldChar w:fldCharType="separate"/>
          </w:r>
          <w:r w:rsidR="00155021">
            <w:rPr>
              <w:rStyle w:val="Numerstrony"/>
              <w:rFonts w:ascii="Arial" w:eastAsia="Times New Roman" w:hAnsi="Arial" w:cs="Arial"/>
              <w:b/>
              <w:noProof/>
              <w:lang w:val="pl-PL"/>
            </w:rPr>
            <w:t>29</w:t>
          </w:r>
          <w:r w:rsidRPr="000D4D9B">
            <w:rPr>
              <w:rStyle w:val="Numerstrony"/>
              <w:rFonts w:ascii="Arial" w:eastAsia="Times New Roman" w:hAnsi="Arial" w:cs="Arial"/>
              <w:b/>
              <w:lang w:val="pl-PL"/>
            </w:rPr>
            <w:fldChar w:fldCharType="end"/>
          </w:r>
        </w:p>
      </w:tc>
    </w:tr>
    <w:tr w:rsidR="00243E07" w14:paraId="04CEA8E9" w14:textId="77777777">
      <w:tc>
        <w:tcPr>
          <w:tcW w:w="9394" w:type="dxa"/>
          <w:shd w:val="clear" w:color="auto" w:fill="auto"/>
        </w:tcPr>
        <w:p w14:paraId="2E802315" w14:textId="77777777" w:rsidR="00243E07" w:rsidRPr="000D4D9B" w:rsidRDefault="00243E07" w:rsidP="00614B1A">
          <w:pPr>
            <w:pStyle w:val="Nagwek"/>
            <w:snapToGrid w:val="0"/>
            <w:jc w:val="center"/>
            <w:rPr>
              <w:rFonts w:ascii="Arial" w:eastAsia="Times New Roman" w:hAnsi="Arial" w:cs="Arial"/>
              <w:b/>
              <w:lang w:val="pl-PL"/>
            </w:rPr>
          </w:pPr>
        </w:p>
      </w:tc>
    </w:tr>
  </w:tbl>
  <w:p w14:paraId="0732A2AD" w14:textId="77777777" w:rsidR="00243E07" w:rsidRDefault="00243E0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159D61" w14:textId="77777777" w:rsidR="00032B6D" w:rsidRDefault="00032B6D">
      <w:r>
        <w:separator/>
      </w:r>
    </w:p>
  </w:footnote>
  <w:footnote w:type="continuationSeparator" w:id="0">
    <w:p w14:paraId="12463E9A" w14:textId="77777777" w:rsidR="00032B6D" w:rsidRDefault="00032B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C99F89" w14:textId="1FF4E110" w:rsidR="00123319" w:rsidRDefault="0028070D">
    <w:pPr>
      <w:pStyle w:val="Nagwek"/>
    </w:pPr>
    <w:r>
      <w:rPr>
        <w:noProof/>
      </w:rPr>
      <w:pict w14:anchorId="63F0979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20489157" o:spid="_x0000_s1026" type="#_x0000_t136" style="position:absolute;margin-left:0;margin-top:0;width:564.3pt;height:75.2pt;rotation:315;z-index:-251655168;mso-position-horizontal:center;mso-position-horizontal-relative:margin;mso-position-vertical:center;mso-position-vertical-relative:margin" o:allowincell="f" fillcolor="silver" stroked="f">
          <v:fill opacity=".5"/>
          <v:textpath style="font-family:&quot;Times New Roman&quot;;font-size:1pt" string="PROJEKT UMOW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4268" w:type="dxa"/>
      <w:tblInd w:w="-106" w:type="dxa"/>
      <w:tblLayout w:type="fixed"/>
      <w:tblLook w:val="0000" w:firstRow="0" w:lastRow="0" w:firstColumn="0" w:lastColumn="0" w:noHBand="0" w:noVBand="0"/>
    </w:tblPr>
    <w:tblGrid>
      <w:gridCol w:w="4638"/>
      <w:gridCol w:w="4815"/>
      <w:gridCol w:w="4815"/>
    </w:tblGrid>
    <w:tr w:rsidR="00243E07" w:rsidRPr="0028070D" w14:paraId="053169DE" w14:textId="77777777" w:rsidTr="00614B1A">
      <w:trPr>
        <w:trHeight w:val="225"/>
      </w:trPr>
      <w:tc>
        <w:tcPr>
          <w:tcW w:w="4638" w:type="dxa"/>
          <w:shd w:val="clear" w:color="auto" w:fill="auto"/>
        </w:tcPr>
        <w:p w14:paraId="0440F7B7" w14:textId="6C1DE42D" w:rsidR="00243E07" w:rsidRPr="000D4D9B" w:rsidRDefault="00243E07" w:rsidP="00614B1A">
          <w:pPr>
            <w:pStyle w:val="Nagwek"/>
            <w:snapToGrid w:val="0"/>
            <w:rPr>
              <w:rFonts w:ascii="Arial" w:eastAsia="Times New Roman" w:hAnsi="Arial" w:cs="Arial"/>
              <w:b/>
              <w:bCs/>
              <w:lang w:val="pl-PL"/>
            </w:rPr>
          </w:pPr>
        </w:p>
      </w:tc>
      <w:tc>
        <w:tcPr>
          <w:tcW w:w="4815" w:type="dxa"/>
        </w:tcPr>
        <w:p w14:paraId="743D327E" w14:textId="71C1AD5F" w:rsidR="00243E07" w:rsidRPr="000D4D9B" w:rsidRDefault="00243E07" w:rsidP="00614B1A">
          <w:pPr>
            <w:pStyle w:val="Nagwek"/>
            <w:snapToGrid w:val="0"/>
            <w:jc w:val="right"/>
            <w:rPr>
              <w:rFonts w:ascii="Arial" w:eastAsia="Times New Roman" w:hAnsi="Arial" w:cs="Arial"/>
              <w:b/>
              <w:lang w:val="en-US"/>
            </w:rPr>
          </w:pPr>
          <w:r>
            <w:rPr>
              <w:rFonts w:ascii="Arial" w:eastAsia="Times New Roman" w:hAnsi="Arial" w:cs="Arial"/>
              <w:b/>
              <w:lang w:val="en-US"/>
            </w:rPr>
            <w:t>ORLEN</w:t>
          </w:r>
          <w:r w:rsidRPr="00307834">
            <w:rPr>
              <w:rFonts w:ascii="Arial" w:eastAsia="Times New Roman" w:hAnsi="Arial" w:cs="Arial"/>
              <w:b/>
              <w:lang w:val="en-US"/>
            </w:rPr>
            <w:t xml:space="preserve"> Oil </w:t>
          </w:r>
          <w:r>
            <w:rPr>
              <w:rFonts w:ascii="Arial" w:eastAsia="Times New Roman" w:hAnsi="Arial" w:cs="Arial"/>
              <w:b/>
              <w:lang w:val="en-US"/>
            </w:rPr>
            <w:t xml:space="preserve">Sp. z o. o. </w:t>
          </w:r>
        </w:p>
      </w:tc>
      <w:tc>
        <w:tcPr>
          <w:tcW w:w="4815" w:type="dxa"/>
          <w:shd w:val="clear" w:color="auto" w:fill="auto"/>
        </w:tcPr>
        <w:p w14:paraId="4B6BE4B2" w14:textId="257E2AD0" w:rsidR="00243E07" w:rsidRPr="000D4D9B" w:rsidRDefault="00243E07" w:rsidP="00614B1A">
          <w:pPr>
            <w:pStyle w:val="Nagwek"/>
            <w:snapToGrid w:val="0"/>
            <w:jc w:val="right"/>
            <w:rPr>
              <w:rFonts w:ascii="Arial" w:eastAsia="Times New Roman" w:hAnsi="Arial" w:cs="Arial"/>
              <w:b/>
              <w:lang w:val="en-US"/>
            </w:rPr>
          </w:pPr>
          <w:r w:rsidRPr="000D4D9B">
            <w:rPr>
              <w:rFonts w:ascii="Arial" w:eastAsia="Times New Roman" w:hAnsi="Arial" w:cs="Arial"/>
              <w:b/>
              <w:lang w:val="en-US"/>
            </w:rPr>
            <w:t xml:space="preserve">LOTOS Oil </w:t>
          </w:r>
          <w:r>
            <w:rPr>
              <w:rFonts w:ascii="Arial" w:eastAsia="Times New Roman" w:hAnsi="Arial" w:cs="Arial"/>
              <w:b/>
              <w:lang w:val="en-US"/>
            </w:rPr>
            <w:t>Sp. z o. o. – IW</w:t>
          </w:r>
        </w:p>
      </w:tc>
    </w:tr>
    <w:tr w:rsidR="00243E07" w14:paraId="474801B0" w14:textId="77777777" w:rsidTr="00614B1A">
      <w:trPr>
        <w:trHeight w:val="690"/>
      </w:trPr>
      <w:tc>
        <w:tcPr>
          <w:tcW w:w="4638" w:type="dxa"/>
          <w:tcBorders>
            <w:bottom w:val="single" w:sz="4" w:space="0" w:color="000000"/>
          </w:tcBorders>
          <w:shd w:val="clear" w:color="auto" w:fill="auto"/>
        </w:tcPr>
        <w:p w14:paraId="06AD16E8" w14:textId="2B808203" w:rsidR="00243E07" w:rsidRPr="00081115" w:rsidRDefault="00243E07" w:rsidP="00614B1A">
          <w:pPr>
            <w:pStyle w:val="Nagwek"/>
            <w:snapToGrid w:val="0"/>
            <w:rPr>
              <w:rFonts w:ascii="Arial" w:eastAsia="Times New Roman" w:hAnsi="Arial" w:cs="Arial"/>
              <w:b/>
              <w:lang w:val="pl-PL"/>
            </w:rPr>
          </w:pPr>
          <w:r>
            <w:rPr>
              <w:rFonts w:ascii="Arial" w:eastAsia="Times New Roman" w:hAnsi="Arial" w:cs="Arial"/>
              <w:b/>
              <w:lang w:val="pl-PL"/>
            </w:rPr>
            <w:t>Nazwa kontrahenta</w:t>
          </w:r>
        </w:p>
        <w:p w14:paraId="53B71E06" w14:textId="1298B35B" w:rsidR="00243E07" w:rsidRPr="00081115" w:rsidRDefault="00243E07" w:rsidP="00614B1A">
          <w:pPr>
            <w:pStyle w:val="Nagwek"/>
            <w:snapToGrid w:val="0"/>
            <w:rPr>
              <w:rFonts w:ascii="Arial" w:eastAsia="Times New Roman" w:hAnsi="Arial" w:cs="Arial"/>
              <w:b/>
              <w:lang w:val="pl-PL"/>
            </w:rPr>
          </w:pPr>
        </w:p>
      </w:tc>
      <w:tc>
        <w:tcPr>
          <w:tcW w:w="4815" w:type="dxa"/>
          <w:tcBorders>
            <w:bottom w:val="single" w:sz="4" w:space="0" w:color="000000"/>
          </w:tcBorders>
        </w:tcPr>
        <w:p w14:paraId="71C44052" w14:textId="497C1766" w:rsidR="00243E07" w:rsidRPr="000D4D9B" w:rsidRDefault="00243E07" w:rsidP="00614B1A">
          <w:pPr>
            <w:pStyle w:val="Nagwek"/>
            <w:snapToGrid w:val="0"/>
            <w:jc w:val="right"/>
            <w:rPr>
              <w:rFonts w:ascii="Arial" w:eastAsia="Times New Roman" w:hAnsi="Arial" w:cs="Arial"/>
              <w:b/>
              <w:lang w:val="pl-PL"/>
            </w:rPr>
          </w:pPr>
        </w:p>
      </w:tc>
      <w:tc>
        <w:tcPr>
          <w:tcW w:w="4815" w:type="dxa"/>
          <w:tcBorders>
            <w:bottom w:val="single" w:sz="4" w:space="0" w:color="000000"/>
          </w:tcBorders>
          <w:shd w:val="clear" w:color="auto" w:fill="auto"/>
        </w:tcPr>
        <w:p w14:paraId="3307A4BF" w14:textId="6AC7102B" w:rsidR="00243E07" w:rsidRPr="000D4D9B" w:rsidRDefault="00243E07" w:rsidP="00614B1A">
          <w:pPr>
            <w:pStyle w:val="Nagwek"/>
            <w:snapToGrid w:val="0"/>
            <w:jc w:val="right"/>
            <w:rPr>
              <w:rFonts w:ascii="Arial" w:eastAsia="Times New Roman" w:hAnsi="Arial" w:cs="Arial"/>
              <w:b/>
              <w:lang w:val="pl-PL"/>
            </w:rPr>
          </w:pPr>
          <w:r w:rsidRPr="000D4D9B">
            <w:rPr>
              <w:rFonts w:ascii="Arial" w:eastAsia="Times New Roman" w:hAnsi="Arial" w:cs="Arial"/>
              <w:b/>
              <w:lang w:val="pl-PL"/>
            </w:rPr>
            <w:t>Nr Umowy: UM/LO/</w:t>
          </w:r>
          <w:r>
            <w:rPr>
              <w:rFonts w:ascii="Arial" w:eastAsia="Times New Roman" w:hAnsi="Arial" w:cs="Arial"/>
              <w:b/>
              <w:lang w:val="pl-PL"/>
            </w:rPr>
            <w:t>OI/    /20..</w:t>
          </w:r>
        </w:p>
      </w:tc>
    </w:tr>
  </w:tbl>
  <w:p w14:paraId="30758FA9" w14:textId="010BE101" w:rsidR="00243E07" w:rsidRDefault="0028070D">
    <w:pPr>
      <w:pStyle w:val="Nagwek"/>
      <w:tabs>
        <w:tab w:val="center" w:pos="6096"/>
      </w:tabs>
    </w:pPr>
    <w:r>
      <w:rPr>
        <w:noProof/>
      </w:rPr>
      <w:pict w14:anchorId="67674D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20489158" o:spid="_x0000_s1027" type="#_x0000_t136" style="position:absolute;margin-left:0;margin-top:0;width:564.3pt;height:75.2pt;rotation:315;z-index:-251653120;mso-position-horizontal:center;mso-position-horizontal-relative:margin;mso-position-vertical:center;mso-position-vertical-relative:margin" o:allowincell="f" fillcolor="silver" stroked="f">
          <v:fill opacity=".5"/>
          <v:textpath style="font-family:&quot;Times New Roman&quot;;font-size:1pt" string="PROJEKT UMOWY"/>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D67321" w14:textId="40B909A1" w:rsidR="00123319" w:rsidRDefault="0028070D">
    <w:pPr>
      <w:pStyle w:val="Nagwek"/>
    </w:pPr>
    <w:r>
      <w:rPr>
        <w:noProof/>
      </w:rPr>
      <w:pict w14:anchorId="1DC8F05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20489156" o:spid="_x0000_s1025" type="#_x0000_t136" style="position:absolute;margin-left:0;margin-top:0;width:564.3pt;height:75.2pt;rotation:315;z-index:-251657216;mso-position-horizontal:center;mso-position-horizontal-relative:margin;mso-position-vertical:center;mso-position-vertical-relative:margin" o:allowincell="f" fillcolor="silver" stroked="f">
          <v:fill opacity=".5"/>
          <v:textpath style="font-family:&quot;Times New Roman&quot;;font-size:1pt" string="PROJEKT UMOWY"/>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6BEF1DC"/>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Nagwek1"/>
      <w:suff w:val="nothing"/>
      <w:lvlText w:val=""/>
      <w:lvlJc w:val="left"/>
      <w:pPr>
        <w:tabs>
          <w:tab w:val="num" w:pos="432"/>
        </w:tabs>
        <w:ind w:left="432" w:hanging="432"/>
      </w:pPr>
    </w:lvl>
    <w:lvl w:ilvl="1">
      <w:start w:val="1"/>
      <w:numFmt w:val="none"/>
      <w:pStyle w:val="Nagwek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multilevel"/>
    <w:tmpl w:val="00000002"/>
    <w:name w:val="WW8Num1"/>
    <w:lvl w:ilvl="0">
      <w:start w:val="1"/>
      <w:numFmt w:val="decimal"/>
      <w:lvlText w:val="%1."/>
      <w:lvlJc w:val="left"/>
      <w:pPr>
        <w:tabs>
          <w:tab w:val="num" w:pos="786"/>
        </w:tabs>
        <w:ind w:left="786" w:hanging="360"/>
      </w:pPr>
    </w:lvl>
    <w:lvl w:ilvl="1">
      <w:start w:val="1"/>
      <w:numFmt w:val="lowerLetter"/>
      <w:lvlText w:val="%2)"/>
      <w:lvlJc w:val="left"/>
      <w:pPr>
        <w:tabs>
          <w:tab w:val="num" w:pos="1440"/>
        </w:tabs>
        <w:ind w:left="1440" w:hanging="360"/>
      </w:pPr>
      <w:rPr>
        <w:i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0000003"/>
    <w:multiLevelType w:val="multilevel"/>
    <w:tmpl w:val="CA5CC6EE"/>
    <w:name w:val="WW8Num2"/>
    <w:lvl w:ilvl="0">
      <w:start w:val="1"/>
      <w:numFmt w:val="decimal"/>
      <w:lvlText w:val="%1."/>
      <w:lvlJc w:val="left"/>
      <w:pPr>
        <w:tabs>
          <w:tab w:val="num" w:pos="1065"/>
        </w:tabs>
        <w:ind w:left="1065" w:hanging="705"/>
      </w:pPr>
      <w:rPr>
        <w:rFonts w:ascii="Arial" w:hAnsi="Arial" w:cs="Arial" w:hint="default"/>
      </w:rPr>
    </w:lvl>
    <w:lvl w:ilvl="1" w:tentative="1">
      <w:start w:val="1"/>
      <w:numFmt w:val="lowerLetter"/>
      <w:lvlText w:val="%2."/>
      <w:lvlJc w:val="left"/>
      <w:pPr>
        <w:ind w:left="1866" w:hanging="360"/>
      </w:pPr>
    </w:lvl>
    <w:lvl w:ilvl="2" w:tentative="1">
      <w:start w:val="1"/>
      <w:numFmt w:val="lowerRoman"/>
      <w:lvlText w:val="%3."/>
      <w:lvlJc w:val="right"/>
      <w:pPr>
        <w:ind w:left="2586" w:hanging="180"/>
      </w:pPr>
    </w:lvl>
    <w:lvl w:ilvl="3" w:tentative="1">
      <w:start w:val="1"/>
      <w:numFmt w:val="decimal"/>
      <w:lvlText w:val="%4."/>
      <w:lvlJc w:val="left"/>
      <w:pPr>
        <w:ind w:left="3306" w:hanging="360"/>
      </w:pPr>
    </w:lvl>
    <w:lvl w:ilvl="4" w:tentative="1">
      <w:start w:val="1"/>
      <w:numFmt w:val="lowerLetter"/>
      <w:lvlText w:val="%5."/>
      <w:lvlJc w:val="left"/>
      <w:pPr>
        <w:ind w:left="4026" w:hanging="360"/>
      </w:pPr>
    </w:lvl>
    <w:lvl w:ilvl="5" w:tentative="1">
      <w:start w:val="1"/>
      <w:numFmt w:val="lowerRoman"/>
      <w:lvlText w:val="%6."/>
      <w:lvlJc w:val="right"/>
      <w:pPr>
        <w:ind w:left="4746" w:hanging="180"/>
      </w:pPr>
    </w:lvl>
    <w:lvl w:ilvl="6" w:tentative="1">
      <w:start w:val="1"/>
      <w:numFmt w:val="decimal"/>
      <w:lvlText w:val="%7."/>
      <w:lvlJc w:val="left"/>
      <w:pPr>
        <w:ind w:left="5466" w:hanging="360"/>
      </w:pPr>
    </w:lvl>
    <w:lvl w:ilvl="7" w:tentative="1">
      <w:start w:val="1"/>
      <w:numFmt w:val="lowerLetter"/>
      <w:lvlText w:val="%8."/>
      <w:lvlJc w:val="left"/>
      <w:pPr>
        <w:ind w:left="6186" w:hanging="360"/>
      </w:pPr>
    </w:lvl>
    <w:lvl w:ilvl="8" w:tentative="1">
      <w:start w:val="1"/>
      <w:numFmt w:val="lowerRoman"/>
      <w:lvlText w:val="%9."/>
      <w:lvlJc w:val="right"/>
      <w:pPr>
        <w:ind w:left="6906" w:hanging="180"/>
      </w:pPr>
    </w:lvl>
  </w:abstractNum>
  <w:abstractNum w:abstractNumId="4" w15:restartNumberingAfterBreak="0">
    <w:nsid w:val="00000004"/>
    <w:multiLevelType w:val="singleLevel"/>
    <w:tmpl w:val="00000004"/>
    <w:name w:val="WW8Num3"/>
    <w:lvl w:ilvl="0">
      <w:start w:val="1"/>
      <w:numFmt w:val="lowerLetter"/>
      <w:lvlText w:val="%1)"/>
      <w:lvlJc w:val="left"/>
      <w:pPr>
        <w:tabs>
          <w:tab w:val="num" w:pos="0"/>
        </w:tabs>
        <w:ind w:left="720" w:hanging="360"/>
      </w:pPr>
      <w:rPr>
        <w:rFonts w:ascii="Arial" w:eastAsia="Times New Roman" w:hAnsi="Arial" w:cs="Arial"/>
      </w:rPr>
    </w:lvl>
  </w:abstractNum>
  <w:abstractNum w:abstractNumId="5" w15:restartNumberingAfterBreak="0">
    <w:nsid w:val="00000005"/>
    <w:multiLevelType w:val="singleLevel"/>
    <w:tmpl w:val="00000005"/>
    <w:name w:val="WW8Num4"/>
    <w:lvl w:ilvl="0">
      <w:start w:val="1"/>
      <w:numFmt w:val="lowerLetter"/>
      <w:lvlText w:val="%1)"/>
      <w:lvlJc w:val="left"/>
      <w:pPr>
        <w:tabs>
          <w:tab w:val="num" w:pos="0"/>
        </w:tabs>
        <w:ind w:left="720" w:hanging="360"/>
      </w:pPr>
    </w:lvl>
  </w:abstractNum>
  <w:abstractNum w:abstractNumId="6" w15:restartNumberingAfterBreak="0">
    <w:nsid w:val="00000006"/>
    <w:multiLevelType w:val="multilevel"/>
    <w:tmpl w:val="D7824CF0"/>
    <w:lvl w:ilvl="0">
      <w:start w:val="1"/>
      <w:numFmt w:val="decimal"/>
      <w:lvlText w:val="%1."/>
      <w:lvlJc w:val="left"/>
      <w:pPr>
        <w:tabs>
          <w:tab w:val="num" w:pos="786"/>
        </w:tabs>
        <w:ind w:left="786" w:hanging="360"/>
      </w:pPr>
    </w:lvl>
    <w:lvl w:ilvl="1">
      <w:start w:val="1"/>
      <w:numFmt w:val="lowerLetter"/>
      <w:lvlText w:val="%2)"/>
      <w:lvlJc w:val="left"/>
      <w:pPr>
        <w:tabs>
          <w:tab w:val="num" w:pos="1440"/>
        </w:tabs>
        <w:ind w:left="1440" w:hanging="360"/>
      </w:pPr>
      <w:rPr>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rPr>
        <w:b w:val="0"/>
        <w:bCs w:val="0"/>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08"/>
    <w:multiLevelType w:val="singleLevel"/>
    <w:tmpl w:val="00000008"/>
    <w:name w:val="WW8Num9"/>
    <w:lvl w:ilvl="0">
      <w:start w:val="4"/>
      <w:numFmt w:val="decimal"/>
      <w:lvlText w:val="%1."/>
      <w:lvlJc w:val="left"/>
      <w:pPr>
        <w:tabs>
          <w:tab w:val="num" w:pos="0"/>
        </w:tabs>
        <w:ind w:left="720" w:hanging="360"/>
      </w:pPr>
    </w:lvl>
  </w:abstractNum>
  <w:abstractNum w:abstractNumId="8" w15:restartNumberingAfterBreak="0">
    <w:nsid w:val="00000009"/>
    <w:multiLevelType w:val="singleLevel"/>
    <w:tmpl w:val="00000009"/>
    <w:name w:val="WW8Num10"/>
    <w:lvl w:ilvl="0">
      <w:start w:val="1"/>
      <w:numFmt w:val="decimal"/>
      <w:lvlText w:val="%1."/>
      <w:lvlJc w:val="left"/>
      <w:pPr>
        <w:tabs>
          <w:tab w:val="num" w:pos="0"/>
        </w:tabs>
        <w:ind w:left="720" w:hanging="360"/>
      </w:pPr>
    </w:lvl>
  </w:abstractNum>
  <w:abstractNum w:abstractNumId="9" w15:restartNumberingAfterBreak="0">
    <w:nsid w:val="0000000A"/>
    <w:multiLevelType w:val="singleLevel"/>
    <w:tmpl w:val="0000000A"/>
    <w:name w:val="WW8Num11"/>
    <w:lvl w:ilvl="0">
      <w:start w:val="1"/>
      <w:numFmt w:val="lowerLetter"/>
      <w:lvlText w:val="%1)"/>
      <w:lvlJc w:val="left"/>
      <w:pPr>
        <w:tabs>
          <w:tab w:val="num" w:pos="1637"/>
        </w:tabs>
        <w:ind w:left="1637" w:hanging="360"/>
      </w:pPr>
      <w:rPr>
        <w:rFonts w:ascii="Arial" w:hAnsi="Arial" w:cs="Arial"/>
        <w:b w:val="0"/>
        <w:bCs w:val="0"/>
        <w:i w:val="0"/>
        <w:iCs w:val="0"/>
        <w:sz w:val="20"/>
        <w:szCs w:val="20"/>
      </w:rPr>
    </w:lvl>
  </w:abstractNum>
  <w:abstractNum w:abstractNumId="10" w15:restartNumberingAfterBreak="0">
    <w:nsid w:val="0000000B"/>
    <w:multiLevelType w:val="singleLevel"/>
    <w:tmpl w:val="0000000B"/>
    <w:name w:val="WW8Num12"/>
    <w:lvl w:ilvl="0">
      <w:start w:val="1"/>
      <w:numFmt w:val="lowerLetter"/>
      <w:lvlText w:val="%1)"/>
      <w:lvlJc w:val="left"/>
      <w:pPr>
        <w:tabs>
          <w:tab w:val="num" w:pos="0"/>
        </w:tabs>
        <w:ind w:left="720" w:hanging="360"/>
      </w:pPr>
    </w:lvl>
  </w:abstractNum>
  <w:abstractNum w:abstractNumId="11" w15:restartNumberingAfterBreak="0">
    <w:nsid w:val="0000000C"/>
    <w:multiLevelType w:val="singleLevel"/>
    <w:tmpl w:val="0000000C"/>
    <w:name w:val="WW8Num13"/>
    <w:lvl w:ilvl="0">
      <w:start w:val="1"/>
      <w:numFmt w:val="lowerLetter"/>
      <w:lvlText w:val="%1)"/>
      <w:lvlJc w:val="left"/>
      <w:pPr>
        <w:tabs>
          <w:tab w:val="num" w:pos="0"/>
        </w:tabs>
        <w:ind w:left="720" w:hanging="360"/>
      </w:pPr>
    </w:lvl>
  </w:abstractNum>
  <w:abstractNum w:abstractNumId="12" w15:restartNumberingAfterBreak="0">
    <w:nsid w:val="0000000D"/>
    <w:multiLevelType w:val="singleLevel"/>
    <w:tmpl w:val="0000000D"/>
    <w:name w:val="WW8Num16"/>
    <w:lvl w:ilvl="0">
      <w:start w:val="1"/>
      <w:numFmt w:val="decimal"/>
      <w:lvlText w:val="%1."/>
      <w:lvlJc w:val="left"/>
      <w:pPr>
        <w:tabs>
          <w:tab w:val="num" w:pos="586"/>
        </w:tabs>
        <w:ind w:left="586" w:hanging="360"/>
      </w:pPr>
      <w:rPr>
        <w:rFonts w:ascii="Arial" w:eastAsia="Times New Roman" w:hAnsi="Arial" w:cs="Arial"/>
      </w:rPr>
    </w:lvl>
  </w:abstractNum>
  <w:abstractNum w:abstractNumId="13" w15:restartNumberingAfterBreak="0">
    <w:nsid w:val="0000000E"/>
    <w:multiLevelType w:val="singleLevel"/>
    <w:tmpl w:val="0000000E"/>
    <w:name w:val="WW8Num18"/>
    <w:lvl w:ilvl="0">
      <w:start w:val="1"/>
      <w:numFmt w:val="decimal"/>
      <w:lvlText w:val="%1."/>
      <w:lvlJc w:val="left"/>
      <w:pPr>
        <w:tabs>
          <w:tab w:val="num" w:pos="0"/>
        </w:tabs>
        <w:ind w:left="360" w:hanging="360"/>
      </w:pPr>
      <w:rPr>
        <w:sz w:val="20"/>
        <w:szCs w:val="20"/>
      </w:rPr>
    </w:lvl>
  </w:abstractNum>
  <w:abstractNum w:abstractNumId="14" w15:restartNumberingAfterBreak="0">
    <w:nsid w:val="0000000F"/>
    <w:multiLevelType w:val="multilevel"/>
    <w:tmpl w:val="ABA68F0A"/>
    <w:name w:val="WW8Num19"/>
    <w:lvl w:ilvl="0">
      <w:start w:val="1"/>
      <w:numFmt w:val="decimal"/>
      <w:lvlText w:val="%1)"/>
      <w:lvlJc w:val="left"/>
      <w:pPr>
        <w:tabs>
          <w:tab w:val="num" w:pos="360"/>
        </w:tabs>
        <w:ind w:left="360" w:hanging="360"/>
      </w:pPr>
      <w:rPr>
        <w:rFonts w:hint="default"/>
        <w:b w:val="0"/>
      </w:rPr>
    </w:lvl>
    <w:lvl w:ilvl="1">
      <w:start w:val="1"/>
      <w:numFmt w:val="lowerLetter"/>
      <w:lvlText w:val="%2)"/>
      <w:lvlJc w:val="left"/>
      <w:pPr>
        <w:tabs>
          <w:tab w:val="num" w:pos="1080"/>
        </w:tabs>
        <w:ind w:left="1080" w:hanging="360"/>
      </w:pPr>
      <w:rPr>
        <w:rFonts w:ascii="Arial" w:eastAsia="Times New Roman" w:hAnsi="Arial" w:cs="Arial" w:hint="default"/>
      </w:rPr>
    </w:lvl>
    <w:lvl w:ilvl="2">
      <w:start w:val="1"/>
      <w:numFmt w:val="lowerRoman"/>
      <w:lvlText w:val="%3."/>
      <w:lvlJc w:val="lef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lef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left"/>
      <w:pPr>
        <w:tabs>
          <w:tab w:val="num" w:pos="6120"/>
        </w:tabs>
        <w:ind w:left="6120" w:hanging="180"/>
      </w:pPr>
      <w:rPr>
        <w:rFonts w:hint="default"/>
      </w:rPr>
    </w:lvl>
  </w:abstractNum>
  <w:abstractNum w:abstractNumId="15" w15:restartNumberingAfterBreak="0">
    <w:nsid w:val="00000010"/>
    <w:multiLevelType w:val="multilevel"/>
    <w:tmpl w:val="00000010"/>
    <w:name w:val="WW8Num21"/>
    <w:lvl w:ilvl="0">
      <w:start w:val="1"/>
      <w:numFmt w:val="decimal"/>
      <w:lvlText w:val="%1."/>
      <w:lvlJc w:val="left"/>
      <w:pPr>
        <w:tabs>
          <w:tab w:val="num" w:pos="2127"/>
        </w:tabs>
        <w:ind w:left="2487" w:hanging="360"/>
      </w:pPr>
      <w:rPr>
        <w:color w:val="auto"/>
      </w:rPr>
    </w:lvl>
    <w:lvl w:ilvl="1">
      <w:start w:val="1"/>
      <w:numFmt w:val="lowerLetter"/>
      <w:lvlText w:val="%2)"/>
      <w:lvlJc w:val="left"/>
      <w:pPr>
        <w:tabs>
          <w:tab w:val="num" w:pos="0"/>
        </w:tabs>
        <w:ind w:left="1080" w:hanging="360"/>
      </w:pPr>
      <w:rPr>
        <w:rFonts w:ascii="Arial" w:eastAsia="Times New Roman" w:hAnsi="Arial" w:cs="Arial"/>
        <w:color w:val="auto"/>
      </w:rPr>
    </w:lvl>
    <w:lvl w:ilvl="2">
      <w:start w:val="1"/>
      <w:numFmt w:val="lowerRoman"/>
      <w:lvlText w:val="%3."/>
      <w:lvlJc w:val="lef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lef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left"/>
      <w:pPr>
        <w:tabs>
          <w:tab w:val="num" w:pos="0"/>
        </w:tabs>
        <w:ind w:left="6120" w:hanging="180"/>
      </w:pPr>
    </w:lvl>
  </w:abstractNum>
  <w:abstractNum w:abstractNumId="16" w15:restartNumberingAfterBreak="0">
    <w:nsid w:val="00000011"/>
    <w:multiLevelType w:val="singleLevel"/>
    <w:tmpl w:val="00000011"/>
    <w:name w:val="WW8Num26"/>
    <w:lvl w:ilvl="0">
      <w:start w:val="1"/>
      <w:numFmt w:val="decimal"/>
      <w:lvlText w:val="%1."/>
      <w:lvlJc w:val="left"/>
      <w:pPr>
        <w:tabs>
          <w:tab w:val="num" w:pos="0"/>
        </w:tabs>
        <w:ind w:left="360" w:hanging="360"/>
      </w:pPr>
      <w:rPr>
        <w:color w:val="auto"/>
      </w:rPr>
    </w:lvl>
  </w:abstractNum>
  <w:abstractNum w:abstractNumId="17" w15:restartNumberingAfterBreak="0">
    <w:nsid w:val="00000012"/>
    <w:multiLevelType w:val="singleLevel"/>
    <w:tmpl w:val="00000012"/>
    <w:name w:val="WW8Num27"/>
    <w:lvl w:ilvl="0">
      <w:start w:val="1"/>
      <w:numFmt w:val="lowerLetter"/>
      <w:lvlText w:val="%1)"/>
      <w:lvlJc w:val="left"/>
      <w:pPr>
        <w:tabs>
          <w:tab w:val="num" w:pos="0"/>
        </w:tabs>
        <w:ind w:left="786" w:hanging="360"/>
      </w:pPr>
      <w:rPr>
        <w:i w:val="0"/>
      </w:rPr>
    </w:lvl>
  </w:abstractNum>
  <w:abstractNum w:abstractNumId="18" w15:restartNumberingAfterBreak="0">
    <w:nsid w:val="00000013"/>
    <w:multiLevelType w:val="singleLevel"/>
    <w:tmpl w:val="00000013"/>
    <w:name w:val="WW8Num28"/>
    <w:lvl w:ilvl="0">
      <w:start w:val="1"/>
      <w:numFmt w:val="decimal"/>
      <w:lvlText w:val="%1."/>
      <w:lvlJc w:val="left"/>
      <w:pPr>
        <w:tabs>
          <w:tab w:val="num" w:pos="0"/>
        </w:tabs>
        <w:ind w:left="360" w:hanging="360"/>
      </w:pPr>
    </w:lvl>
  </w:abstractNum>
  <w:abstractNum w:abstractNumId="19" w15:restartNumberingAfterBreak="0">
    <w:nsid w:val="00000014"/>
    <w:multiLevelType w:val="singleLevel"/>
    <w:tmpl w:val="00000014"/>
    <w:name w:val="WW8Num31"/>
    <w:lvl w:ilvl="0">
      <w:start w:val="1"/>
      <w:numFmt w:val="decimal"/>
      <w:lvlText w:val="%1."/>
      <w:lvlJc w:val="left"/>
      <w:pPr>
        <w:tabs>
          <w:tab w:val="num" w:pos="567"/>
        </w:tabs>
        <w:ind w:left="567" w:hanging="567"/>
      </w:pPr>
      <w:rPr>
        <w:rFonts w:ascii="Arial" w:hAnsi="Arial" w:cs="Arial"/>
        <w:b w:val="0"/>
        <w:bCs w:val="0"/>
        <w:i w:val="0"/>
        <w:iCs w:val="0"/>
        <w:sz w:val="20"/>
        <w:szCs w:val="20"/>
        <w:u w:val="none"/>
      </w:rPr>
    </w:lvl>
  </w:abstractNum>
  <w:abstractNum w:abstractNumId="20" w15:restartNumberingAfterBreak="0">
    <w:nsid w:val="00000015"/>
    <w:multiLevelType w:val="singleLevel"/>
    <w:tmpl w:val="00000015"/>
    <w:name w:val="WW8Num32"/>
    <w:lvl w:ilvl="0">
      <w:start w:val="1"/>
      <w:numFmt w:val="decimal"/>
      <w:lvlText w:val="%1."/>
      <w:lvlJc w:val="left"/>
      <w:pPr>
        <w:tabs>
          <w:tab w:val="num" w:pos="0"/>
        </w:tabs>
        <w:ind w:left="720" w:hanging="360"/>
      </w:pPr>
    </w:lvl>
  </w:abstractNum>
  <w:abstractNum w:abstractNumId="21" w15:restartNumberingAfterBreak="0">
    <w:nsid w:val="00000017"/>
    <w:multiLevelType w:val="multilevel"/>
    <w:tmpl w:val="DBA02468"/>
    <w:lvl w:ilvl="0">
      <w:start w:val="1"/>
      <w:numFmt w:val="decimal"/>
      <w:lvlText w:val="%1."/>
      <w:lvlJc w:val="left"/>
      <w:pPr>
        <w:tabs>
          <w:tab w:val="num" w:pos="360"/>
        </w:tabs>
        <w:ind w:left="360" w:hanging="360"/>
      </w:pPr>
      <w:rPr>
        <w:rFonts w:ascii="Arial" w:eastAsia="Times New Roman" w:hAnsi="Arial" w:cs="Arial" w:hint="default"/>
        <w:color w:val="auto"/>
        <w:sz w:val="20"/>
        <w:szCs w:val="20"/>
        <w:lang w:eastAsia="pl-PL"/>
      </w:rPr>
    </w:lvl>
    <w:lvl w:ilvl="1">
      <w:start w:val="1"/>
      <w:numFmt w:val="lowerLetter"/>
      <w:lvlText w:val="%2)"/>
      <w:lvlJc w:val="left"/>
      <w:pPr>
        <w:tabs>
          <w:tab w:val="num" w:pos="720"/>
        </w:tabs>
        <w:ind w:left="720" w:hanging="360"/>
      </w:pPr>
      <w:rPr>
        <w:rFonts w:eastAsia="Times New Roman" w:cs="Times New Roman"/>
        <w:b w:val="0"/>
        <w:bCs/>
        <w:sz w:val="20"/>
        <w:szCs w:val="20"/>
        <w:lang w:eastAsia="pl-PL"/>
      </w:rPr>
    </w:lvl>
    <w:lvl w:ilvl="2">
      <w:start w:val="1"/>
      <w:numFmt w:val="lowerRoman"/>
      <w:lvlText w:val="%3)"/>
      <w:lvlJc w:val="left"/>
      <w:pPr>
        <w:tabs>
          <w:tab w:val="num" w:pos="1080"/>
        </w:tabs>
        <w:ind w:left="1080" w:hanging="360"/>
      </w:pPr>
      <w:rPr>
        <w:rFonts w:eastAsia="Times New Roman" w:cs="Times New Roman"/>
        <w:b/>
        <w:bCs/>
        <w:sz w:val="20"/>
        <w:szCs w:val="20"/>
        <w:lang w:eastAsia="pl-PL"/>
      </w:rPr>
    </w:lvl>
    <w:lvl w:ilvl="3">
      <w:start w:val="1"/>
      <w:numFmt w:val="decimal"/>
      <w:lvlText w:val="(%4)"/>
      <w:lvlJc w:val="left"/>
      <w:pPr>
        <w:tabs>
          <w:tab w:val="num" w:pos="1440"/>
        </w:tabs>
        <w:ind w:left="1440" w:hanging="360"/>
      </w:pPr>
      <w:rPr>
        <w:rFonts w:eastAsia="Times New Roman" w:cs="Times New Roman"/>
        <w:b/>
        <w:bCs/>
        <w:sz w:val="20"/>
        <w:szCs w:val="20"/>
        <w:lang w:eastAsia="pl-PL"/>
      </w:rPr>
    </w:lvl>
    <w:lvl w:ilvl="4">
      <w:start w:val="1"/>
      <w:numFmt w:val="lowerLetter"/>
      <w:lvlText w:val="(%5)"/>
      <w:lvlJc w:val="left"/>
      <w:pPr>
        <w:tabs>
          <w:tab w:val="num" w:pos="1800"/>
        </w:tabs>
        <w:ind w:left="1800" w:hanging="360"/>
      </w:pPr>
      <w:rPr>
        <w:rFonts w:eastAsia="Times New Roman" w:cs="Times New Roman"/>
        <w:b/>
        <w:bCs/>
        <w:sz w:val="20"/>
        <w:szCs w:val="20"/>
        <w:lang w:eastAsia="pl-PL"/>
      </w:rPr>
    </w:lvl>
    <w:lvl w:ilvl="5">
      <w:start w:val="1"/>
      <w:numFmt w:val="lowerRoman"/>
      <w:lvlText w:val="(%6)"/>
      <w:lvlJc w:val="left"/>
      <w:pPr>
        <w:tabs>
          <w:tab w:val="num" w:pos="2160"/>
        </w:tabs>
        <w:ind w:left="2160" w:hanging="360"/>
      </w:pPr>
      <w:rPr>
        <w:rFonts w:eastAsia="Times New Roman" w:cs="Times New Roman"/>
        <w:b/>
        <w:bCs/>
        <w:sz w:val="20"/>
        <w:szCs w:val="20"/>
        <w:lang w:eastAsia="pl-PL"/>
      </w:rPr>
    </w:lvl>
    <w:lvl w:ilvl="6">
      <w:start w:val="1"/>
      <w:numFmt w:val="decimal"/>
      <w:lvlText w:val="%7."/>
      <w:lvlJc w:val="left"/>
      <w:pPr>
        <w:tabs>
          <w:tab w:val="num" w:pos="2520"/>
        </w:tabs>
        <w:ind w:left="2520" w:hanging="360"/>
      </w:pPr>
      <w:rPr>
        <w:rFonts w:eastAsia="Times New Roman" w:cs="Times New Roman"/>
        <w:b/>
        <w:bCs/>
        <w:sz w:val="20"/>
        <w:szCs w:val="20"/>
        <w:lang w:eastAsia="pl-PL"/>
      </w:rPr>
    </w:lvl>
    <w:lvl w:ilvl="7">
      <w:start w:val="1"/>
      <w:numFmt w:val="lowerLetter"/>
      <w:lvlText w:val="%8."/>
      <w:lvlJc w:val="left"/>
      <w:pPr>
        <w:tabs>
          <w:tab w:val="num" w:pos="2880"/>
        </w:tabs>
        <w:ind w:left="2880" w:hanging="360"/>
      </w:pPr>
      <w:rPr>
        <w:rFonts w:eastAsia="Times New Roman" w:cs="Times New Roman"/>
        <w:b/>
        <w:bCs/>
        <w:sz w:val="20"/>
        <w:szCs w:val="20"/>
        <w:lang w:eastAsia="pl-PL"/>
      </w:rPr>
    </w:lvl>
    <w:lvl w:ilvl="8">
      <w:start w:val="1"/>
      <w:numFmt w:val="lowerRoman"/>
      <w:lvlText w:val="%9."/>
      <w:lvlJc w:val="left"/>
      <w:pPr>
        <w:tabs>
          <w:tab w:val="num" w:pos="3240"/>
        </w:tabs>
        <w:ind w:left="3240" w:hanging="360"/>
      </w:pPr>
      <w:rPr>
        <w:rFonts w:eastAsia="Times New Roman" w:cs="Times New Roman"/>
        <w:b/>
        <w:bCs/>
        <w:sz w:val="20"/>
        <w:szCs w:val="20"/>
        <w:lang w:eastAsia="pl-PL"/>
      </w:rPr>
    </w:lvl>
  </w:abstractNum>
  <w:abstractNum w:abstractNumId="22" w15:restartNumberingAfterBreak="0">
    <w:nsid w:val="00000026"/>
    <w:multiLevelType w:val="singleLevel"/>
    <w:tmpl w:val="00000026"/>
    <w:name w:val="WW8Num38"/>
    <w:lvl w:ilvl="0">
      <w:start w:val="1"/>
      <w:numFmt w:val="lowerLetter"/>
      <w:lvlText w:val="%1)"/>
      <w:lvlJc w:val="left"/>
      <w:pPr>
        <w:tabs>
          <w:tab w:val="num" w:pos="0"/>
        </w:tabs>
        <w:ind w:left="786" w:hanging="360"/>
      </w:pPr>
      <w:rPr>
        <w:rFonts w:eastAsia="Times New Roman" w:cs="Arial"/>
        <w:color w:val="auto"/>
        <w:sz w:val="20"/>
        <w:szCs w:val="20"/>
        <w:lang w:eastAsia="pl-PL"/>
      </w:rPr>
    </w:lvl>
  </w:abstractNum>
  <w:abstractNum w:abstractNumId="23" w15:restartNumberingAfterBreak="0">
    <w:nsid w:val="00000027"/>
    <w:multiLevelType w:val="multilevel"/>
    <w:tmpl w:val="FFD6790A"/>
    <w:name w:val="WW8Num39"/>
    <w:lvl w:ilvl="0">
      <w:start w:val="1"/>
      <w:numFmt w:val="decimal"/>
      <w:lvlText w:val="%1."/>
      <w:lvlJc w:val="left"/>
      <w:pPr>
        <w:tabs>
          <w:tab w:val="num" w:pos="0"/>
        </w:tabs>
        <w:ind w:left="360" w:hanging="360"/>
      </w:pPr>
      <w:rPr>
        <w:rFonts w:ascii="Calibri" w:eastAsia="Times New Roman" w:hAnsi="Calibri" w:cs="Calibri" w:hint="default"/>
        <w:b/>
        <w:bCs/>
        <w:strike w:val="0"/>
        <w:dstrike w:val="0"/>
        <w:sz w:val="20"/>
        <w:szCs w:val="20"/>
        <w:highlight w:val="yellow"/>
        <w:u w:val="none"/>
        <w:effect w:val="none"/>
        <w:lang w:eastAsia="pl-PL"/>
      </w:rPr>
    </w:lvl>
    <w:lvl w:ilvl="1">
      <w:start w:val="1"/>
      <w:numFmt w:val="lowerLetter"/>
      <w:lvlText w:val="%2)"/>
      <w:lvlJc w:val="left"/>
      <w:pPr>
        <w:tabs>
          <w:tab w:val="num" w:pos="1080"/>
        </w:tabs>
        <w:ind w:left="1080" w:hanging="360"/>
      </w:pPr>
      <w:rPr>
        <w:rFonts w:ascii="Calibri" w:eastAsia="Times New Roman" w:hAnsi="Calibri" w:cs="Arial" w:hint="default"/>
        <w:color w:val="auto"/>
        <w:sz w:val="20"/>
        <w:szCs w:val="20"/>
        <w:lang w:eastAsia="pl-PL"/>
      </w:rPr>
    </w:lvl>
    <w:lvl w:ilvl="2">
      <w:start w:val="1"/>
      <w:numFmt w:val="lowerRoman"/>
      <w:lvlText w:val="%3."/>
      <w:lvlJc w:val="right"/>
      <w:pPr>
        <w:tabs>
          <w:tab w:val="num" w:pos="0"/>
        </w:tabs>
        <w:ind w:left="1800" w:hanging="180"/>
      </w:pPr>
      <w:rPr>
        <w:rFonts w:cs="Times New Roman" w:hint="default"/>
      </w:rPr>
    </w:lvl>
    <w:lvl w:ilvl="3">
      <w:start w:val="1"/>
      <w:numFmt w:val="decimal"/>
      <w:lvlText w:val="%4."/>
      <w:lvlJc w:val="left"/>
      <w:pPr>
        <w:tabs>
          <w:tab w:val="num" w:pos="0"/>
        </w:tabs>
        <w:ind w:left="2520" w:hanging="360"/>
      </w:pPr>
      <w:rPr>
        <w:rFonts w:cs="Times New Roman" w:hint="default"/>
      </w:rPr>
    </w:lvl>
    <w:lvl w:ilvl="4">
      <w:start w:val="1"/>
      <w:numFmt w:val="lowerLetter"/>
      <w:lvlText w:val="%5."/>
      <w:lvlJc w:val="left"/>
      <w:pPr>
        <w:tabs>
          <w:tab w:val="num" w:pos="0"/>
        </w:tabs>
        <w:ind w:left="3240" w:hanging="360"/>
      </w:pPr>
      <w:rPr>
        <w:rFonts w:cs="Times New Roman" w:hint="default"/>
      </w:rPr>
    </w:lvl>
    <w:lvl w:ilvl="5">
      <w:start w:val="1"/>
      <w:numFmt w:val="lowerRoman"/>
      <w:lvlText w:val="%6."/>
      <w:lvlJc w:val="right"/>
      <w:pPr>
        <w:tabs>
          <w:tab w:val="num" w:pos="0"/>
        </w:tabs>
        <w:ind w:left="3960" w:hanging="180"/>
      </w:pPr>
      <w:rPr>
        <w:rFonts w:cs="Times New Roman" w:hint="default"/>
      </w:rPr>
    </w:lvl>
    <w:lvl w:ilvl="6">
      <w:start w:val="1"/>
      <w:numFmt w:val="decimal"/>
      <w:lvlText w:val="%7."/>
      <w:lvlJc w:val="left"/>
      <w:pPr>
        <w:tabs>
          <w:tab w:val="num" w:pos="0"/>
        </w:tabs>
        <w:ind w:left="4680" w:hanging="360"/>
      </w:pPr>
      <w:rPr>
        <w:rFonts w:cs="Times New Roman" w:hint="default"/>
      </w:rPr>
    </w:lvl>
    <w:lvl w:ilvl="7">
      <w:start w:val="1"/>
      <w:numFmt w:val="lowerLetter"/>
      <w:lvlText w:val="%8."/>
      <w:lvlJc w:val="left"/>
      <w:pPr>
        <w:tabs>
          <w:tab w:val="num" w:pos="0"/>
        </w:tabs>
        <w:ind w:left="5400" w:hanging="360"/>
      </w:pPr>
      <w:rPr>
        <w:rFonts w:cs="Times New Roman" w:hint="default"/>
      </w:rPr>
    </w:lvl>
    <w:lvl w:ilvl="8">
      <w:start w:val="1"/>
      <w:numFmt w:val="lowerRoman"/>
      <w:lvlText w:val="%9."/>
      <w:lvlJc w:val="right"/>
      <w:pPr>
        <w:tabs>
          <w:tab w:val="num" w:pos="0"/>
        </w:tabs>
        <w:ind w:left="6120" w:hanging="180"/>
      </w:pPr>
      <w:rPr>
        <w:rFonts w:cs="Times New Roman" w:hint="default"/>
      </w:rPr>
    </w:lvl>
  </w:abstractNum>
  <w:abstractNum w:abstractNumId="24" w15:restartNumberingAfterBreak="0">
    <w:nsid w:val="00B415D5"/>
    <w:multiLevelType w:val="hybridMultilevel"/>
    <w:tmpl w:val="658C10F8"/>
    <w:lvl w:ilvl="0" w:tplc="62D6313A">
      <w:start w:val="1"/>
      <w:numFmt w:val="decimal"/>
      <w:lvlText w:val="%1)"/>
      <w:lvlJc w:val="left"/>
      <w:pPr>
        <w:ind w:left="720" w:hanging="360"/>
      </w:pPr>
      <w:rPr>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535678F"/>
    <w:multiLevelType w:val="multilevel"/>
    <w:tmpl w:val="9F4004DC"/>
    <w:lvl w:ilvl="0">
      <w:start w:val="1"/>
      <w:numFmt w:val="decimal"/>
      <w:lvlText w:val="%1."/>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1">
      <w:start w:val="1"/>
      <w:numFmt w:val="decimal"/>
      <w:lvlText w:val="%2."/>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2">
      <w:start w:val="1"/>
      <w:numFmt w:val="decimal"/>
      <w:lvlText w:val="%3."/>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3">
      <w:start w:val="2"/>
      <w:numFmt w:val="decimal"/>
      <w:lvlText w:val="%4."/>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4">
      <w:start w:val="1"/>
      <w:numFmt w:val="lowerLetter"/>
      <w:lvlText w:val="%5)"/>
      <w:lvlJc w:val="left"/>
      <w:pPr>
        <w:ind w:left="0" w:firstLine="0"/>
      </w:pPr>
      <w:rPr>
        <w:rFonts w:ascii="Arial" w:hAnsi="Arial" w:cs="Arial" w:hint="default"/>
        <w:b w:val="0"/>
        <w:bCs w:val="0"/>
        <w:i w:val="0"/>
        <w:iCs w:val="0"/>
        <w:smallCaps w:val="0"/>
        <w:strike w:val="0"/>
        <w:dstrike w:val="0"/>
        <w:color w:val="000000"/>
        <w:spacing w:val="0"/>
        <w:w w:val="100"/>
        <w:position w:val="0"/>
        <w:sz w:val="22"/>
        <w:szCs w:val="22"/>
        <w:u w:val="none"/>
        <w:effect w:val="none"/>
      </w:rPr>
    </w:lvl>
    <w:lvl w:ilvl="5">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6">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7">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8">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abstractNum>
  <w:abstractNum w:abstractNumId="26" w15:restartNumberingAfterBreak="0">
    <w:nsid w:val="09E95942"/>
    <w:multiLevelType w:val="hybridMultilevel"/>
    <w:tmpl w:val="9AE0128C"/>
    <w:lvl w:ilvl="0" w:tplc="04150017">
      <w:start w:val="1"/>
      <w:numFmt w:val="lowerLetter"/>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BA6181C"/>
    <w:multiLevelType w:val="hybridMultilevel"/>
    <w:tmpl w:val="935A88D0"/>
    <w:lvl w:ilvl="0" w:tplc="0415000F">
      <w:start w:val="1"/>
      <w:numFmt w:val="decimal"/>
      <w:lvlText w:val="%1."/>
      <w:lvlJc w:val="left"/>
      <w:pPr>
        <w:ind w:left="64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0D831271"/>
    <w:multiLevelType w:val="hybridMultilevel"/>
    <w:tmpl w:val="3410AC9A"/>
    <w:lvl w:ilvl="0" w:tplc="BD366520">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0F1549D4"/>
    <w:multiLevelType w:val="multilevel"/>
    <w:tmpl w:val="53D8DABE"/>
    <w:lvl w:ilvl="0">
      <w:start w:val="1"/>
      <w:numFmt w:val="lowerLetter"/>
      <w:lvlText w:val="%1)"/>
      <w:lvlJc w:val="left"/>
      <w:pPr>
        <w:tabs>
          <w:tab w:val="num" w:pos="786"/>
        </w:tabs>
        <w:ind w:left="786" w:hanging="360"/>
      </w:pPr>
      <w:rPr>
        <w:rFonts w:hint="default"/>
      </w:rPr>
    </w:lvl>
    <w:lvl w:ilvl="1">
      <w:start w:val="1"/>
      <w:numFmt w:val="lowerLetter"/>
      <w:lvlText w:val="%2)"/>
      <w:lvlJc w:val="left"/>
      <w:pPr>
        <w:tabs>
          <w:tab w:val="num" w:pos="1440"/>
        </w:tabs>
        <w:ind w:left="1440" w:hanging="360"/>
      </w:pPr>
      <w:rPr>
        <w:rFonts w:hint="default"/>
        <w:i w:val="0"/>
        <w:color w:val="000000" w:themeColor="text1"/>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0" w15:restartNumberingAfterBreak="0">
    <w:nsid w:val="0F3A501C"/>
    <w:multiLevelType w:val="hybridMultilevel"/>
    <w:tmpl w:val="FB268E18"/>
    <w:lvl w:ilvl="0" w:tplc="91C6F020">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F8473C0"/>
    <w:multiLevelType w:val="hybridMultilevel"/>
    <w:tmpl w:val="B3DCB3D6"/>
    <w:lvl w:ilvl="0" w:tplc="04150011">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FA032AA"/>
    <w:multiLevelType w:val="multilevel"/>
    <w:tmpl w:val="6E1C88EA"/>
    <w:name w:val="WW8Num72"/>
    <w:lvl w:ilvl="0">
      <w:start w:val="1"/>
      <w:numFmt w:val="decimal"/>
      <w:lvlText w:val="%1."/>
      <w:lvlJc w:val="left"/>
      <w:pPr>
        <w:tabs>
          <w:tab w:val="num" w:pos="786"/>
        </w:tabs>
        <w:ind w:left="786" w:hanging="360"/>
      </w:pPr>
      <w:rPr>
        <w:rFonts w:hint="default"/>
      </w:rPr>
    </w:lvl>
    <w:lvl w:ilvl="1">
      <w:start w:val="1"/>
      <w:numFmt w:val="lowerLetter"/>
      <w:lvlText w:val="%2)"/>
      <w:lvlJc w:val="left"/>
      <w:pPr>
        <w:tabs>
          <w:tab w:val="num" w:pos="1440"/>
        </w:tabs>
        <w:ind w:left="1440" w:hanging="360"/>
      </w:pPr>
      <w:rPr>
        <w:rFonts w:hint="default"/>
        <w:i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15:restartNumberingAfterBreak="0">
    <w:nsid w:val="111E6E15"/>
    <w:multiLevelType w:val="hybridMultilevel"/>
    <w:tmpl w:val="A1A8195A"/>
    <w:lvl w:ilvl="0" w:tplc="F7AE7528">
      <w:start w:val="1"/>
      <w:numFmt w:val="decimal"/>
      <w:lvlText w:val="%1."/>
      <w:lvlJc w:val="left"/>
      <w:pPr>
        <w:ind w:left="720" w:hanging="360"/>
      </w:pPr>
      <w:rPr>
        <w:rFonts w:ascii="Arial" w:hAnsi="Arial" w:cs="Arial" w:hint="default"/>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6E801D7"/>
    <w:multiLevelType w:val="hybridMultilevel"/>
    <w:tmpl w:val="D982C9D6"/>
    <w:lvl w:ilvl="0" w:tplc="AAC6FE22">
      <w:start w:val="1"/>
      <w:numFmt w:val="lowerRoman"/>
      <w:lvlText w:val="%1."/>
      <w:lvlJc w:val="right"/>
      <w:pPr>
        <w:ind w:left="1211" w:hanging="360"/>
      </w:pPr>
      <w:rPr>
        <w:rFonts w:ascii="Arial" w:hAnsi="Arial" w:cs="Arial"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5" w15:restartNumberingAfterBreak="0">
    <w:nsid w:val="17B24676"/>
    <w:multiLevelType w:val="hybridMultilevel"/>
    <w:tmpl w:val="D10A09C4"/>
    <w:lvl w:ilvl="0" w:tplc="04150019">
      <w:start w:val="1"/>
      <w:numFmt w:val="lowerLetter"/>
      <w:lvlText w:val="%1)"/>
      <w:lvlJc w:val="left"/>
      <w:pPr>
        <w:ind w:left="1146" w:hanging="720"/>
      </w:pPr>
      <w:rPr>
        <w:rFonts w:ascii="Arial" w:eastAsia="Times New Roman" w:hAnsi="Arial" w:cs="Arial"/>
        <w:color w:val="auto"/>
      </w:rPr>
    </w:lvl>
    <w:lvl w:ilvl="1" w:tplc="04150019">
      <w:start w:val="1"/>
      <w:numFmt w:val="lowerLetter"/>
      <w:lvlText w:val="%2."/>
      <w:lvlJc w:val="left"/>
      <w:pPr>
        <w:ind w:left="1722" w:hanging="360"/>
      </w:pPr>
    </w:lvl>
    <w:lvl w:ilvl="2" w:tplc="0415001B">
      <w:start w:val="1"/>
      <w:numFmt w:val="lowerRoman"/>
      <w:lvlText w:val="%3."/>
      <w:lvlJc w:val="right"/>
      <w:pPr>
        <w:ind w:left="2442" w:hanging="180"/>
      </w:pPr>
    </w:lvl>
    <w:lvl w:ilvl="3" w:tplc="0415000F">
      <w:start w:val="1"/>
      <w:numFmt w:val="decimal"/>
      <w:lvlText w:val="%4."/>
      <w:lvlJc w:val="left"/>
      <w:pPr>
        <w:ind w:left="3162" w:hanging="360"/>
      </w:pPr>
    </w:lvl>
    <w:lvl w:ilvl="4" w:tplc="04150019">
      <w:start w:val="1"/>
      <w:numFmt w:val="lowerLetter"/>
      <w:lvlText w:val="%5."/>
      <w:lvlJc w:val="left"/>
      <w:pPr>
        <w:ind w:left="3882" w:hanging="360"/>
      </w:pPr>
    </w:lvl>
    <w:lvl w:ilvl="5" w:tplc="0415001B">
      <w:start w:val="1"/>
      <w:numFmt w:val="lowerRoman"/>
      <w:lvlText w:val="%6."/>
      <w:lvlJc w:val="right"/>
      <w:pPr>
        <w:ind w:left="4602" w:hanging="180"/>
      </w:pPr>
    </w:lvl>
    <w:lvl w:ilvl="6" w:tplc="0415000F">
      <w:start w:val="1"/>
      <w:numFmt w:val="decimal"/>
      <w:lvlText w:val="%7."/>
      <w:lvlJc w:val="left"/>
      <w:pPr>
        <w:ind w:left="5322" w:hanging="360"/>
      </w:pPr>
    </w:lvl>
    <w:lvl w:ilvl="7" w:tplc="04150019">
      <w:start w:val="1"/>
      <w:numFmt w:val="lowerLetter"/>
      <w:lvlText w:val="%8."/>
      <w:lvlJc w:val="left"/>
      <w:pPr>
        <w:ind w:left="6042" w:hanging="360"/>
      </w:pPr>
    </w:lvl>
    <w:lvl w:ilvl="8" w:tplc="0415001B">
      <w:start w:val="1"/>
      <w:numFmt w:val="lowerRoman"/>
      <w:lvlText w:val="%9."/>
      <w:lvlJc w:val="right"/>
      <w:pPr>
        <w:ind w:left="6762" w:hanging="180"/>
      </w:pPr>
    </w:lvl>
  </w:abstractNum>
  <w:abstractNum w:abstractNumId="36" w15:restartNumberingAfterBreak="0">
    <w:nsid w:val="19045F3E"/>
    <w:multiLevelType w:val="hybridMultilevel"/>
    <w:tmpl w:val="0E8EDF70"/>
    <w:lvl w:ilvl="0" w:tplc="04150001">
      <w:start w:val="3"/>
      <w:numFmt w:val="decimal"/>
      <w:lvlText w:val="%1."/>
      <w:lvlJc w:val="left"/>
      <w:pPr>
        <w:ind w:left="720" w:hanging="360"/>
      </w:pPr>
      <w:rPr>
        <w:rFonts w:hint="default"/>
      </w:rPr>
    </w:lvl>
    <w:lvl w:ilvl="1" w:tplc="04150003">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37" w15:restartNumberingAfterBreak="0">
    <w:nsid w:val="1CE23B7E"/>
    <w:multiLevelType w:val="multilevel"/>
    <w:tmpl w:val="9C6EBF54"/>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hint="default"/>
        <w:b w:val="0"/>
      </w:rPr>
    </w:lvl>
    <w:lvl w:ilvl="2">
      <w:start w:val="1"/>
      <w:numFmt w:val="decimal"/>
      <w:pStyle w:val="H3"/>
      <w:lvlText w:val="%1.%2.%3"/>
      <w:lvlJc w:val="left"/>
      <w:pPr>
        <w:tabs>
          <w:tab w:val="num" w:pos="850"/>
        </w:tabs>
        <w:ind w:left="1417" w:hanging="850"/>
      </w:pPr>
      <w:rPr>
        <w:rFonts w:hint="default"/>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1"/>
      <w:lvlText w:val="(%6)"/>
      <w:lvlJc w:val="left"/>
      <w:pPr>
        <w:tabs>
          <w:tab w:val="num" w:pos="1417"/>
        </w:tabs>
        <w:ind w:left="1417" w:hanging="850"/>
      </w:pPr>
      <w:rPr>
        <w:rFonts w:hint="default"/>
      </w:rPr>
    </w:lvl>
    <w:lvl w:ilvl="6">
      <w:start w:val="1"/>
      <w:numFmt w:val="bullet"/>
      <w:pStyle w:val="H2"/>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2007519F"/>
    <w:multiLevelType w:val="singleLevel"/>
    <w:tmpl w:val="3A32E1FE"/>
    <w:lvl w:ilvl="0">
      <w:start w:val="1"/>
      <w:numFmt w:val="decimal"/>
      <w:lvlText w:val="%1."/>
      <w:lvlJc w:val="left"/>
      <w:pPr>
        <w:tabs>
          <w:tab w:val="num" w:pos="360"/>
        </w:tabs>
        <w:ind w:left="360" w:hanging="360"/>
      </w:pPr>
      <w:rPr>
        <w:rFonts w:ascii="Arial" w:eastAsia="Times New Roman" w:hAnsi="Arial" w:cs="Arial" w:hint="default"/>
        <w:b w:val="0"/>
        <w:bCs/>
        <w:sz w:val="20"/>
        <w:szCs w:val="20"/>
        <w:lang w:eastAsia="pl-PL"/>
      </w:rPr>
    </w:lvl>
  </w:abstractNum>
  <w:abstractNum w:abstractNumId="39" w15:restartNumberingAfterBreak="0">
    <w:nsid w:val="243D7AAE"/>
    <w:multiLevelType w:val="hybridMultilevel"/>
    <w:tmpl w:val="3F3E98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52545C3"/>
    <w:multiLevelType w:val="hybridMultilevel"/>
    <w:tmpl w:val="658AEA6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57E0FB1"/>
    <w:multiLevelType w:val="hybridMultilevel"/>
    <w:tmpl w:val="469A16DA"/>
    <w:lvl w:ilvl="0" w:tplc="98BCDA9C">
      <w:start w:val="1"/>
      <w:numFmt w:val="lowerLetter"/>
      <w:lvlText w:val="%1)"/>
      <w:lvlJc w:val="left"/>
      <w:pPr>
        <w:tabs>
          <w:tab w:val="num" w:pos="1637"/>
        </w:tabs>
        <w:ind w:left="1637" w:hanging="360"/>
      </w:pPr>
      <w:rPr>
        <w:rFonts w:ascii="Arial" w:hAnsi="Arial" w:cs="Arial" w:hint="default"/>
        <w:b w:val="0"/>
        <w:bCs w:val="0"/>
        <w:i w:val="0"/>
        <w:iCs w:val="0"/>
        <w:sz w:val="20"/>
        <w:szCs w:val="20"/>
      </w:rPr>
    </w:lvl>
    <w:lvl w:ilvl="1" w:tplc="04150019">
      <w:start w:val="1"/>
      <w:numFmt w:val="lowerLetter"/>
      <w:lvlText w:val="%2."/>
      <w:lvlJc w:val="left"/>
      <w:pPr>
        <w:tabs>
          <w:tab w:val="num" w:pos="2357"/>
        </w:tabs>
        <w:ind w:left="2357" w:hanging="360"/>
      </w:pPr>
      <w:rPr>
        <w:rFonts w:cs="Times New Roman"/>
      </w:rPr>
    </w:lvl>
    <w:lvl w:ilvl="2" w:tplc="0415001B">
      <w:start w:val="1"/>
      <w:numFmt w:val="lowerRoman"/>
      <w:lvlText w:val="%3."/>
      <w:lvlJc w:val="right"/>
      <w:pPr>
        <w:tabs>
          <w:tab w:val="num" w:pos="3077"/>
        </w:tabs>
        <w:ind w:left="3077" w:hanging="180"/>
      </w:pPr>
      <w:rPr>
        <w:rFonts w:cs="Times New Roman"/>
      </w:rPr>
    </w:lvl>
    <w:lvl w:ilvl="3" w:tplc="10D2A83E">
      <w:start w:val="1"/>
      <w:numFmt w:val="decimal"/>
      <w:lvlText w:val="%4."/>
      <w:lvlJc w:val="left"/>
      <w:pPr>
        <w:tabs>
          <w:tab w:val="num" w:pos="3797"/>
        </w:tabs>
        <w:ind w:left="3797" w:hanging="360"/>
      </w:pPr>
      <w:rPr>
        <w:rFonts w:ascii="Arial" w:hAnsi="Arial" w:cs="Arial" w:hint="default"/>
        <w:b w:val="0"/>
        <w:color w:val="000000" w:themeColor="text1"/>
        <w:sz w:val="20"/>
        <w:szCs w:val="20"/>
      </w:rPr>
    </w:lvl>
    <w:lvl w:ilvl="4" w:tplc="04150019">
      <w:start w:val="1"/>
      <w:numFmt w:val="lowerLetter"/>
      <w:lvlText w:val="%5."/>
      <w:lvlJc w:val="left"/>
      <w:pPr>
        <w:tabs>
          <w:tab w:val="num" w:pos="4517"/>
        </w:tabs>
        <w:ind w:left="4517" w:hanging="360"/>
      </w:pPr>
      <w:rPr>
        <w:rFonts w:cs="Times New Roman"/>
      </w:rPr>
    </w:lvl>
    <w:lvl w:ilvl="5" w:tplc="0415001B">
      <w:start w:val="1"/>
      <w:numFmt w:val="lowerRoman"/>
      <w:lvlText w:val="%6."/>
      <w:lvlJc w:val="right"/>
      <w:pPr>
        <w:tabs>
          <w:tab w:val="num" w:pos="5237"/>
        </w:tabs>
        <w:ind w:left="5237" w:hanging="180"/>
      </w:pPr>
      <w:rPr>
        <w:rFonts w:cs="Times New Roman"/>
      </w:rPr>
    </w:lvl>
    <w:lvl w:ilvl="6" w:tplc="0415000F">
      <w:start w:val="1"/>
      <w:numFmt w:val="decimal"/>
      <w:lvlText w:val="%7."/>
      <w:lvlJc w:val="left"/>
      <w:pPr>
        <w:tabs>
          <w:tab w:val="num" w:pos="5957"/>
        </w:tabs>
        <w:ind w:left="5957" w:hanging="360"/>
      </w:pPr>
      <w:rPr>
        <w:rFonts w:cs="Times New Roman"/>
      </w:rPr>
    </w:lvl>
    <w:lvl w:ilvl="7" w:tplc="04150019">
      <w:start w:val="1"/>
      <w:numFmt w:val="lowerLetter"/>
      <w:lvlText w:val="%8."/>
      <w:lvlJc w:val="left"/>
      <w:pPr>
        <w:tabs>
          <w:tab w:val="num" w:pos="6677"/>
        </w:tabs>
        <w:ind w:left="6677" w:hanging="360"/>
      </w:pPr>
      <w:rPr>
        <w:rFonts w:cs="Times New Roman"/>
      </w:rPr>
    </w:lvl>
    <w:lvl w:ilvl="8" w:tplc="0415001B">
      <w:start w:val="1"/>
      <w:numFmt w:val="lowerRoman"/>
      <w:lvlText w:val="%9."/>
      <w:lvlJc w:val="right"/>
      <w:pPr>
        <w:tabs>
          <w:tab w:val="num" w:pos="7397"/>
        </w:tabs>
        <w:ind w:left="7397" w:hanging="180"/>
      </w:pPr>
      <w:rPr>
        <w:rFonts w:cs="Times New Roman"/>
      </w:rPr>
    </w:lvl>
  </w:abstractNum>
  <w:abstractNum w:abstractNumId="42" w15:restartNumberingAfterBreak="0">
    <w:nsid w:val="279A77D3"/>
    <w:multiLevelType w:val="multilevel"/>
    <w:tmpl w:val="68AE7B3A"/>
    <w:lvl w:ilvl="0">
      <w:start w:val="20"/>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29236F19"/>
    <w:multiLevelType w:val="hybridMultilevel"/>
    <w:tmpl w:val="E89C3A90"/>
    <w:lvl w:ilvl="0" w:tplc="3B8E0BBE">
      <w:start w:val="1"/>
      <w:numFmt w:val="lowerLetter"/>
      <w:lvlText w:val="%1."/>
      <w:lvlJc w:val="left"/>
      <w:pPr>
        <w:ind w:left="720" w:hanging="360"/>
      </w:pPr>
      <w:rPr>
        <w:b/>
      </w:rPr>
    </w:lvl>
    <w:lvl w:ilvl="1" w:tplc="F2426FB0">
      <w:start w:val="1"/>
      <w:numFmt w:val="lowerLetter"/>
      <w:lvlText w:val="%2."/>
      <w:lvlJc w:val="left"/>
      <w:pPr>
        <w:ind w:left="1440"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A500300"/>
    <w:multiLevelType w:val="hybridMultilevel"/>
    <w:tmpl w:val="AE382CB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2BF92E4D"/>
    <w:multiLevelType w:val="multilevel"/>
    <w:tmpl w:val="EE26CBA8"/>
    <w:lvl w:ilvl="0">
      <w:start w:val="1"/>
      <w:numFmt w:val="decimal"/>
      <w:lvlText w:val="%1."/>
      <w:lvlJc w:val="left"/>
      <w:pPr>
        <w:tabs>
          <w:tab w:val="num" w:pos="0"/>
        </w:tabs>
        <w:ind w:left="0" w:firstLine="0"/>
      </w:pPr>
      <w:rPr>
        <w:rFonts w:eastAsia="Times New Roman" w:cs="Times New Roman"/>
        <w:b w:val="0"/>
        <w:bCs/>
        <w:sz w:val="20"/>
        <w:szCs w:val="20"/>
        <w:lang w:eastAsia="pl-PL"/>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46" w15:restartNumberingAfterBreak="0">
    <w:nsid w:val="2C7B18FD"/>
    <w:multiLevelType w:val="hybridMultilevel"/>
    <w:tmpl w:val="8EF2632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7" w15:restartNumberingAfterBreak="0">
    <w:nsid w:val="2FAA4423"/>
    <w:multiLevelType w:val="multilevel"/>
    <w:tmpl w:val="14044C76"/>
    <w:styleLink w:val="Styl12"/>
    <w:lvl w:ilvl="0">
      <w:start w:val="1"/>
      <w:numFmt w:val="decimal"/>
      <w:lvlRestart w:val="0"/>
      <w:lvlText w:val="%1."/>
      <w:lvlJc w:val="left"/>
      <w:pPr>
        <w:tabs>
          <w:tab w:val="num" w:pos="567"/>
        </w:tabs>
        <w:ind w:left="567" w:hanging="567"/>
      </w:pPr>
      <w:rPr>
        <w:rFonts w:hint="default"/>
        <w:color w:val="0070C0"/>
      </w:rPr>
    </w:lvl>
    <w:lvl w:ilvl="1">
      <w:start w:val="1"/>
      <w:numFmt w:val="decimal"/>
      <w:lvlText w:val="%1.%2"/>
      <w:lvlJc w:val="left"/>
      <w:pPr>
        <w:tabs>
          <w:tab w:val="num" w:pos="567"/>
        </w:tabs>
        <w:ind w:left="567" w:hanging="567"/>
      </w:pPr>
      <w:rPr>
        <w:rFonts w:ascii="Georgia" w:hAnsi="Georgia" w:hint="default"/>
        <w:b w:val="0"/>
        <w:color w:val="auto"/>
      </w:rPr>
    </w:lvl>
    <w:lvl w:ilvl="2">
      <w:start w:val="1"/>
      <w:numFmt w:val="decimal"/>
      <w:lvlText w:val="%3."/>
      <w:lvlJc w:val="left"/>
      <w:pPr>
        <w:tabs>
          <w:tab w:val="num" w:pos="850"/>
        </w:tabs>
        <w:ind w:left="1417" w:hanging="850"/>
      </w:pPr>
      <w:rPr>
        <w:rFonts w:ascii="Calibri" w:eastAsia="Times New Roman" w:hAnsi="Calibri" w:cs="Times New Roman"/>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3067244B"/>
    <w:multiLevelType w:val="hybridMultilevel"/>
    <w:tmpl w:val="2F6A58D6"/>
    <w:lvl w:ilvl="0" w:tplc="C91CB488">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32356A62"/>
    <w:multiLevelType w:val="hybridMultilevel"/>
    <w:tmpl w:val="0D0278D4"/>
    <w:lvl w:ilvl="0" w:tplc="05748198">
      <w:start w:val="1"/>
      <w:numFmt w:val="lowerLetter"/>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0" w15:restartNumberingAfterBreak="0">
    <w:nsid w:val="347E004B"/>
    <w:multiLevelType w:val="hybridMultilevel"/>
    <w:tmpl w:val="2764AF30"/>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1" w15:restartNumberingAfterBreak="0">
    <w:nsid w:val="36866756"/>
    <w:multiLevelType w:val="hybridMultilevel"/>
    <w:tmpl w:val="895406CA"/>
    <w:lvl w:ilvl="0" w:tplc="71FAFDE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3921626B"/>
    <w:multiLevelType w:val="hybridMultilevel"/>
    <w:tmpl w:val="4216AA7A"/>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4" w15:restartNumberingAfterBreak="0">
    <w:nsid w:val="39732FB4"/>
    <w:multiLevelType w:val="hybridMultilevel"/>
    <w:tmpl w:val="54467ECA"/>
    <w:lvl w:ilvl="0" w:tplc="A9B89ECC">
      <w:start w:val="1"/>
      <w:numFmt w:val="decimal"/>
      <w:lvlText w:val="%1."/>
      <w:lvlJc w:val="left"/>
      <w:pPr>
        <w:tabs>
          <w:tab w:val="num" w:pos="567"/>
        </w:tabs>
        <w:ind w:left="567" w:hanging="567"/>
      </w:pPr>
      <w:rPr>
        <w:rFonts w:ascii="Arial" w:hAnsi="Arial" w:cs="Arial" w:hint="default"/>
        <w:b w:val="0"/>
        <w:i w:val="0"/>
        <w:color w:val="auto"/>
        <w:sz w:val="20"/>
        <w:szCs w:val="24"/>
        <w:u w:val="none"/>
      </w:rPr>
    </w:lvl>
    <w:lvl w:ilvl="1" w:tplc="04150017">
      <w:start w:val="1"/>
      <w:numFmt w:val="lowerLetter"/>
      <w:lvlText w:val="%2)"/>
      <w:lvlJc w:val="left"/>
      <w:pPr>
        <w:ind w:left="1440" w:hanging="360"/>
      </w:pPr>
    </w:lvl>
    <w:lvl w:ilvl="2" w:tplc="C9D22370">
      <w:start w:val="1"/>
      <w:numFmt w:val="upperLetter"/>
      <w:lvlText w:val="%3)"/>
      <w:lvlJc w:val="left"/>
      <w:pPr>
        <w:ind w:left="2340" w:hanging="360"/>
      </w:pPr>
      <w:rPr>
        <w:rFonts w:hint="default"/>
      </w:rPr>
    </w:lvl>
    <w:lvl w:ilvl="3" w:tplc="E53E0C34">
      <w:start w:val="1"/>
      <w:numFmt w:val="decimal"/>
      <w:lvlText w:val="%4."/>
      <w:lvlJc w:val="left"/>
      <w:pPr>
        <w:ind w:left="2880" w:hanging="360"/>
      </w:pPr>
      <w:rPr>
        <w:rFonts w:cs="Times New Roman"/>
        <w:color w:val="000000" w:themeColor="text1"/>
      </w:rPr>
    </w:lvl>
    <w:lvl w:ilvl="4" w:tplc="AB7E9100">
      <w:start w:val="5"/>
      <w:numFmt w:val="decimal"/>
      <w:lvlText w:val="%5"/>
      <w:lvlJc w:val="left"/>
      <w:pPr>
        <w:ind w:left="3600" w:hanging="360"/>
      </w:pPr>
      <w:rPr>
        <w:rFonts w:hint="default"/>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5" w15:restartNumberingAfterBreak="0">
    <w:nsid w:val="3A06306C"/>
    <w:multiLevelType w:val="hybridMultilevel"/>
    <w:tmpl w:val="A844AF00"/>
    <w:lvl w:ilvl="0" w:tplc="04150011">
      <w:start w:val="1"/>
      <w:numFmt w:val="decimal"/>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15:restartNumberingAfterBreak="0">
    <w:nsid w:val="3A9B7B1C"/>
    <w:multiLevelType w:val="hybridMultilevel"/>
    <w:tmpl w:val="5A3AB84E"/>
    <w:lvl w:ilvl="0" w:tplc="0415001B">
      <w:start w:val="1"/>
      <w:numFmt w:val="lowerRoman"/>
      <w:lvlText w:val="%1."/>
      <w:lvlJc w:val="righ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7" w15:restartNumberingAfterBreak="0">
    <w:nsid w:val="3B5E4DD1"/>
    <w:multiLevelType w:val="singleLevel"/>
    <w:tmpl w:val="EB18AC34"/>
    <w:lvl w:ilvl="0">
      <w:start w:val="1"/>
      <w:numFmt w:val="decimal"/>
      <w:lvlText w:val="%1."/>
      <w:lvlJc w:val="left"/>
      <w:pPr>
        <w:tabs>
          <w:tab w:val="num" w:pos="360"/>
        </w:tabs>
        <w:ind w:left="360" w:hanging="360"/>
      </w:pPr>
      <w:rPr>
        <w:rFonts w:ascii="Arial" w:eastAsia="Times New Roman" w:hAnsi="Arial" w:cs="Arial" w:hint="default"/>
        <w:b w:val="0"/>
        <w:bCs/>
        <w:sz w:val="20"/>
        <w:szCs w:val="20"/>
        <w:lang w:eastAsia="pl-PL"/>
      </w:rPr>
    </w:lvl>
  </w:abstractNum>
  <w:abstractNum w:abstractNumId="58" w15:restartNumberingAfterBreak="0">
    <w:nsid w:val="3D930205"/>
    <w:multiLevelType w:val="multilevel"/>
    <w:tmpl w:val="70946938"/>
    <w:lvl w:ilvl="0">
      <w:start w:val="1"/>
      <w:numFmt w:val="decimal"/>
      <w:lvlText w:val="1.%1"/>
      <w:lvlJc w:val="left"/>
      <w:rPr>
        <w:rFonts w:ascii="Arial" w:eastAsia="Arial" w:hAnsi="Arial" w:cs="Arial"/>
        <w:b/>
        <w:bCs/>
        <w:i w:val="0"/>
        <w:iCs w:val="0"/>
        <w:smallCaps w:val="0"/>
        <w:strike w:val="0"/>
        <w:color w:val="000000"/>
        <w:spacing w:val="0"/>
        <w:w w:val="100"/>
        <w:position w:val="0"/>
        <w:sz w:val="21"/>
        <w:szCs w:val="21"/>
        <w:u w:val="none"/>
        <w:lang w:val="pl"/>
      </w:rPr>
    </w:lvl>
    <w:lvl w:ilvl="1">
      <w:start w:val="1"/>
      <w:numFmt w:val="decimal"/>
      <w:lvlText w:val="%2)"/>
      <w:lvlJc w:val="left"/>
      <w:rPr>
        <w:b w:val="0"/>
        <w:bCs w:val="0"/>
        <w:i w:val="0"/>
        <w:iCs w:val="0"/>
        <w:smallCaps w:val="0"/>
        <w:strike w:val="0"/>
        <w:color w:val="000000"/>
        <w:spacing w:val="0"/>
        <w:w w:val="100"/>
        <w:position w:val="0"/>
        <w:sz w:val="20"/>
        <w:szCs w:val="20"/>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3DA1015E"/>
    <w:multiLevelType w:val="hybridMultilevel"/>
    <w:tmpl w:val="B65A4F1A"/>
    <w:lvl w:ilvl="0" w:tplc="20E41B56">
      <w:start w:val="1"/>
      <w:numFmt w:val="decimal"/>
      <w:lvlText w:val="%1."/>
      <w:lvlJc w:val="left"/>
      <w:pPr>
        <w:ind w:left="360" w:hanging="360"/>
      </w:pPr>
      <w:rPr>
        <w:rFonts w:ascii="Arial" w:hAnsi="Arial" w:cs="Arial" w:hint="default"/>
        <w:color w:val="000000" w:themeColor="text1"/>
        <w:sz w:val="20"/>
        <w:szCs w:val="20"/>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60" w15:restartNumberingAfterBreak="0">
    <w:nsid w:val="3F927983"/>
    <w:multiLevelType w:val="hybridMultilevel"/>
    <w:tmpl w:val="7A76A7EC"/>
    <w:lvl w:ilvl="0" w:tplc="A4C8FC9C">
      <w:start w:val="1"/>
      <w:numFmt w:val="decimal"/>
      <w:lvlText w:val="%1."/>
      <w:lvlJc w:val="left"/>
      <w:pPr>
        <w:ind w:left="360" w:hanging="360"/>
      </w:pPr>
      <w:rPr>
        <w:sz w:val="20"/>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427D78F1"/>
    <w:multiLevelType w:val="hybridMultilevel"/>
    <w:tmpl w:val="AD3C76F2"/>
    <w:lvl w:ilvl="0" w:tplc="402E9E18">
      <w:start w:val="1"/>
      <w:numFmt w:val="lowerLetter"/>
      <w:lvlText w:val="%1."/>
      <w:lvlJc w:val="left"/>
      <w:pPr>
        <w:ind w:left="851" w:hanging="360"/>
      </w:pPr>
      <w:rPr>
        <w:rFonts w:hint="default"/>
      </w:rPr>
    </w:lvl>
    <w:lvl w:ilvl="1" w:tplc="04150019" w:tentative="1">
      <w:start w:val="1"/>
      <w:numFmt w:val="lowerLetter"/>
      <w:lvlText w:val="%2."/>
      <w:lvlJc w:val="left"/>
      <w:pPr>
        <w:ind w:left="1571" w:hanging="360"/>
      </w:pPr>
    </w:lvl>
    <w:lvl w:ilvl="2" w:tplc="0415001B" w:tentative="1">
      <w:start w:val="1"/>
      <w:numFmt w:val="lowerRoman"/>
      <w:lvlText w:val="%3."/>
      <w:lvlJc w:val="right"/>
      <w:pPr>
        <w:ind w:left="2291" w:hanging="180"/>
      </w:pPr>
    </w:lvl>
    <w:lvl w:ilvl="3" w:tplc="0415000F" w:tentative="1">
      <w:start w:val="1"/>
      <w:numFmt w:val="decimal"/>
      <w:lvlText w:val="%4."/>
      <w:lvlJc w:val="left"/>
      <w:pPr>
        <w:ind w:left="3011" w:hanging="360"/>
      </w:pPr>
    </w:lvl>
    <w:lvl w:ilvl="4" w:tplc="04150019" w:tentative="1">
      <w:start w:val="1"/>
      <w:numFmt w:val="lowerLetter"/>
      <w:lvlText w:val="%5."/>
      <w:lvlJc w:val="left"/>
      <w:pPr>
        <w:ind w:left="3731" w:hanging="360"/>
      </w:pPr>
    </w:lvl>
    <w:lvl w:ilvl="5" w:tplc="0415001B" w:tentative="1">
      <w:start w:val="1"/>
      <w:numFmt w:val="lowerRoman"/>
      <w:lvlText w:val="%6."/>
      <w:lvlJc w:val="right"/>
      <w:pPr>
        <w:ind w:left="4451" w:hanging="180"/>
      </w:pPr>
    </w:lvl>
    <w:lvl w:ilvl="6" w:tplc="0415000F" w:tentative="1">
      <w:start w:val="1"/>
      <w:numFmt w:val="decimal"/>
      <w:lvlText w:val="%7."/>
      <w:lvlJc w:val="left"/>
      <w:pPr>
        <w:ind w:left="5171" w:hanging="360"/>
      </w:pPr>
    </w:lvl>
    <w:lvl w:ilvl="7" w:tplc="04150019" w:tentative="1">
      <w:start w:val="1"/>
      <w:numFmt w:val="lowerLetter"/>
      <w:lvlText w:val="%8."/>
      <w:lvlJc w:val="left"/>
      <w:pPr>
        <w:ind w:left="5891" w:hanging="360"/>
      </w:pPr>
    </w:lvl>
    <w:lvl w:ilvl="8" w:tplc="0415001B" w:tentative="1">
      <w:start w:val="1"/>
      <w:numFmt w:val="lowerRoman"/>
      <w:lvlText w:val="%9."/>
      <w:lvlJc w:val="right"/>
      <w:pPr>
        <w:ind w:left="6611" w:hanging="180"/>
      </w:pPr>
    </w:lvl>
  </w:abstractNum>
  <w:abstractNum w:abstractNumId="62" w15:restartNumberingAfterBreak="0">
    <w:nsid w:val="42F732FB"/>
    <w:multiLevelType w:val="multilevel"/>
    <w:tmpl w:val="23AA884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4F8E3AEB"/>
    <w:multiLevelType w:val="multilevel"/>
    <w:tmpl w:val="2482F49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50D25436"/>
    <w:multiLevelType w:val="hybridMultilevel"/>
    <w:tmpl w:val="396E9F0A"/>
    <w:lvl w:ilvl="0" w:tplc="A9A46E6A">
      <w:start w:val="1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7040848"/>
    <w:multiLevelType w:val="hybridMultilevel"/>
    <w:tmpl w:val="461E5150"/>
    <w:lvl w:ilvl="0" w:tplc="4DCCF27E">
      <w:start w:val="1"/>
      <w:numFmt w:val="lowerLetter"/>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C90468E"/>
    <w:multiLevelType w:val="hybridMultilevel"/>
    <w:tmpl w:val="DE3409B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7" w15:restartNumberingAfterBreak="0">
    <w:nsid w:val="5D664A4C"/>
    <w:multiLevelType w:val="hybridMultilevel"/>
    <w:tmpl w:val="1D884126"/>
    <w:lvl w:ilvl="0" w:tplc="0415001B">
      <w:start w:val="1"/>
      <w:numFmt w:val="lowerRoman"/>
      <w:lvlText w:val="%1."/>
      <w:lvlJc w:val="righ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8" w15:restartNumberingAfterBreak="0">
    <w:nsid w:val="60B3729B"/>
    <w:multiLevelType w:val="hybridMultilevel"/>
    <w:tmpl w:val="38A6C756"/>
    <w:lvl w:ilvl="0" w:tplc="92206234">
      <w:start w:val="1"/>
      <w:numFmt w:val="decimal"/>
      <w:lvlText w:val="%1."/>
      <w:lvlJc w:val="left"/>
      <w:pPr>
        <w:tabs>
          <w:tab w:val="num" w:pos="360"/>
        </w:tabs>
        <w:ind w:left="360" w:hanging="360"/>
      </w:pPr>
      <w:rPr>
        <w:rFonts w:hint="default"/>
        <w:i w:val="0"/>
        <w:color w:val="auto"/>
        <w:lang w:val="pl-PL"/>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EBDCF17C">
      <w:start w:val="1"/>
      <w:numFmt w:val="decimal"/>
      <w:lvlText w:val="%4."/>
      <w:lvlJc w:val="left"/>
      <w:pPr>
        <w:ind w:left="2880" w:hanging="360"/>
      </w:pPr>
      <w:rPr>
        <w:sz w:val="20"/>
        <w:szCs w:val="2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0CE1529"/>
    <w:multiLevelType w:val="hybridMultilevel"/>
    <w:tmpl w:val="0EC85856"/>
    <w:lvl w:ilvl="0" w:tplc="04150011">
      <w:start w:val="1"/>
      <w:numFmt w:val="decimal"/>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0" w15:restartNumberingAfterBreak="0">
    <w:nsid w:val="61E00D8D"/>
    <w:multiLevelType w:val="hybridMultilevel"/>
    <w:tmpl w:val="3426F832"/>
    <w:lvl w:ilvl="0" w:tplc="A92811C4">
      <w:start w:val="1"/>
      <w:numFmt w:val="decimal"/>
      <w:lvlText w:val="%1."/>
      <w:lvlJc w:val="left"/>
      <w:pPr>
        <w:ind w:left="787"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1" w15:restartNumberingAfterBreak="0">
    <w:nsid w:val="639940F5"/>
    <w:multiLevelType w:val="hybridMultilevel"/>
    <w:tmpl w:val="5F14E5C0"/>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2" w15:restartNumberingAfterBreak="0">
    <w:nsid w:val="64264772"/>
    <w:multiLevelType w:val="hybridMultilevel"/>
    <w:tmpl w:val="29BC7EF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3" w15:restartNumberingAfterBreak="0">
    <w:nsid w:val="64CA725B"/>
    <w:multiLevelType w:val="hybridMultilevel"/>
    <w:tmpl w:val="56A4605A"/>
    <w:lvl w:ilvl="0" w:tplc="1E52738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8A42599"/>
    <w:multiLevelType w:val="hybridMultilevel"/>
    <w:tmpl w:val="7E26064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75" w15:restartNumberingAfterBreak="0">
    <w:nsid w:val="6A35342F"/>
    <w:multiLevelType w:val="hybridMultilevel"/>
    <w:tmpl w:val="34CA7E7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B833D55"/>
    <w:multiLevelType w:val="hybridMultilevel"/>
    <w:tmpl w:val="3FC86EEE"/>
    <w:name w:val="WW8Num192"/>
    <w:lvl w:ilvl="0" w:tplc="42FAE680">
      <w:start w:val="1"/>
      <w:numFmt w:val="lowerLetter"/>
      <w:lvlText w:val="%1)"/>
      <w:lvlJc w:val="left"/>
      <w:pPr>
        <w:ind w:left="720" w:hanging="360"/>
      </w:pPr>
      <w:rPr>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C09737D"/>
    <w:multiLevelType w:val="hybridMultilevel"/>
    <w:tmpl w:val="C8F2667A"/>
    <w:lvl w:ilvl="0" w:tplc="88DE393A">
      <w:start w:val="1"/>
      <w:numFmt w:val="decimal"/>
      <w:lvlText w:val="%1."/>
      <w:lvlJc w:val="left"/>
      <w:pPr>
        <w:tabs>
          <w:tab w:val="num" w:pos="567"/>
        </w:tabs>
        <w:ind w:left="567" w:hanging="567"/>
      </w:pPr>
      <w:rPr>
        <w:rFonts w:ascii="Arial" w:eastAsia="Times New Roman" w:hAnsi="Arial" w:cs="Arial"/>
        <w:b w:val="0"/>
        <w:i w:val="0"/>
        <w:color w:val="auto"/>
        <w:sz w:val="20"/>
        <w:szCs w:val="24"/>
        <w:u w:val="none"/>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BB2AC9AE">
      <w:start w:val="1"/>
      <w:numFmt w:val="decimal"/>
      <w:lvlText w:val="%4."/>
      <w:lvlJc w:val="left"/>
      <w:pPr>
        <w:ind w:left="2880" w:hanging="360"/>
      </w:pPr>
      <w:rPr>
        <w:rFonts w:cs="Times New Roman"/>
        <w:color w:val="000000" w:themeColor="text1"/>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8" w15:restartNumberingAfterBreak="0">
    <w:nsid w:val="6EC42E6F"/>
    <w:multiLevelType w:val="hybridMultilevel"/>
    <w:tmpl w:val="8ED608F6"/>
    <w:lvl w:ilvl="0" w:tplc="2C10A81A">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9" w15:restartNumberingAfterBreak="0">
    <w:nsid w:val="6EDD62EF"/>
    <w:multiLevelType w:val="hybridMultilevel"/>
    <w:tmpl w:val="E17290A8"/>
    <w:lvl w:ilvl="0" w:tplc="0FE64D4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F294856"/>
    <w:multiLevelType w:val="hybridMultilevel"/>
    <w:tmpl w:val="891469B8"/>
    <w:lvl w:ilvl="0" w:tplc="0415000F">
      <w:start w:val="1"/>
      <w:numFmt w:val="decimal"/>
      <w:lvlText w:val="%1."/>
      <w:lvlJc w:val="left"/>
      <w:pPr>
        <w:ind w:left="720" w:hanging="360"/>
      </w:pPr>
      <w:rPr>
        <w:rFonts w:hint="default"/>
      </w:rPr>
    </w:lvl>
    <w:lvl w:ilvl="1" w:tplc="C5224DE2">
      <w:start w:val="1"/>
      <w:numFmt w:val="lowerLetter"/>
      <w:lvlText w:val="%2)"/>
      <w:lvlJc w:val="left"/>
      <w:pPr>
        <w:ind w:left="643" w:hanging="360"/>
      </w:pPr>
      <w:rPr>
        <w:rFonts w:ascii="Arial" w:hAnsi="Arial" w:cs="Arial" w:hint="default"/>
        <w:color w:val="000000" w:themeColor="text1"/>
        <w:sz w:val="20"/>
        <w:szCs w:val="20"/>
        <w14:textOutline w14:w="0" w14:cap="rnd" w14:cmpd="sng" w14:algn="ctr">
          <w14:noFill/>
          <w14:prstDash w14:val="solid"/>
          <w14:bevel/>
        </w14:textOutline>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6C108F6"/>
    <w:multiLevelType w:val="hybridMultilevel"/>
    <w:tmpl w:val="CBBECBD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2" w15:restartNumberingAfterBreak="0">
    <w:nsid w:val="7A3764A1"/>
    <w:multiLevelType w:val="singleLevel"/>
    <w:tmpl w:val="8B329BE8"/>
    <w:lvl w:ilvl="0">
      <w:start w:val="1"/>
      <w:numFmt w:val="decimal"/>
      <w:lvlText w:val="%1."/>
      <w:lvlJc w:val="left"/>
      <w:pPr>
        <w:tabs>
          <w:tab w:val="num" w:pos="1065"/>
        </w:tabs>
        <w:ind w:left="1065" w:hanging="705"/>
      </w:pPr>
      <w:rPr>
        <w:rFonts w:ascii="Arial" w:hAnsi="Arial" w:cs="Arial" w:hint="default"/>
      </w:rPr>
    </w:lvl>
  </w:abstractNum>
  <w:num w:numId="1" w16cid:durableId="1187983720">
    <w:abstractNumId w:val="1"/>
  </w:num>
  <w:num w:numId="2" w16cid:durableId="663779573">
    <w:abstractNumId w:val="20"/>
  </w:num>
  <w:num w:numId="3" w16cid:durableId="213097340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67546731">
    <w:abstractNumId w:val="28"/>
  </w:num>
  <w:num w:numId="5" w16cid:durableId="4092394">
    <w:abstractNumId w:val="77"/>
  </w:num>
  <w:num w:numId="6" w16cid:durableId="1423184222">
    <w:abstractNumId w:val="54"/>
  </w:num>
  <w:num w:numId="7" w16cid:durableId="1517885012">
    <w:abstractNumId w:val="49"/>
  </w:num>
  <w:num w:numId="8" w16cid:durableId="1219626503">
    <w:abstractNumId w:val="48"/>
  </w:num>
  <w:num w:numId="9" w16cid:durableId="1274821315">
    <w:abstractNumId w:val="80"/>
  </w:num>
  <w:num w:numId="10" w16cid:durableId="1174298600">
    <w:abstractNumId w:val="60"/>
  </w:num>
  <w:num w:numId="11" w16cid:durableId="959146109">
    <w:abstractNumId w:val="36"/>
  </w:num>
  <w:num w:numId="12" w16cid:durableId="35013449">
    <w:abstractNumId w:val="68"/>
  </w:num>
  <w:num w:numId="13" w16cid:durableId="233439767">
    <w:abstractNumId w:val="6"/>
  </w:num>
  <w:num w:numId="14" w16cid:durableId="1578124225">
    <w:abstractNumId w:val="81"/>
  </w:num>
  <w:num w:numId="15" w16cid:durableId="16733688">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75961045">
    <w:abstractNumId w:val="74"/>
  </w:num>
  <w:num w:numId="17" w16cid:durableId="1966812206">
    <w:abstractNumId w:val="70"/>
  </w:num>
  <w:num w:numId="18" w16cid:durableId="785199290">
    <w:abstractNumId w:val="3"/>
  </w:num>
  <w:num w:numId="19" w16cid:durableId="572742210">
    <w:abstractNumId w:val="58"/>
  </w:num>
  <w:num w:numId="20" w16cid:durableId="452790563">
    <w:abstractNumId w:val="0"/>
  </w:num>
  <w:num w:numId="21" w16cid:durableId="826677253">
    <w:abstractNumId w:val="26"/>
  </w:num>
  <w:num w:numId="22" w16cid:durableId="1807553021">
    <w:abstractNumId w:val="24"/>
  </w:num>
  <w:num w:numId="23" w16cid:durableId="754594800">
    <w:abstractNumId w:val="73"/>
  </w:num>
  <w:num w:numId="24" w16cid:durableId="1566257707">
    <w:abstractNumId w:val="40"/>
  </w:num>
  <w:num w:numId="25" w16cid:durableId="1287354560">
    <w:abstractNumId w:val="27"/>
  </w:num>
  <w:num w:numId="26" w16cid:durableId="1066563522">
    <w:abstractNumId w:val="35"/>
  </w:num>
  <w:num w:numId="27" w16cid:durableId="681007533">
    <w:abstractNumId w:val="29"/>
  </w:num>
  <w:num w:numId="28" w16cid:durableId="1803957810">
    <w:abstractNumId w:val="39"/>
  </w:num>
  <w:num w:numId="29" w16cid:durableId="57244196">
    <w:abstractNumId w:val="51"/>
  </w:num>
  <w:num w:numId="30" w16cid:durableId="1730228087">
    <w:abstractNumId w:val="37"/>
  </w:num>
  <w:num w:numId="31" w16cid:durableId="1704789606">
    <w:abstractNumId w:val="52"/>
  </w:num>
  <w:num w:numId="32" w16cid:durableId="1414545411">
    <w:abstractNumId w:val="42"/>
  </w:num>
  <w:num w:numId="33" w16cid:durableId="1265501126">
    <w:abstractNumId w:val="43"/>
  </w:num>
  <w:num w:numId="34" w16cid:durableId="2001762636">
    <w:abstractNumId w:val="21"/>
  </w:num>
  <w:num w:numId="35" w16cid:durableId="2134015271">
    <w:abstractNumId w:val="38"/>
  </w:num>
  <w:num w:numId="36" w16cid:durableId="1764260874">
    <w:abstractNumId w:val="23"/>
  </w:num>
  <w:num w:numId="37" w16cid:durableId="1535075057">
    <w:abstractNumId w:val="64"/>
  </w:num>
  <w:num w:numId="38" w16cid:durableId="2009864755">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251505339">
    <w:abstractNumId w:val="25"/>
  </w:num>
  <w:num w:numId="40" w16cid:durableId="586614962">
    <w:abstractNumId w:val="79"/>
  </w:num>
  <w:num w:numId="41" w16cid:durableId="473110567">
    <w:abstractNumId w:val="31"/>
  </w:num>
  <w:num w:numId="42" w16cid:durableId="798837006">
    <w:abstractNumId w:val="67"/>
  </w:num>
  <w:num w:numId="43" w16cid:durableId="354504330">
    <w:abstractNumId w:val="34"/>
  </w:num>
  <w:num w:numId="44" w16cid:durableId="1532187037">
    <w:abstractNumId w:val="47"/>
  </w:num>
  <w:num w:numId="45" w16cid:durableId="1790270790">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334236246">
    <w:abstractNumId w:val="33"/>
  </w:num>
  <w:num w:numId="47" w16cid:durableId="1627617081">
    <w:abstractNumId w:val="62"/>
  </w:num>
  <w:num w:numId="48" w16cid:durableId="194399861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152911892">
    <w:abstractNumId w:val="78"/>
  </w:num>
  <w:num w:numId="50" w16cid:durableId="443618656">
    <w:abstractNumId w:val="61"/>
  </w:num>
  <w:num w:numId="51" w16cid:durableId="877932217">
    <w:abstractNumId w:val="56"/>
  </w:num>
  <w:num w:numId="52" w16cid:durableId="1833836378">
    <w:abstractNumId w:val="45"/>
  </w:num>
  <w:num w:numId="53" w16cid:durableId="69275361">
    <w:abstractNumId w:val="75"/>
  </w:num>
  <w:num w:numId="54" w16cid:durableId="343822368">
    <w:abstractNumId w:val="44"/>
  </w:num>
  <w:num w:numId="55" w16cid:durableId="1587567554">
    <w:abstractNumId w:val="71"/>
  </w:num>
  <w:num w:numId="56" w16cid:durableId="362632169">
    <w:abstractNumId w:val="72"/>
  </w:num>
  <w:num w:numId="57" w16cid:durableId="1529566123">
    <w:abstractNumId w:val="30"/>
  </w:num>
  <w:num w:numId="58" w16cid:durableId="2060549872">
    <w:abstractNumId w:val="50"/>
  </w:num>
  <w:num w:numId="59" w16cid:durableId="1124543579">
    <w:abstractNumId w:val="82"/>
  </w:num>
  <w:num w:numId="60" w16cid:durableId="2105223551">
    <w:abstractNumId w:val="46"/>
  </w:num>
  <w:num w:numId="61" w16cid:durableId="821586172">
    <w:abstractNumId w:val="66"/>
  </w:num>
  <w:num w:numId="62" w16cid:durableId="1182353750">
    <w:abstractNumId w:val="63"/>
  </w:num>
  <w:num w:numId="63" w16cid:durableId="1685743107">
    <w:abstractNumId w:val="63"/>
    <w:lvlOverride w:ilvl="1">
      <w:lvl w:ilvl="1">
        <w:numFmt w:val="lowerLetter"/>
        <w:lvlText w:val="%2."/>
        <w:lvlJc w:val="left"/>
      </w:lvl>
    </w:lvlOverride>
  </w:num>
  <w:num w:numId="64" w16cid:durableId="563176141">
    <w:abstractNumId w:val="63"/>
    <w:lvlOverride w:ilvl="1">
      <w:lvl w:ilvl="1">
        <w:numFmt w:val="lowerLetter"/>
        <w:lvlText w:val="%2."/>
        <w:lvlJc w:val="left"/>
      </w:lvl>
    </w:lvlOverride>
  </w:num>
  <w:num w:numId="65" w16cid:durableId="119961629">
    <w:abstractNumId w:val="63"/>
    <w:lvlOverride w:ilvl="1">
      <w:lvl w:ilvl="1">
        <w:numFmt w:val="lowerLetter"/>
        <w:lvlText w:val="%2."/>
        <w:lvlJc w:val="left"/>
      </w:lvl>
    </w:lvlOverride>
    <w:lvlOverride w:ilvl="2">
      <w:lvl w:ilvl="2">
        <w:numFmt w:val="lowerLetter"/>
        <w:lvlText w:val="%3."/>
        <w:lvlJc w:val="left"/>
      </w:lvl>
    </w:lvlOverride>
  </w:num>
  <w:num w:numId="66" w16cid:durableId="880820669">
    <w:abstractNumId w:val="63"/>
    <w:lvlOverride w:ilvl="1">
      <w:lvl w:ilvl="1">
        <w:numFmt w:val="lowerLetter"/>
        <w:lvlText w:val="%2."/>
        <w:lvlJc w:val="left"/>
      </w:lvl>
    </w:lvlOverride>
    <w:lvlOverride w:ilvl="2">
      <w:lvl w:ilvl="2">
        <w:numFmt w:val="lowerLetter"/>
        <w:lvlText w:val="%3."/>
        <w:lvlJc w:val="left"/>
      </w:lvl>
    </w:lvlOverride>
  </w:num>
  <w:num w:numId="67" w16cid:durableId="1794447908">
    <w:abstractNumId w:val="63"/>
    <w:lvlOverride w:ilvl="1">
      <w:lvl w:ilvl="1">
        <w:numFmt w:val="lowerLetter"/>
        <w:lvlText w:val="%2."/>
        <w:lvlJc w:val="left"/>
      </w:lvl>
    </w:lvlOverride>
    <w:lvlOverride w:ilvl="2">
      <w:lvl w:ilvl="2">
        <w:numFmt w:val="lowerLetter"/>
        <w:lvlText w:val="%3."/>
        <w:lvlJc w:val="left"/>
      </w:lvl>
    </w:lvlOverride>
  </w:num>
  <w:num w:numId="68" w16cid:durableId="534542476">
    <w:abstractNumId w:val="65"/>
  </w:num>
  <w:num w:numId="69" w16cid:durableId="168088458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391580050">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129320348">
    <w:abstractNumId w:val="22"/>
  </w:num>
  <w:num w:numId="72" w16cid:durableId="861015385">
    <w:abstractNumId w:val="57"/>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439A"/>
    <w:rsid w:val="00000B14"/>
    <w:rsid w:val="0000120B"/>
    <w:rsid w:val="000046BB"/>
    <w:rsid w:val="00005223"/>
    <w:rsid w:val="000059FC"/>
    <w:rsid w:val="00006848"/>
    <w:rsid w:val="0001418A"/>
    <w:rsid w:val="000207CA"/>
    <w:rsid w:val="000313D9"/>
    <w:rsid w:val="00032B6D"/>
    <w:rsid w:val="00043F5E"/>
    <w:rsid w:val="0004604A"/>
    <w:rsid w:val="00047B00"/>
    <w:rsid w:val="00052348"/>
    <w:rsid w:val="00054699"/>
    <w:rsid w:val="00054783"/>
    <w:rsid w:val="00060795"/>
    <w:rsid w:val="00062127"/>
    <w:rsid w:val="00062305"/>
    <w:rsid w:val="000627DE"/>
    <w:rsid w:val="0006446F"/>
    <w:rsid w:val="00065BD4"/>
    <w:rsid w:val="00066106"/>
    <w:rsid w:val="000701B3"/>
    <w:rsid w:val="000711EF"/>
    <w:rsid w:val="00074932"/>
    <w:rsid w:val="0007521B"/>
    <w:rsid w:val="00080EB5"/>
    <w:rsid w:val="00081115"/>
    <w:rsid w:val="00082244"/>
    <w:rsid w:val="0008607C"/>
    <w:rsid w:val="00087154"/>
    <w:rsid w:val="000876C0"/>
    <w:rsid w:val="00090081"/>
    <w:rsid w:val="000903A8"/>
    <w:rsid w:val="00094EA4"/>
    <w:rsid w:val="000A02F1"/>
    <w:rsid w:val="000A243D"/>
    <w:rsid w:val="000A5787"/>
    <w:rsid w:val="000C3526"/>
    <w:rsid w:val="000C49E7"/>
    <w:rsid w:val="000C4D6C"/>
    <w:rsid w:val="000C736B"/>
    <w:rsid w:val="000D2D15"/>
    <w:rsid w:val="000D4D9B"/>
    <w:rsid w:val="000D5FA5"/>
    <w:rsid w:val="000D689D"/>
    <w:rsid w:val="000E0E14"/>
    <w:rsid w:val="000E1870"/>
    <w:rsid w:val="000E1AC5"/>
    <w:rsid w:val="000E1DAE"/>
    <w:rsid w:val="000E2901"/>
    <w:rsid w:val="000E78C4"/>
    <w:rsid w:val="00101E17"/>
    <w:rsid w:val="0010493C"/>
    <w:rsid w:val="00104960"/>
    <w:rsid w:val="00106900"/>
    <w:rsid w:val="00107CBB"/>
    <w:rsid w:val="00114398"/>
    <w:rsid w:val="0011582D"/>
    <w:rsid w:val="00116DDE"/>
    <w:rsid w:val="001208C5"/>
    <w:rsid w:val="00123319"/>
    <w:rsid w:val="001236FE"/>
    <w:rsid w:val="00131AF2"/>
    <w:rsid w:val="00134705"/>
    <w:rsid w:val="00135E36"/>
    <w:rsid w:val="0014135D"/>
    <w:rsid w:val="00141725"/>
    <w:rsid w:val="00152CBD"/>
    <w:rsid w:val="00153601"/>
    <w:rsid w:val="00155021"/>
    <w:rsid w:val="00155341"/>
    <w:rsid w:val="001720D5"/>
    <w:rsid w:val="00174CCA"/>
    <w:rsid w:val="001852FC"/>
    <w:rsid w:val="001858CA"/>
    <w:rsid w:val="001913A8"/>
    <w:rsid w:val="001975BF"/>
    <w:rsid w:val="001A307C"/>
    <w:rsid w:val="001A37D0"/>
    <w:rsid w:val="001A3A17"/>
    <w:rsid w:val="001A4318"/>
    <w:rsid w:val="001B40A9"/>
    <w:rsid w:val="001B4F18"/>
    <w:rsid w:val="001B5179"/>
    <w:rsid w:val="001B6718"/>
    <w:rsid w:val="001B71F1"/>
    <w:rsid w:val="001B744E"/>
    <w:rsid w:val="001C19E5"/>
    <w:rsid w:val="001C7AD5"/>
    <w:rsid w:val="001D33DC"/>
    <w:rsid w:val="001D42CD"/>
    <w:rsid w:val="001D47E7"/>
    <w:rsid w:val="001D5AEB"/>
    <w:rsid w:val="001E01A9"/>
    <w:rsid w:val="001E22D6"/>
    <w:rsid w:val="001E28DF"/>
    <w:rsid w:val="001E3270"/>
    <w:rsid w:val="001E333D"/>
    <w:rsid w:val="001F77FD"/>
    <w:rsid w:val="001F7CD1"/>
    <w:rsid w:val="00220526"/>
    <w:rsid w:val="00230124"/>
    <w:rsid w:val="00236544"/>
    <w:rsid w:val="00240632"/>
    <w:rsid w:val="00243E07"/>
    <w:rsid w:val="0025142F"/>
    <w:rsid w:val="0025701E"/>
    <w:rsid w:val="00257A6A"/>
    <w:rsid w:val="00262CEA"/>
    <w:rsid w:val="00264EED"/>
    <w:rsid w:val="00265891"/>
    <w:rsid w:val="00265B22"/>
    <w:rsid w:val="002671CE"/>
    <w:rsid w:val="00273863"/>
    <w:rsid w:val="00275E80"/>
    <w:rsid w:val="0028070D"/>
    <w:rsid w:val="00280D5F"/>
    <w:rsid w:val="00283525"/>
    <w:rsid w:val="00283C55"/>
    <w:rsid w:val="00287414"/>
    <w:rsid w:val="00295B2A"/>
    <w:rsid w:val="002A02E5"/>
    <w:rsid w:val="002A1D9A"/>
    <w:rsid w:val="002A28C1"/>
    <w:rsid w:val="002A5260"/>
    <w:rsid w:val="002A68D2"/>
    <w:rsid w:val="002B1A4E"/>
    <w:rsid w:val="002B2B3C"/>
    <w:rsid w:val="002B33F2"/>
    <w:rsid w:val="002B3CEB"/>
    <w:rsid w:val="002B6D47"/>
    <w:rsid w:val="002B7468"/>
    <w:rsid w:val="002B7D6B"/>
    <w:rsid w:val="002C103E"/>
    <w:rsid w:val="002C3E7C"/>
    <w:rsid w:val="002C63E9"/>
    <w:rsid w:val="002D0B3E"/>
    <w:rsid w:val="002D125D"/>
    <w:rsid w:val="002D226F"/>
    <w:rsid w:val="002D36DF"/>
    <w:rsid w:val="002D68EE"/>
    <w:rsid w:val="002D7118"/>
    <w:rsid w:val="002E2782"/>
    <w:rsid w:val="002E2E6A"/>
    <w:rsid w:val="002E2F85"/>
    <w:rsid w:val="002E5B94"/>
    <w:rsid w:val="002E7C74"/>
    <w:rsid w:val="002F05C8"/>
    <w:rsid w:val="002F3F48"/>
    <w:rsid w:val="002F4768"/>
    <w:rsid w:val="002F4E3E"/>
    <w:rsid w:val="002F78CE"/>
    <w:rsid w:val="00306A59"/>
    <w:rsid w:val="00311D92"/>
    <w:rsid w:val="00312853"/>
    <w:rsid w:val="0031753B"/>
    <w:rsid w:val="0032159E"/>
    <w:rsid w:val="00322DA5"/>
    <w:rsid w:val="00324A52"/>
    <w:rsid w:val="003357C1"/>
    <w:rsid w:val="0034065D"/>
    <w:rsid w:val="00340BF3"/>
    <w:rsid w:val="003411E1"/>
    <w:rsid w:val="00342770"/>
    <w:rsid w:val="00350345"/>
    <w:rsid w:val="00351342"/>
    <w:rsid w:val="00351F96"/>
    <w:rsid w:val="003607CE"/>
    <w:rsid w:val="00362FB7"/>
    <w:rsid w:val="00364EAC"/>
    <w:rsid w:val="003764CA"/>
    <w:rsid w:val="00376D73"/>
    <w:rsid w:val="00380A1B"/>
    <w:rsid w:val="0038264F"/>
    <w:rsid w:val="00383152"/>
    <w:rsid w:val="0038519E"/>
    <w:rsid w:val="003859EF"/>
    <w:rsid w:val="003900A9"/>
    <w:rsid w:val="00392CAD"/>
    <w:rsid w:val="00393D19"/>
    <w:rsid w:val="00396770"/>
    <w:rsid w:val="00397596"/>
    <w:rsid w:val="00397FE4"/>
    <w:rsid w:val="003A219E"/>
    <w:rsid w:val="003A279D"/>
    <w:rsid w:val="003B1324"/>
    <w:rsid w:val="003B3A01"/>
    <w:rsid w:val="003B7542"/>
    <w:rsid w:val="003C2A04"/>
    <w:rsid w:val="003C3682"/>
    <w:rsid w:val="003D369C"/>
    <w:rsid w:val="003D4DBB"/>
    <w:rsid w:val="003E0540"/>
    <w:rsid w:val="003E1311"/>
    <w:rsid w:val="003E41C5"/>
    <w:rsid w:val="003E45C0"/>
    <w:rsid w:val="003E52CD"/>
    <w:rsid w:val="00404F59"/>
    <w:rsid w:val="0040731E"/>
    <w:rsid w:val="004148C6"/>
    <w:rsid w:val="0041564C"/>
    <w:rsid w:val="00424637"/>
    <w:rsid w:val="00425428"/>
    <w:rsid w:val="00430B5F"/>
    <w:rsid w:val="0043196A"/>
    <w:rsid w:val="00442337"/>
    <w:rsid w:val="004427C7"/>
    <w:rsid w:val="00442DBD"/>
    <w:rsid w:val="0044464A"/>
    <w:rsid w:val="0044484E"/>
    <w:rsid w:val="00444D7F"/>
    <w:rsid w:val="00451DF6"/>
    <w:rsid w:val="00460CCE"/>
    <w:rsid w:val="00460FCF"/>
    <w:rsid w:val="00467CCD"/>
    <w:rsid w:val="00470BF1"/>
    <w:rsid w:val="00470F34"/>
    <w:rsid w:val="004725DE"/>
    <w:rsid w:val="00473BF0"/>
    <w:rsid w:val="004854E0"/>
    <w:rsid w:val="004903A3"/>
    <w:rsid w:val="004943C1"/>
    <w:rsid w:val="00495BDF"/>
    <w:rsid w:val="0049740D"/>
    <w:rsid w:val="004A051E"/>
    <w:rsid w:val="004A061B"/>
    <w:rsid w:val="004A13EA"/>
    <w:rsid w:val="004A71CA"/>
    <w:rsid w:val="004A724C"/>
    <w:rsid w:val="004B0B7A"/>
    <w:rsid w:val="004B2A5C"/>
    <w:rsid w:val="004B3642"/>
    <w:rsid w:val="004B4BF6"/>
    <w:rsid w:val="004B583D"/>
    <w:rsid w:val="004B69CA"/>
    <w:rsid w:val="004C1758"/>
    <w:rsid w:val="004C2908"/>
    <w:rsid w:val="004C433B"/>
    <w:rsid w:val="004C4987"/>
    <w:rsid w:val="004C4A2C"/>
    <w:rsid w:val="004C6C76"/>
    <w:rsid w:val="004D5E5A"/>
    <w:rsid w:val="004D640A"/>
    <w:rsid w:val="004D6D99"/>
    <w:rsid w:val="004E11BA"/>
    <w:rsid w:val="004E180C"/>
    <w:rsid w:val="004E274F"/>
    <w:rsid w:val="004E7E6B"/>
    <w:rsid w:val="004F3823"/>
    <w:rsid w:val="004F449B"/>
    <w:rsid w:val="004F56C9"/>
    <w:rsid w:val="00500A8B"/>
    <w:rsid w:val="00504A88"/>
    <w:rsid w:val="00510BCF"/>
    <w:rsid w:val="00513C21"/>
    <w:rsid w:val="00515009"/>
    <w:rsid w:val="00517170"/>
    <w:rsid w:val="00522E16"/>
    <w:rsid w:val="005232ED"/>
    <w:rsid w:val="00523771"/>
    <w:rsid w:val="00524A01"/>
    <w:rsid w:val="00525D13"/>
    <w:rsid w:val="0052670F"/>
    <w:rsid w:val="00526A9A"/>
    <w:rsid w:val="00532EAB"/>
    <w:rsid w:val="005353F0"/>
    <w:rsid w:val="00536D55"/>
    <w:rsid w:val="00540EBB"/>
    <w:rsid w:val="00541A97"/>
    <w:rsid w:val="005454E4"/>
    <w:rsid w:val="00545E58"/>
    <w:rsid w:val="00555A81"/>
    <w:rsid w:val="005637E6"/>
    <w:rsid w:val="00563EAB"/>
    <w:rsid w:val="00564E6F"/>
    <w:rsid w:val="00565AF8"/>
    <w:rsid w:val="00566CD9"/>
    <w:rsid w:val="005670C2"/>
    <w:rsid w:val="00567F0A"/>
    <w:rsid w:val="00573E56"/>
    <w:rsid w:val="00574CB9"/>
    <w:rsid w:val="00581CAA"/>
    <w:rsid w:val="005921DD"/>
    <w:rsid w:val="00594FB3"/>
    <w:rsid w:val="0059527D"/>
    <w:rsid w:val="0059797C"/>
    <w:rsid w:val="005A562D"/>
    <w:rsid w:val="005A76EC"/>
    <w:rsid w:val="005B6BF4"/>
    <w:rsid w:val="005C2AFE"/>
    <w:rsid w:val="005C364E"/>
    <w:rsid w:val="005C5BAB"/>
    <w:rsid w:val="005C5D48"/>
    <w:rsid w:val="005C6A29"/>
    <w:rsid w:val="005D0966"/>
    <w:rsid w:val="005D22DA"/>
    <w:rsid w:val="005D23C3"/>
    <w:rsid w:val="005D47ED"/>
    <w:rsid w:val="005D794F"/>
    <w:rsid w:val="005E15C7"/>
    <w:rsid w:val="005E6B06"/>
    <w:rsid w:val="005E710D"/>
    <w:rsid w:val="005F1C87"/>
    <w:rsid w:val="005F287D"/>
    <w:rsid w:val="00602503"/>
    <w:rsid w:val="0060263E"/>
    <w:rsid w:val="006142CF"/>
    <w:rsid w:val="00614B1A"/>
    <w:rsid w:val="00614EA9"/>
    <w:rsid w:val="00617718"/>
    <w:rsid w:val="00622805"/>
    <w:rsid w:val="00622B2B"/>
    <w:rsid w:val="00623499"/>
    <w:rsid w:val="0062553B"/>
    <w:rsid w:val="00627A8C"/>
    <w:rsid w:val="006329E0"/>
    <w:rsid w:val="00634059"/>
    <w:rsid w:val="006376B3"/>
    <w:rsid w:val="00640926"/>
    <w:rsid w:val="00645860"/>
    <w:rsid w:val="00645992"/>
    <w:rsid w:val="00651B7D"/>
    <w:rsid w:val="00655490"/>
    <w:rsid w:val="006634C6"/>
    <w:rsid w:val="00665938"/>
    <w:rsid w:val="00671CC5"/>
    <w:rsid w:val="00671CCC"/>
    <w:rsid w:val="00674172"/>
    <w:rsid w:val="00675C85"/>
    <w:rsid w:val="00677BE5"/>
    <w:rsid w:val="00680320"/>
    <w:rsid w:val="00681EDB"/>
    <w:rsid w:val="0068340E"/>
    <w:rsid w:val="0069298D"/>
    <w:rsid w:val="006977E1"/>
    <w:rsid w:val="006A048F"/>
    <w:rsid w:val="006A13BD"/>
    <w:rsid w:val="006A3116"/>
    <w:rsid w:val="006B013D"/>
    <w:rsid w:val="006B131D"/>
    <w:rsid w:val="006B53EE"/>
    <w:rsid w:val="006B67C6"/>
    <w:rsid w:val="006B6B5A"/>
    <w:rsid w:val="006B76E0"/>
    <w:rsid w:val="006C3BCC"/>
    <w:rsid w:val="006D0E6E"/>
    <w:rsid w:val="006D3420"/>
    <w:rsid w:val="006E06FD"/>
    <w:rsid w:val="006E16F0"/>
    <w:rsid w:val="006E3AD4"/>
    <w:rsid w:val="006F286F"/>
    <w:rsid w:val="006F3C9D"/>
    <w:rsid w:val="006F7D3A"/>
    <w:rsid w:val="00700748"/>
    <w:rsid w:val="00700CB8"/>
    <w:rsid w:val="00704FCF"/>
    <w:rsid w:val="00705136"/>
    <w:rsid w:val="00710E45"/>
    <w:rsid w:val="007212BC"/>
    <w:rsid w:val="007218F3"/>
    <w:rsid w:val="00727343"/>
    <w:rsid w:val="007273B8"/>
    <w:rsid w:val="00727555"/>
    <w:rsid w:val="007325CD"/>
    <w:rsid w:val="0073348A"/>
    <w:rsid w:val="007344C5"/>
    <w:rsid w:val="00735594"/>
    <w:rsid w:val="007370BB"/>
    <w:rsid w:val="00737155"/>
    <w:rsid w:val="00745009"/>
    <w:rsid w:val="00746C6F"/>
    <w:rsid w:val="00750076"/>
    <w:rsid w:val="00750840"/>
    <w:rsid w:val="00750DAC"/>
    <w:rsid w:val="00751175"/>
    <w:rsid w:val="00754BB4"/>
    <w:rsid w:val="00761EDA"/>
    <w:rsid w:val="007639AC"/>
    <w:rsid w:val="0077566E"/>
    <w:rsid w:val="00776D7B"/>
    <w:rsid w:val="007959FC"/>
    <w:rsid w:val="007A30FA"/>
    <w:rsid w:val="007A4146"/>
    <w:rsid w:val="007A5242"/>
    <w:rsid w:val="007B06AB"/>
    <w:rsid w:val="007B33B7"/>
    <w:rsid w:val="007B71A6"/>
    <w:rsid w:val="007C04D4"/>
    <w:rsid w:val="007C43F3"/>
    <w:rsid w:val="007D7271"/>
    <w:rsid w:val="007E4D52"/>
    <w:rsid w:val="007E57FA"/>
    <w:rsid w:val="007E608D"/>
    <w:rsid w:val="007E6AEA"/>
    <w:rsid w:val="007F02B3"/>
    <w:rsid w:val="007F4AEF"/>
    <w:rsid w:val="00807986"/>
    <w:rsid w:val="0081169B"/>
    <w:rsid w:val="0081732C"/>
    <w:rsid w:val="00817DAF"/>
    <w:rsid w:val="0082403C"/>
    <w:rsid w:val="00835E79"/>
    <w:rsid w:val="00835FE4"/>
    <w:rsid w:val="008458B0"/>
    <w:rsid w:val="0085019C"/>
    <w:rsid w:val="00850420"/>
    <w:rsid w:val="008508CD"/>
    <w:rsid w:val="0085310A"/>
    <w:rsid w:val="00855E8E"/>
    <w:rsid w:val="00856F09"/>
    <w:rsid w:val="0087200B"/>
    <w:rsid w:val="00873BAA"/>
    <w:rsid w:val="008747FB"/>
    <w:rsid w:val="0089082E"/>
    <w:rsid w:val="0089312B"/>
    <w:rsid w:val="008952CE"/>
    <w:rsid w:val="00896EB5"/>
    <w:rsid w:val="008A4BEA"/>
    <w:rsid w:val="008B162D"/>
    <w:rsid w:val="008B68CA"/>
    <w:rsid w:val="008B7828"/>
    <w:rsid w:val="008B7852"/>
    <w:rsid w:val="008D6883"/>
    <w:rsid w:val="008D6AC1"/>
    <w:rsid w:val="008E068F"/>
    <w:rsid w:val="008E37F6"/>
    <w:rsid w:val="008E4387"/>
    <w:rsid w:val="008E4ECC"/>
    <w:rsid w:val="008F06DE"/>
    <w:rsid w:val="008F0D33"/>
    <w:rsid w:val="008F4AB0"/>
    <w:rsid w:val="008F7177"/>
    <w:rsid w:val="0090201D"/>
    <w:rsid w:val="009054E9"/>
    <w:rsid w:val="00905B72"/>
    <w:rsid w:val="00910752"/>
    <w:rsid w:val="00917897"/>
    <w:rsid w:val="00922D9B"/>
    <w:rsid w:val="00926CDC"/>
    <w:rsid w:val="00932211"/>
    <w:rsid w:val="0093663C"/>
    <w:rsid w:val="00940553"/>
    <w:rsid w:val="0094361C"/>
    <w:rsid w:val="00945B9A"/>
    <w:rsid w:val="00946640"/>
    <w:rsid w:val="00946719"/>
    <w:rsid w:val="00954383"/>
    <w:rsid w:val="00954FC2"/>
    <w:rsid w:val="00962594"/>
    <w:rsid w:val="0096534C"/>
    <w:rsid w:val="00965E75"/>
    <w:rsid w:val="009661ED"/>
    <w:rsid w:val="00972502"/>
    <w:rsid w:val="00974EB2"/>
    <w:rsid w:val="00981A97"/>
    <w:rsid w:val="00990CB7"/>
    <w:rsid w:val="009A252B"/>
    <w:rsid w:val="009A4021"/>
    <w:rsid w:val="009A5F3D"/>
    <w:rsid w:val="009A7E8E"/>
    <w:rsid w:val="009B3C53"/>
    <w:rsid w:val="009C1473"/>
    <w:rsid w:val="009C2ECA"/>
    <w:rsid w:val="009C3193"/>
    <w:rsid w:val="009C31CF"/>
    <w:rsid w:val="009C6CD0"/>
    <w:rsid w:val="009D083D"/>
    <w:rsid w:val="009D15F5"/>
    <w:rsid w:val="009D169B"/>
    <w:rsid w:val="009E3705"/>
    <w:rsid w:val="009E3B7A"/>
    <w:rsid w:val="009E4CE6"/>
    <w:rsid w:val="009F1AA1"/>
    <w:rsid w:val="009F2890"/>
    <w:rsid w:val="00A00D4D"/>
    <w:rsid w:val="00A04D78"/>
    <w:rsid w:val="00A1212C"/>
    <w:rsid w:val="00A13623"/>
    <w:rsid w:val="00A14550"/>
    <w:rsid w:val="00A1615F"/>
    <w:rsid w:val="00A209E7"/>
    <w:rsid w:val="00A21D42"/>
    <w:rsid w:val="00A3200E"/>
    <w:rsid w:val="00A357D6"/>
    <w:rsid w:val="00A37521"/>
    <w:rsid w:val="00A3776F"/>
    <w:rsid w:val="00A42227"/>
    <w:rsid w:val="00A46ED6"/>
    <w:rsid w:val="00A56390"/>
    <w:rsid w:val="00A6307B"/>
    <w:rsid w:val="00A64271"/>
    <w:rsid w:val="00A66A14"/>
    <w:rsid w:val="00A7068B"/>
    <w:rsid w:val="00A7270C"/>
    <w:rsid w:val="00A73CB6"/>
    <w:rsid w:val="00A809E0"/>
    <w:rsid w:val="00A82A33"/>
    <w:rsid w:val="00A82D33"/>
    <w:rsid w:val="00A86BF7"/>
    <w:rsid w:val="00A91709"/>
    <w:rsid w:val="00A91D1E"/>
    <w:rsid w:val="00A92C31"/>
    <w:rsid w:val="00A9782B"/>
    <w:rsid w:val="00AA2EE8"/>
    <w:rsid w:val="00AB003F"/>
    <w:rsid w:val="00AB4ACF"/>
    <w:rsid w:val="00AC0C7C"/>
    <w:rsid w:val="00AC20A9"/>
    <w:rsid w:val="00AD21E8"/>
    <w:rsid w:val="00AD5844"/>
    <w:rsid w:val="00AD5FB5"/>
    <w:rsid w:val="00AD7213"/>
    <w:rsid w:val="00AE4885"/>
    <w:rsid w:val="00AE4A3D"/>
    <w:rsid w:val="00AE7796"/>
    <w:rsid w:val="00AF1368"/>
    <w:rsid w:val="00AF1E5B"/>
    <w:rsid w:val="00AF20D5"/>
    <w:rsid w:val="00AF3B1A"/>
    <w:rsid w:val="00AF4104"/>
    <w:rsid w:val="00AF4804"/>
    <w:rsid w:val="00B1667E"/>
    <w:rsid w:val="00B16DE5"/>
    <w:rsid w:val="00B228B6"/>
    <w:rsid w:val="00B271AA"/>
    <w:rsid w:val="00B27E7A"/>
    <w:rsid w:val="00B33063"/>
    <w:rsid w:val="00B34FF1"/>
    <w:rsid w:val="00B370AB"/>
    <w:rsid w:val="00B37630"/>
    <w:rsid w:val="00B41EB1"/>
    <w:rsid w:val="00B447AB"/>
    <w:rsid w:val="00B5439A"/>
    <w:rsid w:val="00B7510C"/>
    <w:rsid w:val="00B76206"/>
    <w:rsid w:val="00B76A2E"/>
    <w:rsid w:val="00B84825"/>
    <w:rsid w:val="00B868CA"/>
    <w:rsid w:val="00B917F1"/>
    <w:rsid w:val="00B92618"/>
    <w:rsid w:val="00B97C77"/>
    <w:rsid w:val="00BA0E66"/>
    <w:rsid w:val="00BA3C78"/>
    <w:rsid w:val="00BA77AE"/>
    <w:rsid w:val="00BB04FE"/>
    <w:rsid w:val="00BB30FC"/>
    <w:rsid w:val="00BD3F5B"/>
    <w:rsid w:val="00BE1E17"/>
    <w:rsid w:val="00BE54DB"/>
    <w:rsid w:val="00BE5D16"/>
    <w:rsid w:val="00BF01C7"/>
    <w:rsid w:val="00BF3021"/>
    <w:rsid w:val="00BF38CE"/>
    <w:rsid w:val="00BF5229"/>
    <w:rsid w:val="00BF7342"/>
    <w:rsid w:val="00BF75EF"/>
    <w:rsid w:val="00BF781A"/>
    <w:rsid w:val="00BF7F74"/>
    <w:rsid w:val="00C00FB4"/>
    <w:rsid w:val="00C017AA"/>
    <w:rsid w:val="00C034A7"/>
    <w:rsid w:val="00C1589F"/>
    <w:rsid w:val="00C15D0B"/>
    <w:rsid w:val="00C15E2C"/>
    <w:rsid w:val="00C2360C"/>
    <w:rsid w:val="00C23F09"/>
    <w:rsid w:val="00C35A20"/>
    <w:rsid w:val="00C37009"/>
    <w:rsid w:val="00C4553D"/>
    <w:rsid w:val="00C45DA7"/>
    <w:rsid w:val="00C463F2"/>
    <w:rsid w:val="00C5034F"/>
    <w:rsid w:val="00C50402"/>
    <w:rsid w:val="00C509E6"/>
    <w:rsid w:val="00C5283C"/>
    <w:rsid w:val="00C53151"/>
    <w:rsid w:val="00C564A4"/>
    <w:rsid w:val="00C64449"/>
    <w:rsid w:val="00C64697"/>
    <w:rsid w:val="00C725A2"/>
    <w:rsid w:val="00C72E28"/>
    <w:rsid w:val="00C7370C"/>
    <w:rsid w:val="00C76421"/>
    <w:rsid w:val="00C76B48"/>
    <w:rsid w:val="00C77890"/>
    <w:rsid w:val="00C860FE"/>
    <w:rsid w:val="00C91CDB"/>
    <w:rsid w:val="00CA362A"/>
    <w:rsid w:val="00CA38D2"/>
    <w:rsid w:val="00CA78FC"/>
    <w:rsid w:val="00CB00F2"/>
    <w:rsid w:val="00CB218D"/>
    <w:rsid w:val="00CB5873"/>
    <w:rsid w:val="00CB5DFA"/>
    <w:rsid w:val="00CC14D5"/>
    <w:rsid w:val="00CC429E"/>
    <w:rsid w:val="00CC7DC3"/>
    <w:rsid w:val="00CD7570"/>
    <w:rsid w:val="00CE0CC2"/>
    <w:rsid w:val="00CF0F08"/>
    <w:rsid w:val="00CF2D0D"/>
    <w:rsid w:val="00CF343B"/>
    <w:rsid w:val="00CF4E25"/>
    <w:rsid w:val="00CF7849"/>
    <w:rsid w:val="00D026A8"/>
    <w:rsid w:val="00D041FD"/>
    <w:rsid w:val="00D049AA"/>
    <w:rsid w:val="00D06532"/>
    <w:rsid w:val="00D06854"/>
    <w:rsid w:val="00D07187"/>
    <w:rsid w:val="00D11A5C"/>
    <w:rsid w:val="00D11D24"/>
    <w:rsid w:val="00D11E63"/>
    <w:rsid w:val="00D11FC0"/>
    <w:rsid w:val="00D12631"/>
    <w:rsid w:val="00D12ECD"/>
    <w:rsid w:val="00D13FC5"/>
    <w:rsid w:val="00D16DB2"/>
    <w:rsid w:val="00D23E40"/>
    <w:rsid w:val="00D242BA"/>
    <w:rsid w:val="00D2785C"/>
    <w:rsid w:val="00D3168C"/>
    <w:rsid w:val="00D319FC"/>
    <w:rsid w:val="00D4627E"/>
    <w:rsid w:val="00D53138"/>
    <w:rsid w:val="00D551DA"/>
    <w:rsid w:val="00D57BD8"/>
    <w:rsid w:val="00D602C1"/>
    <w:rsid w:val="00D67455"/>
    <w:rsid w:val="00D7166A"/>
    <w:rsid w:val="00D73D48"/>
    <w:rsid w:val="00D75D5B"/>
    <w:rsid w:val="00D775CC"/>
    <w:rsid w:val="00D813E0"/>
    <w:rsid w:val="00D92A83"/>
    <w:rsid w:val="00D9301F"/>
    <w:rsid w:val="00D95060"/>
    <w:rsid w:val="00D968FE"/>
    <w:rsid w:val="00D97DDF"/>
    <w:rsid w:val="00DA15D9"/>
    <w:rsid w:val="00DA73AA"/>
    <w:rsid w:val="00DB15D5"/>
    <w:rsid w:val="00DB28A7"/>
    <w:rsid w:val="00DB33DD"/>
    <w:rsid w:val="00DB4A6D"/>
    <w:rsid w:val="00DB5F00"/>
    <w:rsid w:val="00DB6070"/>
    <w:rsid w:val="00DC178A"/>
    <w:rsid w:val="00DC1A59"/>
    <w:rsid w:val="00DD131A"/>
    <w:rsid w:val="00DD1E6E"/>
    <w:rsid w:val="00DD2B1C"/>
    <w:rsid w:val="00DD44FF"/>
    <w:rsid w:val="00DD49F2"/>
    <w:rsid w:val="00DD519E"/>
    <w:rsid w:val="00DE0231"/>
    <w:rsid w:val="00DE1AEA"/>
    <w:rsid w:val="00DE3272"/>
    <w:rsid w:val="00DE6719"/>
    <w:rsid w:val="00DE756B"/>
    <w:rsid w:val="00DF082F"/>
    <w:rsid w:val="00DF71B5"/>
    <w:rsid w:val="00E061B8"/>
    <w:rsid w:val="00E06B3B"/>
    <w:rsid w:val="00E0757D"/>
    <w:rsid w:val="00E127F0"/>
    <w:rsid w:val="00E12B5D"/>
    <w:rsid w:val="00E135AF"/>
    <w:rsid w:val="00E17DB8"/>
    <w:rsid w:val="00E2082E"/>
    <w:rsid w:val="00E21A07"/>
    <w:rsid w:val="00E22D6A"/>
    <w:rsid w:val="00E2524D"/>
    <w:rsid w:val="00E27C2B"/>
    <w:rsid w:val="00E30B6E"/>
    <w:rsid w:val="00E34953"/>
    <w:rsid w:val="00E36A6E"/>
    <w:rsid w:val="00E3777A"/>
    <w:rsid w:val="00E47EE8"/>
    <w:rsid w:val="00E53479"/>
    <w:rsid w:val="00E539C9"/>
    <w:rsid w:val="00E560A3"/>
    <w:rsid w:val="00E6434F"/>
    <w:rsid w:val="00E72439"/>
    <w:rsid w:val="00E73943"/>
    <w:rsid w:val="00E74A67"/>
    <w:rsid w:val="00E74B58"/>
    <w:rsid w:val="00E81B53"/>
    <w:rsid w:val="00E850CE"/>
    <w:rsid w:val="00E923B1"/>
    <w:rsid w:val="00E954D1"/>
    <w:rsid w:val="00E97C78"/>
    <w:rsid w:val="00EA4EA7"/>
    <w:rsid w:val="00EA51C6"/>
    <w:rsid w:val="00EA57A8"/>
    <w:rsid w:val="00EA7670"/>
    <w:rsid w:val="00EB3977"/>
    <w:rsid w:val="00EB5371"/>
    <w:rsid w:val="00EC3325"/>
    <w:rsid w:val="00EC53F7"/>
    <w:rsid w:val="00ED055C"/>
    <w:rsid w:val="00ED0FA0"/>
    <w:rsid w:val="00ED5B40"/>
    <w:rsid w:val="00ED7E01"/>
    <w:rsid w:val="00EE0AE4"/>
    <w:rsid w:val="00EF710D"/>
    <w:rsid w:val="00F01590"/>
    <w:rsid w:val="00F042D3"/>
    <w:rsid w:val="00F10A46"/>
    <w:rsid w:val="00F11A91"/>
    <w:rsid w:val="00F13694"/>
    <w:rsid w:val="00F146A2"/>
    <w:rsid w:val="00F15EB0"/>
    <w:rsid w:val="00F1634C"/>
    <w:rsid w:val="00F20030"/>
    <w:rsid w:val="00F231DE"/>
    <w:rsid w:val="00F304E3"/>
    <w:rsid w:val="00F309CF"/>
    <w:rsid w:val="00F367D4"/>
    <w:rsid w:val="00F372B3"/>
    <w:rsid w:val="00F446D6"/>
    <w:rsid w:val="00F50A7A"/>
    <w:rsid w:val="00F50ED4"/>
    <w:rsid w:val="00F5768C"/>
    <w:rsid w:val="00F6153C"/>
    <w:rsid w:val="00F64648"/>
    <w:rsid w:val="00F741BE"/>
    <w:rsid w:val="00F7770C"/>
    <w:rsid w:val="00F81883"/>
    <w:rsid w:val="00F82221"/>
    <w:rsid w:val="00F90548"/>
    <w:rsid w:val="00F90A8F"/>
    <w:rsid w:val="00F90F30"/>
    <w:rsid w:val="00F9131D"/>
    <w:rsid w:val="00F92578"/>
    <w:rsid w:val="00F92ABA"/>
    <w:rsid w:val="00F96161"/>
    <w:rsid w:val="00FA1815"/>
    <w:rsid w:val="00FA630C"/>
    <w:rsid w:val="00FB17D5"/>
    <w:rsid w:val="00FB33C9"/>
    <w:rsid w:val="00FC41A5"/>
    <w:rsid w:val="00FC45DD"/>
    <w:rsid w:val="00FC5E3F"/>
    <w:rsid w:val="00FD0228"/>
    <w:rsid w:val="00FD3459"/>
    <w:rsid w:val="00FD572C"/>
    <w:rsid w:val="00FF2578"/>
    <w:rsid w:val="00FF314F"/>
    <w:rsid w:val="00FF5B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BFDB408"/>
  <w15:docId w15:val="{CB7B6231-0E63-475A-8D3A-C7EA734D6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rFonts w:cs="Calibri"/>
      <w:sz w:val="24"/>
      <w:szCs w:val="24"/>
      <w:lang w:eastAsia="ar-SA"/>
    </w:rPr>
  </w:style>
  <w:style w:type="paragraph" w:styleId="Nagwek1">
    <w:name w:val="heading 1"/>
    <w:basedOn w:val="Normalny"/>
    <w:next w:val="Normalny"/>
    <w:uiPriority w:val="9"/>
    <w:qFormat/>
    <w:pPr>
      <w:keepNext/>
      <w:numPr>
        <w:numId w:val="1"/>
      </w:numPr>
      <w:spacing w:before="240" w:after="60"/>
      <w:jc w:val="center"/>
      <w:outlineLvl w:val="0"/>
    </w:pPr>
    <w:rPr>
      <w:rFonts w:eastAsia="Calibri"/>
      <w:b/>
      <w:bCs/>
      <w:caps/>
      <w:sz w:val="20"/>
      <w:szCs w:val="20"/>
      <w:u w:val="double"/>
      <w:lang w:val="x-none"/>
    </w:rPr>
  </w:style>
  <w:style w:type="paragraph" w:styleId="Nagwek2">
    <w:name w:val="heading 2"/>
    <w:basedOn w:val="Normalny"/>
    <w:next w:val="Normalny"/>
    <w:uiPriority w:val="99"/>
    <w:qFormat/>
    <w:pPr>
      <w:keepNext/>
      <w:numPr>
        <w:ilvl w:val="1"/>
        <w:numId w:val="1"/>
      </w:numPr>
      <w:outlineLvl w:val="1"/>
    </w:pPr>
    <w:rPr>
      <w:rFonts w:eastAsia="Calibri"/>
      <w:lang w:val="x-none"/>
    </w:rPr>
  </w:style>
  <w:style w:type="paragraph" w:styleId="Nagwek4">
    <w:name w:val="heading 4"/>
    <w:basedOn w:val="Normalny"/>
    <w:next w:val="Normalny"/>
    <w:link w:val="Nagwek4Znak"/>
    <w:uiPriority w:val="9"/>
    <w:unhideWhenUsed/>
    <w:qFormat/>
    <w:rsid w:val="009661ED"/>
    <w:pPr>
      <w:keepNext/>
      <w:keepLines/>
      <w:spacing w:before="4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qFormat/>
    <w:rsid w:val="00567F0A"/>
    <w:pPr>
      <w:widowControl w:val="0"/>
      <w:tabs>
        <w:tab w:val="left" w:pos="1985"/>
        <w:tab w:val="right" w:leader="dot" w:pos="9072"/>
      </w:tabs>
      <w:spacing w:before="240" w:after="60"/>
      <w:ind w:left="3600" w:hanging="360"/>
      <w:outlineLvl w:val="4"/>
    </w:pPr>
    <w:rPr>
      <w:rFonts w:cs="Tms Rmn"/>
      <w:b/>
      <w:shadow/>
      <w:sz w:val="22"/>
      <w:szCs w:val="20"/>
    </w:rPr>
  </w:style>
  <w:style w:type="paragraph" w:styleId="Nagwek6">
    <w:name w:val="heading 6"/>
    <w:basedOn w:val="Normalny"/>
    <w:next w:val="Normalny"/>
    <w:link w:val="Nagwek6Znak"/>
    <w:qFormat/>
    <w:rsid w:val="00567F0A"/>
    <w:pPr>
      <w:widowControl w:val="0"/>
      <w:tabs>
        <w:tab w:val="left" w:pos="1985"/>
        <w:tab w:val="right" w:leader="dot" w:pos="9072"/>
      </w:tabs>
      <w:spacing w:before="240" w:after="60"/>
      <w:ind w:left="4320" w:hanging="180"/>
      <w:outlineLvl w:val="5"/>
    </w:pPr>
    <w:rPr>
      <w:rFonts w:cs="Tms Rmn"/>
      <w:b/>
      <w:i/>
      <w:shadow/>
      <w:sz w:val="22"/>
      <w:szCs w:val="20"/>
    </w:rPr>
  </w:style>
  <w:style w:type="paragraph" w:styleId="Nagwek7">
    <w:name w:val="heading 7"/>
    <w:basedOn w:val="Normalny"/>
    <w:next w:val="Normalny"/>
    <w:link w:val="Nagwek7Znak"/>
    <w:qFormat/>
    <w:rsid w:val="00567F0A"/>
    <w:pPr>
      <w:widowControl w:val="0"/>
      <w:tabs>
        <w:tab w:val="left" w:pos="1985"/>
        <w:tab w:val="right" w:leader="dot" w:pos="9072"/>
      </w:tabs>
      <w:spacing w:before="240" w:after="60"/>
      <w:ind w:left="5040" w:hanging="360"/>
      <w:outlineLvl w:val="6"/>
    </w:pPr>
    <w:rPr>
      <w:rFonts w:ascii="Arial" w:hAnsi="Arial" w:cs="Tms Rmn"/>
      <w:b/>
      <w:shadow/>
      <w:szCs w:val="20"/>
    </w:rPr>
  </w:style>
  <w:style w:type="paragraph" w:styleId="Nagwek8">
    <w:name w:val="heading 8"/>
    <w:basedOn w:val="Normalny"/>
    <w:next w:val="Normalny"/>
    <w:link w:val="Nagwek8Znak"/>
    <w:qFormat/>
    <w:rsid w:val="00567F0A"/>
    <w:pPr>
      <w:widowControl w:val="0"/>
      <w:tabs>
        <w:tab w:val="left" w:pos="1985"/>
        <w:tab w:val="right" w:leader="dot" w:pos="9072"/>
      </w:tabs>
      <w:spacing w:before="240" w:after="60"/>
      <w:ind w:left="5760" w:hanging="360"/>
      <w:outlineLvl w:val="7"/>
    </w:pPr>
    <w:rPr>
      <w:rFonts w:ascii="Arial" w:hAnsi="Arial" w:cs="Tms Rmn"/>
      <w:b/>
      <w:i/>
      <w:shadow/>
      <w:szCs w:val="20"/>
    </w:rPr>
  </w:style>
  <w:style w:type="paragraph" w:styleId="Nagwek9">
    <w:name w:val="heading 9"/>
    <w:basedOn w:val="Normalny"/>
    <w:next w:val="Normalny"/>
    <w:link w:val="Nagwek9Znak"/>
    <w:qFormat/>
    <w:rsid w:val="00567F0A"/>
    <w:pPr>
      <w:widowControl w:val="0"/>
      <w:tabs>
        <w:tab w:val="left" w:pos="1985"/>
        <w:tab w:val="right" w:leader="dot" w:pos="9072"/>
      </w:tabs>
      <w:spacing w:before="240" w:after="60"/>
      <w:ind w:left="6480" w:hanging="180"/>
      <w:outlineLvl w:val="8"/>
    </w:pPr>
    <w:rPr>
      <w:rFonts w:ascii="Arial" w:hAnsi="Arial" w:cs="Tms Rmn"/>
      <w:i/>
      <w:shadow/>
      <w:sz w:val="1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1">
    <w:name w:val="WW8Num1z1"/>
    <w:rPr>
      <w:i w:val="0"/>
    </w:rPr>
  </w:style>
  <w:style w:type="character" w:customStyle="1" w:styleId="WW8Num3z0">
    <w:name w:val="WW8Num3z0"/>
    <w:rPr>
      <w:rFonts w:ascii="Arial" w:eastAsia="Times New Roman" w:hAnsi="Arial" w:cs="Aria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5z1">
    <w:name w:val="WW8Num5z1"/>
    <w:rPr>
      <w:rFonts w:ascii="Symbol" w:hAnsi="Symbol"/>
    </w:rPr>
  </w:style>
  <w:style w:type="character" w:customStyle="1" w:styleId="WW8Num8z0">
    <w:name w:val="WW8Num8z0"/>
    <w:rPr>
      <w:color w:val="auto"/>
    </w:rPr>
  </w:style>
  <w:style w:type="character" w:customStyle="1" w:styleId="WW8Num11z0">
    <w:name w:val="WW8Num11z0"/>
    <w:rPr>
      <w:rFonts w:ascii="Arial" w:hAnsi="Arial" w:cs="Arial"/>
      <w:b w:val="0"/>
      <w:bCs w:val="0"/>
      <w:i w:val="0"/>
      <w:iCs w:val="0"/>
      <w:sz w:val="20"/>
      <w:szCs w:val="20"/>
    </w:rPr>
  </w:style>
  <w:style w:type="character" w:customStyle="1" w:styleId="WW8Num11z1">
    <w:name w:val="WW8Num11z1"/>
    <w:rPr>
      <w:rFonts w:cs="Times New Roman"/>
    </w:rPr>
  </w:style>
  <w:style w:type="character" w:customStyle="1" w:styleId="WW8Num16z0">
    <w:name w:val="WW8Num16z0"/>
    <w:rPr>
      <w:rFonts w:ascii="Arial" w:eastAsia="Times New Roman" w:hAnsi="Arial" w:cs="Arial"/>
    </w:rPr>
  </w:style>
  <w:style w:type="character" w:customStyle="1" w:styleId="WW8Num17z0">
    <w:name w:val="WW8Num17z0"/>
    <w:rPr>
      <w:b w:val="0"/>
    </w:rPr>
  </w:style>
  <w:style w:type="character" w:customStyle="1" w:styleId="WW8Num18z0">
    <w:name w:val="WW8Num18z0"/>
    <w:rPr>
      <w:sz w:val="20"/>
      <w:szCs w:val="20"/>
    </w:rPr>
  </w:style>
  <w:style w:type="character" w:customStyle="1" w:styleId="WW8Num19z1">
    <w:name w:val="WW8Num19z1"/>
    <w:rPr>
      <w:rFonts w:ascii="Arial" w:eastAsia="Times New Roman" w:hAnsi="Arial" w:cs="Arial"/>
    </w:rPr>
  </w:style>
  <w:style w:type="character" w:customStyle="1" w:styleId="WW8Num21z0">
    <w:name w:val="WW8Num21z0"/>
    <w:rPr>
      <w:color w:val="auto"/>
    </w:rPr>
  </w:style>
  <w:style w:type="character" w:customStyle="1" w:styleId="WW8Num21z1">
    <w:name w:val="WW8Num21z1"/>
    <w:rPr>
      <w:rFonts w:ascii="Arial" w:eastAsia="Times New Roman" w:hAnsi="Arial" w:cs="Arial"/>
      <w:color w:val="auto"/>
    </w:rPr>
  </w:style>
  <w:style w:type="character" w:customStyle="1" w:styleId="WW8Num23z0">
    <w:name w:val="WW8Num23z0"/>
    <w:rPr>
      <w:rFonts w:ascii="Arial" w:eastAsia="Times New Roman" w:hAnsi="Arial" w:cs="Arial"/>
    </w:rPr>
  </w:style>
  <w:style w:type="character" w:customStyle="1" w:styleId="WW8Num24z0">
    <w:name w:val="WW8Num24z0"/>
    <w:rPr>
      <w:rFonts w:ascii="Arial" w:eastAsia="Times New Roman" w:hAnsi="Arial" w:cs="Arial"/>
      <w:color w:val="auto"/>
    </w:rPr>
  </w:style>
  <w:style w:type="character" w:customStyle="1" w:styleId="WW8Num26z0">
    <w:name w:val="WW8Num26z0"/>
    <w:rPr>
      <w:color w:val="auto"/>
    </w:rPr>
  </w:style>
  <w:style w:type="character" w:customStyle="1" w:styleId="WW8Num27z0">
    <w:name w:val="WW8Num27z0"/>
    <w:rPr>
      <w:i w:val="0"/>
    </w:rPr>
  </w:style>
  <w:style w:type="character" w:customStyle="1" w:styleId="WW8Num29z0">
    <w:name w:val="WW8Num29z0"/>
    <w:rPr>
      <w:rFonts w:cs="Times New Roman"/>
    </w:rPr>
  </w:style>
  <w:style w:type="character" w:customStyle="1" w:styleId="WW8Num31z0">
    <w:name w:val="WW8Num31z0"/>
    <w:rPr>
      <w:rFonts w:ascii="Arial" w:hAnsi="Arial" w:cs="Arial"/>
      <w:b w:val="0"/>
      <w:bCs w:val="0"/>
      <w:i w:val="0"/>
      <w:iCs w:val="0"/>
      <w:sz w:val="20"/>
      <w:szCs w:val="20"/>
      <w:u w:val="none"/>
    </w:rPr>
  </w:style>
  <w:style w:type="character" w:customStyle="1" w:styleId="Domylnaczcionkaakapitu1">
    <w:name w:val="Domyślna czcionka akapitu1"/>
  </w:style>
  <w:style w:type="character" w:customStyle="1" w:styleId="Nagwek1Znak">
    <w:name w:val="Nagłówek 1 Znak"/>
    <w:uiPriority w:val="9"/>
    <w:rPr>
      <w:rFonts w:ascii="Times New Roman" w:hAnsi="Times New Roman" w:cs="Times New Roman"/>
      <w:b/>
      <w:bCs/>
      <w:caps/>
      <w:sz w:val="20"/>
      <w:szCs w:val="20"/>
      <w:u w:val="double"/>
    </w:rPr>
  </w:style>
  <w:style w:type="character" w:customStyle="1" w:styleId="Nagwek2Znak">
    <w:name w:val="Nagłówek 2 Znak"/>
    <w:uiPriority w:val="99"/>
    <w:rPr>
      <w:rFonts w:ascii="Times New Roman" w:hAnsi="Times New Roman" w:cs="Times New Roman"/>
      <w:sz w:val="24"/>
      <w:szCs w:val="24"/>
    </w:rPr>
  </w:style>
  <w:style w:type="character" w:customStyle="1" w:styleId="StopkaZnak">
    <w:name w:val="Stopka Znak"/>
    <w:uiPriority w:val="99"/>
    <w:rPr>
      <w:rFonts w:ascii="Times New Roman" w:hAnsi="Times New Roman" w:cs="Times New Roman"/>
      <w:sz w:val="20"/>
      <w:szCs w:val="20"/>
      <w:lang w:val="pl-PL"/>
    </w:rPr>
  </w:style>
  <w:style w:type="character" w:customStyle="1" w:styleId="TekstpodstawowyZnak">
    <w:name w:val="Tekst podstawowy Znak"/>
    <w:uiPriority w:val="99"/>
    <w:rPr>
      <w:rFonts w:ascii="Times New Roman" w:hAnsi="Times New Roman" w:cs="Times New Roman"/>
      <w:sz w:val="20"/>
      <w:szCs w:val="20"/>
      <w14:shadow w14:blurRad="50800" w14:dist="38100" w14:dir="2700000" w14:sx="100000" w14:sy="100000" w14:kx="0" w14:ky="0" w14:algn="tl">
        <w14:srgbClr w14:val="000000">
          <w14:alpha w14:val="60000"/>
        </w14:srgbClr>
      </w14:shadow>
    </w:rPr>
  </w:style>
  <w:style w:type="character" w:customStyle="1" w:styleId="Tekstpodstawowy2Znak">
    <w:name w:val="Tekst podstawowy 2 Znak"/>
    <w:uiPriority w:val="99"/>
    <w:rPr>
      <w:rFonts w:ascii="Times New Roman" w:hAnsi="Times New Roman" w:cs="Times New Roman"/>
      <w:sz w:val="20"/>
      <w:szCs w:val="20"/>
      <w:lang w:val="pl-PL"/>
    </w:rPr>
  </w:style>
  <w:style w:type="character" w:customStyle="1" w:styleId="Odwoaniedokomentarza1">
    <w:name w:val="Odwołanie do komentarza1"/>
    <w:rPr>
      <w:sz w:val="16"/>
      <w:szCs w:val="16"/>
    </w:rPr>
  </w:style>
  <w:style w:type="character" w:customStyle="1" w:styleId="TekstkomentarzaZnak">
    <w:name w:val="Tekst komentarza Znak"/>
    <w:uiPriority w:val="99"/>
    <w:rPr>
      <w:rFonts w:ascii="Times New Roman" w:hAnsi="Times New Roman" w:cs="Times New Roman"/>
      <w:sz w:val="20"/>
      <w:szCs w:val="20"/>
    </w:rPr>
  </w:style>
  <w:style w:type="character" w:customStyle="1" w:styleId="TekstdymkaZnak">
    <w:name w:val="Tekst dymka Znak"/>
    <w:uiPriority w:val="99"/>
    <w:rPr>
      <w:rFonts w:ascii="Tahoma" w:hAnsi="Tahoma" w:cs="Tahoma"/>
      <w:sz w:val="16"/>
      <w:szCs w:val="16"/>
      <w:lang w:val="pl-PL"/>
    </w:rPr>
  </w:style>
  <w:style w:type="character" w:customStyle="1" w:styleId="NagwekZnak">
    <w:name w:val="Nagłówek Znak"/>
    <w:uiPriority w:val="99"/>
    <w:rPr>
      <w:rFonts w:ascii="Times New Roman" w:hAnsi="Times New Roman" w:cs="Times New Roman"/>
      <w:sz w:val="20"/>
      <w:szCs w:val="20"/>
      <w:lang w:val="pl-PL"/>
    </w:rPr>
  </w:style>
  <w:style w:type="character" w:styleId="Numerstrony">
    <w:name w:val="page number"/>
    <w:basedOn w:val="Domylnaczcionkaakapitu1"/>
  </w:style>
  <w:style w:type="character" w:customStyle="1" w:styleId="TekstprzypisukocowegoZnak">
    <w:name w:val="Tekst przypisu końcowego Znak"/>
    <w:uiPriority w:val="99"/>
    <w:rPr>
      <w:rFonts w:ascii="Times New Roman" w:hAnsi="Times New Roman" w:cs="Times New Roman"/>
      <w:sz w:val="20"/>
      <w:szCs w:val="20"/>
      <w:lang w:val="pl-PL"/>
    </w:rPr>
  </w:style>
  <w:style w:type="character" w:customStyle="1" w:styleId="Znakiprzypiswkocowych">
    <w:name w:val="Znaki przypisów końcowych"/>
    <w:rPr>
      <w:vertAlign w:val="superscript"/>
    </w:rPr>
  </w:style>
  <w:style w:type="character" w:customStyle="1" w:styleId="TematkomentarzaZnak">
    <w:name w:val="Temat komentarza Znak"/>
    <w:uiPriority w:val="99"/>
    <w:rPr>
      <w:rFonts w:ascii="Times New Roman" w:hAnsi="Times New Roman" w:cs="Times New Roman"/>
      <w:b/>
      <w:bCs/>
      <w:sz w:val="20"/>
      <w:szCs w:val="20"/>
      <w:lang w:val="pl-PL"/>
    </w:rPr>
  </w:style>
  <w:style w:type="character" w:styleId="Hipercze">
    <w:name w:val="Hyperlink"/>
    <w:rPr>
      <w:color w:val="0000FF"/>
      <w:u w:val="single"/>
    </w:rPr>
  </w:style>
  <w:style w:type="paragraph" w:customStyle="1" w:styleId="Nagwek10">
    <w:name w:val="Nagłówek1"/>
    <w:basedOn w:val="Normalny"/>
    <w:next w:val="Tekstpodstawowy"/>
    <w:pPr>
      <w:keepNext/>
      <w:spacing w:before="240" w:after="120"/>
    </w:pPr>
    <w:rPr>
      <w:rFonts w:ascii="Arial" w:eastAsia="Lucida Sans Unicode" w:hAnsi="Arial" w:cs="Tahoma"/>
      <w:sz w:val="28"/>
      <w:szCs w:val="28"/>
    </w:rPr>
  </w:style>
  <w:style w:type="paragraph" w:styleId="Tekstpodstawowy">
    <w:name w:val="Body Text"/>
    <w:basedOn w:val="Normalny"/>
    <w:uiPriority w:val="99"/>
    <w:pPr>
      <w:spacing w:before="60" w:after="60"/>
    </w:pPr>
    <w:rPr>
      <w:rFonts w:eastAsia="Calibri"/>
      <w:sz w:val="20"/>
      <w:szCs w:val="20"/>
      <w:lang w:val="x-none"/>
      <w14:shadow w14:blurRad="50800" w14:dist="38100" w14:dir="2700000" w14:sx="100000" w14:sy="100000" w14:kx="0" w14:ky="0" w14:algn="tl">
        <w14:srgbClr w14:val="000000">
          <w14:alpha w14:val="60000"/>
        </w14:srgbClr>
      </w14:shadow>
    </w:rPr>
  </w:style>
  <w:style w:type="paragraph" w:styleId="Lista">
    <w:name w:val="List"/>
    <w:basedOn w:val="Tekstpodstawowy"/>
    <w:rPr>
      <w:rFonts w:cs="Tahoma"/>
      <w14:shadow w14:blurRad="0" w14:dist="0" w14:dir="0" w14:sx="0" w14:sy="0" w14:kx="0" w14:ky="0" w14:algn="none">
        <w14:srgbClr w14:val="000000"/>
      </w14:shadow>
    </w:rPr>
  </w:style>
  <w:style w:type="paragraph" w:customStyle="1" w:styleId="Podpis1">
    <w:name w:val="Podpis1"/>
    <w:basedOn w:val="Normalny"/>
    <w:pPr>
      <w:suppressLineNumbers/>
      <w:spacing w:before="120" w:after="120"/>
    </w:pPr>
    <w:rPr>
      <w:rFonts w:cs="Tahoma"/>
      <w:i/>
      <w:iCs/>
    </w:rPr>
  </w:style>
  <w:style w:type="paragraph" w:customStyle="1" w:styleId="Indeks">
    <w:name w:val="Indeks"/>
    <w:basedOn w:val="Normalny"/>
    <w:pPr>
      <w:suppressLineNumbers/>
    </w:pPr>
    <w:rPr>
      <w:rFonts w:cs="Tahoma"/>
    </w:rPr>
  </w:style>
  <w:style w:type="paragraph" w:styleId="Bezodstpw">
    <w:name w:val="No Spacing"/>
    <w:qFormat/>
    <w:pPr>
      <w:suppressAutoHyphens/>
    </w:pPr>
    <w:rPr>
      <w:rFonts w:eastAsia="Calibri" w:cs="Calibri"/>
      <w:sz w:val="24"/>
      <w:szCs w:val="24"/>
      <w:lang w:eastAsia="ar-SA"/>
    </w:rPr>
  </w:style>
  <w:style w:type="paragraph" w:styleId="Stopka">
    <w:name w:val="footer"/>
    <w:basedOn w:val="Normalny"/>
    <w:uiPriority w:val="99"/>
    <w:rPr>
      <w:rFonts w:eastAsia="Calibri"/>
      <w:sz w:val="20"/>
      <w:szCs w:val="20"/>
      <w:lang w:val="x-none"/>
    </w:rPr>
  </w:style>
  <w:style w:type="paragraph" w:customStyle="1" w:styleId="Tekstpodstawowy21">
    <w:name w:val="Tekst podstawowy 21"/>
    <w:basedOn w:val="Normalny"/>
    <w:pPr>
      <w:spacing w:before="60" w:after="60"/>
      <w:jc w:val="both"/>
    </w:pPr>
    <w:rPr>
      <w:rFonts w:eastAsia="Calibri"/>
      <w:sz w:val="20"/>
      <w:szCs w:val="20"/>
      <w:lang w:val="x-none"/>
    </w:rPr>
  </w:style>
  <w:style w:type="paragraph" w:customStyle="1" w:styleId="Tekstkomentarza1">
    <w:name w:val="Tekst komentarza1"/>
    <w:basedOn w:val="Normalny"/>
    <w:rPr>
      <w:rFonts w:eastAsia="Calibri"/>
      <w:sz w:val="20"/>
      <w:szCs w:val="20"/>
      <w:lang w:val="x-none"/>
    </w:rPr>
  </w:style>
  <w:style w:type="paragraph" w:styleId="Tekstdymka">
    <w:name w:val="Balloon Text"/>
    <w:basedOn w:val="Normalny"/>
    <w:uiPriority w:val="99"/>
    <w:rPr>
      <w:rFonts w:ascii="Tahoma" w:eastAsia="Calibri" w:hAnsi="Tahoma"/>
      <w:sz w:val="16"/>
      <w:szCs w:val="16"/>
      <w:lang w:val="x-none"/>
    </w:rPr>
  </w:style>
  <w:style w:type="paragraph" w:styleId="Akapitzlist">
    <w:name w:val="List Paragraph"/>
    <w:aliases w:val="lp1,List Paragraph1,List Paragraph2,ISCG Numerowanie,TZ-Nag2,Preambuła,RR PGE Akapit z listą,Styl 1,CP-UC,CP-Punkty,Bullet List,List - bullets,Equipment,Bullet 1,List Paragraph Char Char,b1,Figure_name,Numbered Indented Text,Ref,List_TIS"/>
    <w:basedOn w:val="Normalny"/>
    <w:link w:val="AkapitzlistZnak"/>
    <w:uiPriority w:val="34"/>
    <w:qFormat/>
    <w:pPr>
      <w:ind w:left="720"/>
    </w:pPr>
  </w:style>
  <w:style w:type="paragraph" w:customStyle="1" w:styleId="Styl">
    <w:name w:val="Styl"/>
    <w:pPr>
      <w:widowControl w:val="0"/>
      <w:suppressAutoHyphens/>
      <w:autoSpaceDE w:val="0"/>
    </w:pPr>
    <w:rPr>
      <w:rFonts w:cs="Calibri"/>
      <w:sz w:val="24"/>
      <w:szCs w:val="24"/>
      <w:lang w:eastAsia="ar-SA"/>
    </w:rPr>
  </w:style>
  <w:style w:type="paragraph" w:styleId="Nagwek">
    <w:name w:val="header"/>
    <w:basedOn w:val="Normalny"/>
    <w:uiPriority w:val="99"/>
    <w:rPr>
      <w:rFonts w:eastAsia="Calibri"/>
      <w:sz w:val="20"/>
      <w:szCs w:val="20"/>
      <w:lang w:val="x-none"/>
    </w:rPr>
  </w:style>
  <w:style w:type="paragraph" w:styleId="Tekstprzypisukocowego">
    <w:name w:val="endnote text"/>
    <w:basedOn w:val="Normalny"/>
    <w:uiPriority w:val="99"/>
    <w:rPr>
      <w:rFonts w:eastAsia="Calibri"/>
      <w:sz w:val="20"/>
      <w:szCs w:val="20"/>
      <w:lang w:val="x-none"/>
    </w:rPr>
  </w:style>
  <w:style w:type="paragraph" w:styleId="Tematkomentarza">
    <w:name w:val="annotation subject"/>
    <w:basedOn w:val="Tekstkomentarza1"/>
    <w:next w:val="Tekstkomentarza1"/>
    <w:uiPriority w:val="99"/>
    <w:rPr>
      <w:b/>
      <w:bCs/>
      <w:lang w:val="pl-PL"/>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styleId="Tekstpodstawowy3">
    <w:name w:val="Body Text 3"/>
    <w:basedOn w:val="Normalny"/>
    <w:link w:val="Tekstpodstawowy3Znak"/>
    <w:uiPriority w:val="99"/>
    <w:semiHidden/>
    <w:unhideWhenUsed/>
    <w:rsid w:val="00A1615F"/>
    <w:pPr>
      <w:spacing w:after="120"/>
    </w:pPr>
    <w:rPr>
      <w:sz w:val="16"/>
      <w:szCs w:val="16"/>
    </w:rPr>
  </w:style>
  <w:style w:type="character" w:customStyle="1" w:styleId="Tekstpodstawowy3Znak">
    <w:name w:val="Tekst podstawowy 3 Znak"/>
    <w:basedOn w:val="Domylnaczcionkaakapitu"/>
    <w:link w:val="Tekstpodstawowy3"/>
    <w:uiPriority w:val="99"/>
    <w:semiHidden/>
    <w:rsid w:val="00A1615F"/>
    <w:rPr>
      <w:rFonts w:cs="Calibri"/>
      <w:sz w:val="16"/>
      <w:szCs w:val="16"/>
      <w:lang w:eastAsia="ar-SA"/>
    </w:rPr>
  </w:style>
  <w:style w:type="paragraph" w:styleId="Tekstpodstawowy2">
    <w:name w:val="Body Text 2"/>
    <w:basedOn w:val="Normalny"/>
    <w:link w:val="Tekstpodstawowy2Znak1"/>
    <w:uiPriority w:val="99"/>
    <w:unhideWhenUsed/>
    <w:rsid w:val="005E6B06"/>
    <w:pPr>
      <w:spacing w:after="120" w:line="480" w:lineRule="auto"/>
    </w:pPr>
  </w:style>
  <w:style w:type="character" w:customStyle="1" w:styleId="Tekstpodstawowy2Znak1">
    <w:name w:val="Tekst podstawowy 2 Znak1"/>
    <w:basedOn w:val="Domylnaczcionkaakapitu"/>
    <w:link w:val="Tekstpodstawowy2"/>
    <w:uiPriority w:val="99"/>
    <w:rsid w:val="005E6B06"/>
    <w:rPr>
      <w:rFonts w:cs="Calibri"/>
      <w:sz w:val="24"/>
      <w:szCs w:val="24"/>
      <w:lang w:eastAsia="ar-SA"/>
    </w:rPr>
  </w:style>
  <w:style w:type="character" w:customStyle="1" w:styleId="Heading4">
    <w:name w:val="Heading #4_"/>
    <w:basedOn w:val="Domylnaczcionkaakapitu"/>
    <w:link w:val="Heading40"/>
    <w:rsid w:val="00ED7E01"/>
    <w:rPr>
      <w:rFonts w:ascii="Arial" w:eastAsia="Arial" w:hAnsi="Arial" w:cs="Arial"/>
      <w:sz w:val="21"/>
      <w:szCs w:val="21"/>
      <w:shd w:val="clear" w:color="auto" w:fill="FFFFFF"/>
    </w:rPr>
  </w:style>
  <w:style w:type="paragraph" w:customStyle="1" w:styleId="Heading40">
    <w:name w:val="Heading #4"/>
    <w:basedOn w:val="Normalny"/>
    <w:link w:val="Heading4"/>
    <w:rsid w:val="00ED7E01"/>
    <w:pPr>
      <w:shd w:val="clear" w:color="auto" w:fill="FFFFFF"/>
      <w:suppressAutoHyphens w:val="0"/>
      <w:spacing w:before="3960" w:line="331" w:lineRule="exact"/>
      <w:ind w:hanging="420"/>
      <w:outlineLvl w:val="3"/>
    </w:pPr>
    <w:rPr>
      <w:rFonts w:ascii="Arial" w:eastAsia="Arial" w:hAnsi="Arial" w:cs="Arial"/>
      <w:sz w:val="21"/>
      <w:szCs w:val="21"/>
      <w:lang w:eastAsia="pl-PL"/>
    </w:rPr>
  </w:style>
  <w:style w:type="character" w:styleId="Odwoaniedokomentarza">
    <w:name w:val="annotation reference"/>
    <w:basedOn w:val="Domylnaczcionkaakapitu"/>
    <w:uiPriority w:val="99"/>
    <w:unhideWhenUsed/>
    <w:rsid w:val="00DB6070"/>
    <w:rPr>
      <w:sz w:val="16"/>
      <w:szCs w:val="16"/>
    </w:rPr>
  </w:style>
  <w:style w:type="paragraph" w:styleId="Tekstkomentarza">
    <w:name w:val="annotation text"/>
    <w:basedOn w:val="Normalny"/>
    <w:link w:val="TekstkomentarzaZnak1"/>
    <w:uiPriority w:val="99"/>
    <w:unhideWhenUsed/>
    <w:rsid w:val="00DB6070"/>
    <w:rPr>
      <w:sz w:val="20"/>
      <w:szCs w:val="20"/>
    </w:rPr>
  </w:style>
  <w:style w:type="character" w:customStyle="1" w:styleId="TekstkomentarzaZnak1">
    <w:name w:val="Tekst komentarza Znak1"/>
    <w:basedOn w:val="Domylnaczcionkaakapitu"/>
    <w:link w:val="Tekstkomentarza"/>
    <w:uiPriority w:val="99"/>
    <w:rsid w:val="00DB6070"/>
    <w:rPr>
      <w:rFonts w:cs="Calibri"/>
      <w:lang w:eastAsia="ar-SA"/>
    </w:rPr>
  </w:style>
  <w:style w:type="character" w:styleId="Pogrubienie">
    <w:name w:val="Strong"/>
    <w:basedOn w:val="Domylnaczcionkaakapitu"/>
    <w:uiPriority w:val="22"/>
    <w:qFormat/>
    <w:rsid w:val="003C2A04"/>
    <w:rPr>
      <w:b/>
      <w:bCs/>
      <w:i w:val="0"/>
      <w:iCs w:val="0"/>
    </w:rPr>
  </w:style>
  <w:style w:type="paragraph" w:styleId="Poprawka">
    <w:name w:val="Revision"/>
    <w:hidden/>
    <w:rsid w:val="000627DE"/>
    <w:rPr>
      <w:rFonts w:cs="Calibri"/>
      <w:sz w:val="24"/>
      <w:szCs w:val="24"/>
      <w:lang w:eastAsia="ar-SA"/>
    </w:rPr>
  </w:style>
  <w:style w:type="character" w:styleId="Odwoanieprzypisukocowego">
    <w:name w:val="endnote reference"/>
    <w:basedOn w:val="Domylnaczcionkaakapitu"/>
    <w:uiPriority w:val="99"/>
    <w:semiHidden/>
    <w:unhideWhenUsed/>
    <w:rsid w:val="00081115"/>
    <w:rPr>
      <w:vertAlign w:val="superscript"/>
    </w:rPr>
  </w:style>
  <w:style w:type="paragraph" w:customStyle="1" w:styleId="Standardowy1">
    <w:name w:val="Standardowy1"/>
    <w:rsid w:val="00A04D78"/>
    <w:rPr>
      <w:sz w:val="24"/>
      <w:szCs w:val="24"/>
    </w:rPr>
  </w:style>
  <w:style w:type="character" w:customStyle="1" w:styleId="AkapitzlistZnak">
    <w:name w:val="Akapit z listą Znak"/>
    <w:aliases w:val="lp1 Znak,List Paragraph1 Znak,List Paragraph2 Znak,ISCG Numerowanie Znak,TZ-Nag2 Znak,Preambuła Znak,RR PGE Akapit z listą Znak,Styl 1 Znak,CP-UC Znak,CP-Punkty Znak,Bullet List Znak,List - bullets Znak,Equipment Znak,Bullet 1 Znak"/>
    <w:basedOn w:val="Domylnaczcionkaakapitu"/>
    <w:link w:val="Akapitzlist"/>
    <w:uiPriority w:val="34"/>
    <w:qFormat/>
    <w:rsid w:val="008F0D33"/>
    <w:rPr>
      <w:rFonts w:cs="Calibri"/>
      <w:sz w:val="24"/>
      <w:szCs w:val="24"/>
      <w:lang w:eastAsia="ar-SA"/>
    </w:rPr>
  </w:style>
  <w:style w:type="character" w:customStyle="1" w:styleId="Nagwek4Znak">
    <w:name w:val="Nagłówek 4 Znak"/>
    <w:basedOn w:val="Domylnaczcionkaakapitu"/>
    <w:link w:val="Nagwek4"/>
    <w:uiPriority w:val="9"/>
    <w:rsid w:val="009661ED"/>
    <w:rPr>
      <w:rFonts w:asciiTheme="majorHAnsi" w:eastAsiaTheme="majorEastAsia" w:hAnsiTheme="majorHAnsi" w:cstheme="majorBidi"/>
      <w:i/>
      <w:iCs/>
      <w:color w:val="365F91" w:themeColor="accent1" w:themeShade="BF"/>
      <w:sz w:val="24"/>
      <w:szCs w:val="24"/>
      <w:lang w:eastAsia="ar-SA"/>
    </w:rPr>
  </w:style>
  <w:style w:type="paragraph" w:styleId="Lista2">
    <w:name w:val="List 2"/>
    <w:basedOn w:val="Normalny"/>
    <w:uiPriority w:val="99"/>
    <w:unhideWhenUsed/>
    <w:rsid w:val="009661ED"/>
    <w:pPr>
      <w:ind w:left="566" w:hanging="283"/>
      <w:contextualSpacing/>
    </w:pPr>
  </w:style>
  <w:style w:type="paragraph" w:styleId="Lista3">
    <w:name w:val="List 3"/>
    <w:basedOn w:val="Normalny"/>
    <w:uiPriority w:val="99"/>
    <w:unhideWhenUsed/>
    <w:rsid w:val="009661ED"/>
    <w:pPr>
      <w:ind w:left="849" w:hanging="283"/>
      <w:contextualSpacing/>
    </w:pPr>
  </w:style>
  <w:style w:type="paragraph" w:styleId="Lista4">
    <w:name w:val="List 4"/>
    <w:basedOn w:val="Normalny"/>
    <w:uiPriority w:val="99"/>
    <w:unhideWhenUsed/>
    <w:rsid w:val="009661ED"/>
    <w:pPr>
      <w:ind w:left="1132" w:hanging="283"/>
      <w:contextualSpacing/>
    </w:pPr>
  </w:style>
  <w:style w:type="paragraph" w:styleId="Lista5">
    <w:name w:val="List 5"/>
    <w:basedOn w:val="Normalny"/>
    <w:uiPriority w:val="99"/>
    <w:unhideWhenUsed/>
    <w:rsid w:val="009661ED"/>
    <w:pPr>
      <w:ind w:left="1415" w:hanging="283"/>
      <w:contextualSpacing/>
    </w:pPr>
  </w:style>
  <w:style w:type="paragraph" w:styleId="Lista-kontynuacja3">
    <w:name w:val="List Continue 3"/>
    <w:basedOn w:val="Normalny"/>
    <w:uiPriority w:val="99"/>
    <w:unhideWhenUsed/>
    <w:rsid w:val="009661ED"/>
    <w:pPr>
      <w:spacing w:after="120"/>
      <w:ind w:left="849"/>
      <w:contextualSpacing/>
    </w:pPr>
  </w:style>
  <w:style w:type="paragraph" w:styleId="Tytu">
    <w:name w:val="Title"/>
    <w:basedOn w:val="Normalny"/>
    <w:next w:val="Normalny"/>
    <w:link w:val="TytuZnak"/>
    <w:uiPriority w:val="10"/>
    <w:qFormat/>
    <w:rsid w:val="009661ED"/>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661ED"/>
    <w:rPr>
      <w:rFonts w:asciiTheme="majorHAnsi" w:eastAsiaTheme="majorEastAsia" w:hAnsiTheme="majorHAnsi" w:cstheme="majorBidi"/>
      <w:spacing w:val="-10"/>
      <w:kern w:val="28"/>
      <w:sz w:val="56"/>
      <w:szCs w:val="56"/>
      <w:lang w:eastAsia="ar-SA"/>
    </w:rPr>
  </w:style>
  <w:style w:type="paragraph" w:styleId="Podtytu">
    <w:name w:val="Subtitle"/>
    <w:basedOn w:val="Normalny"/>
    <w:next w:val="Normalny"/>
    <w:link w:val="PodtytuZnak"/>
    <w:uiPriority w:val="11"/>
    <w:qFormat/>
    <w:rsid w:val="009661ED"/>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9661ED"/>
    <w:rPr>
      <w:rFonts w:asciiTheme="minorHAnsi" w:eastAsiaTheme="minorEastAsia" w:hAnsiTheme="minorHAnsi" w:cstheme="minorBidi"/>
      <w:color w:val="5A5A5A" w:themeColor="text1" w:themeTint="A5"/>
      <w:spacing w:val="15"/>
      <w:sz w:val="22"/>
      <w:szCs w:val="22"/>
      <w:lang w:eastAsia="ar-SA"/>
    </w:rPr>
  </w:style>
  <w:style w:type="character" w:customStyle="1" w:styleId="TeksttreciPogrubienieKursywa">
    <w:name w:val="Tekst treści + Pogrubienie;Kursywa"/>
    <w:basedOn w:val="Domylnaczcionkaakapitu"/>
    <w:rsid w:val="00000B14"/>
    <w:rPr>
      <w:rFonts w:ascii="Arial" w:eastAsia="Arial" w:hAnsi="Arial" w:cs="Arial"/>
      <w:b/>
      <w:bCs/>
      <w:i/>
      <w:iCs/>
      <w:sz w:val="21"/>
      <w:szCs w:val="21"/>
      <w:shd w:val="clear" w:color="auto" w:fill="FFFFFF"/>
    </w:rPr>
  </w:style>
  <w:style w:type="paragraph" w:styleId="Listapunktowana">
    <w:name w:val="List Bullet"/>
    <w:basedOn w:val="Normalny"/>
    <w:uiPriority w:val="99"/>
    <w:unhideWhenUsed/>
    <w:rsid w:val="00C00FB4"/>
    <w:pPr>
      <w:numPr>
        <w:numId w:val="20"/>
      </w:numPr>
      <w:suppressAutoHyphens w:val="0"/>
      <w:contextualSpacing/>
    </w:pPr>
    <w:rPr>
      <w:rFonts w:cs="Times New Roman"/>
      <w:noProof/>
      <w:szCs w:val="20"/>
      <w:lang w:eastAsia="pl-PL"/>
    </w:rPr>
  </w:style>
  <w:style w:type="paragraph" w:styleId="Tekstpodstawowywcity2">
    <w:name w:val="Body Text Indent 2"/>
    <w:basedOn w:val="Normalny"/>
    <w:link w:val="Tekstpodstawowywcity2Znak"/>
    <w:uiPriority w:val="99"/>
    <w:unhideWhenUsed/>
    <w:rsid w:val="00ED055C"/>
    <w:pPr>
      <w:suppressAutoHyphens w:val="0"/>
      <w:spacing w:after="120" w:line="480" w:lineRule="auto"/>
      <w:ind w:left="283"/>
    </w:pPr>
    <w:rPr>
      <w:rFonts w:cs="Times New Roman"/>
      <w:noProof/>
      <w:szCs w:val="20"/>
      <w:lang w:val="x-none" w:eastAsia="x-none"/>
    </w:rPr>
  </w:style>
  <w:style w:type="character" w:customStyle="1" w:styleId="Tekstpodstawowywcity2Znak">
    <w:name w:val="Tekst podstawowy wcięty 2 Znak"/>
    <w:basedOn w:val="Domylnaczcionkaakapitu"/>
    <w:link w:val="Tekstpodstawowywcity2"/>
    <w:uiPriority w:val="99"/>
    <w:rsid w:val="00ED055C"/>
    <w:rPr>
      <w:noProof/>
      <w:sz w:val="24"/>
      <w:lang w:val="x-none" w:eastAsia="x-none"/>
    </w:rPr>
  </w:style>
  <w:style w:type="paragraph" w:styleId="NormalnyWeb">
    <w:name w:val="Normal (Web)"/>
    <w:basedOn w:val="Normalny"/>
    <w:uiPriority w:val="99"/>
    <w:unhideWhenUsed/>
    <w:rsid w:val="004D5E5A"/>
    <w:pPr>
      <w:suppressAutoHyphens w:val="0"/>
      <w:spacing w:before="100" w:beforeAutospacing="1" w:after="100" w:afterAutospacing="1"/>
    </w:pPr>
    <w:rPr>
      <w:rFonts w:cs="Times New Roman"/>
      <w:lang w:eastAsia="pl-PL"/>
    </w:rPr>
  </w:style>
  <w:style w:type="paragraph" w:styleId="Tekstprzypisudolnego">
    <w:name w:val="footnote text"/>
    <w:basedOn w:val="Normalny"/>
    <w:link w:val="TekstprzypisudolnegoZnak"/>
    <w:uiPriority w:val="99"/>
    <w:unhideWhenUsed/>
    <w:rsid w:val="000059FC"/>
    <w:rPr>
      <w:sz w:val="20"/>
      <w:szCs w:val="20"/>
    </w:rPr>
  </w:style>
  <w:style w:type="character" w:customStyle="1" w:styleId="TekstprzypisudolnegoZnak">
    <w:name w:val="Tekst przypisu dolnego Znak"/>
    <w:basedOn w:val="Domylnaczcionkaakapitu"/>
    <w:link w:val="Tekstprzypisudolnego"/>
    <w:uiPriority w:val="99"/>
    <w:rsid w:val="000059FC"/>
    <w:rPr>
      <w:rFonts w:cs="Calibri"/>
      <w:lang w:eastAsia="ar-SA"/>
    </w:rPr>
  </w:style>
  <w:style w:type="character" w:styleId="Odwoanieprzypisudolnego">
    <w:name w:val="footnote reference"/>
    <w:basedOn w:val="Domylnaczcionkaakapitu"/>
    <w:uiPriority w:val="99"/>
    <w:semiHidden/>
    <w:unhideWhenUsed/>
    <w:rsid w:val="000059FC"/>
    <w:rPr>
      <w:vertAlign w:val="superscript"/>
    </w:rPr>
  </w:style>
  <w:style w:type="numbering" w:customStyle="1" w:styleId="Bezlisty1">
    <w:name w:val="Bez listy1"/>
    <w:next w:val="Bezlisty"/>
    <w:uiPriority w:val="99"/>
    <w:semiHidden/>
    <w:unhideWhenUsed/>
    <w:rsid w:val="00D73D48"/>
  </w:style>
  <w:style w:type="character" w:customStyle="1" w:styleId="Bodytext">
    <w:name w:val="Body text_"/>
    <w:basedOn w:val="Domylnaczcionkaakapitu"/>
    <w:link w:val="Tekstpodstawowy4"/>
    <w:rsid w:val="00D73D48"/>
    <w:rPr>
      <w:rFonts w:ascii="Arial" w:eastAsia="Arial" w:hAnsi="Arial" w:cs="Arial"/>
      <w:sz w:val="21"/>
      <w:szCs w:val="21"/>
      <w:shd w:val="clear" w:color="auto" w:fill="FFFFFF"/>
    </w:rPr>
  </w:style>
  <w:style w:type="character" w:customStyle="1" w:styleId="Nagwek41">
    <w:name w:val="Nagłówek 41"/>
    <w:basedOn w:val="Domylnaczcionkaakapitu"/>
    <w:link w:val="Nagwek42"/>
    <w:rsid w:val="00D73D48"/>
    <w:rPr>
      <w:rFonts w:ascii="Arial" w:eastAsia="Arial" w:hAnsi="Arial" w:cs="Arial"/>
      <w:sz w:val="21"/>
      <w:szCs w:val="21"/>
      <w:shd w:val="clear" w:color="auto" w:fill="FFFFFF"/>
    </w:rPr>
  </w:style>
  <w:style w:type="character" w:customStyle="1" w:styleId="BodytextBoldItalic">
    <w:name w:val="Body text + Bold;Italic"/>
    <w:basedOn w:val="Bodytext"/>
    <w:rsid w:val="00D73D48"/>
    <w:rPr>
      <w:rFonts w:ascii="Arial" w:eastAsia="Arial" w:hAnsi="Arial" w:cs="Arial"/>
      <w:b/>
      <w:bCs/>
      <w:i/>
      <w:iCs/>
      <w:sz w:val="21"/>
      <w:szCs w:val="21"/>
      <w:shd w:val="clear" w:color="auto" w:fill="FFFFFF"/>
    </w:rPr>
  </w:style>
  <w:style w:type="character" w:customStyle="1" w:styleId="BodytextItalic">
    <w:name w:val="Body text + Italic"/>
    <w:basedOn w:val="Bodytext"/>
    <w:rsid w:val="00D73D48"/>
    <w:rPr>
      <w:rFonts w:ascii="Arial" w:eastAsia="Arial" w:hAnsi="Arial" w:cs="Arial"/>
      <w:i/>
      <w:iCs/>
      <w:sz w:val="21"/>
      <w:szCs w:val="21"/>
      <w:shd w:val="clear" w:color="auto" w:fill="FFFFFF"/>
    </w:rPr>
  </w:style>
  <w:style w:type="paragraph" w:customStyle="1" w:styleId="Tekstpodstawowy4">
    <w:name w:val="Tekst podstawowy4"/>
    <w:basedOn w:val="Normalny"/>
    <w:link w:val="Bodytext"/>
    <w:rsid w:val="00D73D48"/>
    <w:pPr>
      <w:shd w:val="clear" w:color="auto" w:fill="FFFFFF"/>
      <w:suppressAutoHyphens w:val="0"/>
      <w:spacing w:before="6840" w:line="331" w:lineRule="exact"/>
      <w:ind w:hanging="440"/>
    </w:pPr>
    <w:rPr>
      <w:rFonts w:ascii="Arial" w:eastAsia="Arial" w:hAnsi="Arial" w:cs="Arial"/>
      <w:sz w:val="21"/>
      <w:szCs w:val="21"/>
      <w:lang w:eastAsia="pl-PL"/>
    </w:rPr>
  </w:style>
  <w:style w:type="paragraph" w:customStyle="1" w:styleId="Nagwek42">
    <w:name w:val="Nagłówek 42"/>
    <w:basedOn w:val="Normalny"/>
    <w:link w:val="Nagwek41"/>
    <w:rsid w:val="00D73D48"/>
    <w:pPr>
      <w:shd w:val="clear" w:color="auto" w:fill="FFFFFF"/>
      <w:suppressAutoHyphens w:val="0"/>
      <w:spacing w:before="3960" w:line="331" w:lineRule="exact"/>
      <w:ind w:hanging="420"/>
      <w:outlineLvl w:val="3"/>
    </w:pPr>
    <w:rPr>
      <w:rFonts w:ascii="Arial" w:eastAsia="Arial" w:hAnsi="Arial" w:cs="Arial"/>
      <w:sz w:val="21"/>
      <w:szCs w:val="21"/>
      <w:lang w:eastAsia="pl-PL"/>
    </w:rPr>
  </w:style>
  <w:style w:type="character" w:customStyle="1" w:styleId="BodytextBold">
    <w:name w:val="Body text + Bold"/>
    <w:basedOn w:val="Bodytext"/>
    <w:rsid w:val="00D73D48"/>
    <w:rPr>
      <w:rFonts w:ascii="Arial" w:eastAsia="Arial" w:hAnsi="Arial" w:cs="Arial"/>
      <w:b/>
      <w:bCs/>
      <w:i w:val="0"/>
      <w:iCs w:val="0"/>
      <w:smallCaps w:val="0"/>
      <w:strike w:val="0"/>
      <w:spacing w:val="0"/>
      <w:sz w:val="20"/>
      <w:szCs w:val="20"/>
      <w:shd w:val="clear" w:color="auto" w:fill="FFFFFF"/>
    </w:rPr>
  </w:style>
  <w:style w:type="character" w:customStyle="1" w:styleId="Bodytext11pt">
    <w:name w:val="Body text + 11 pt"/>
    <w:basedOn w:val="Bodytext"/>
    <w:rsid w:val="00D73D48"/>
    <w:rPr>
      <w:rFonts w:ascii="Arial" w:eastAsia="Arial" w:hAnsi="Arial" w:cs="Arial"/>
      <w:b w:val="0"/>
      <w:bCs w:val="0"/>
      <w:i w:val="0"/>
      <w:iCs w:val="0"/>
      <w:smallCaps w:val="0"/>
      <w:strike w:val="0"/>
      <w:spacing w:val="0"/>
      <w:sz w:val="22"/>
      <w:szCs w:val="22"/>
      <w:shd w:val="clear" w:color="auto" w:fill="FFFFFF"/>
    </w:rPr>
  </w:style>
  <w:style w:type="paragraph" w:customStyle="1" w:styleId="Default">
    <w:name w:val="Default"/>
    <w:rsid w:val="00D73D48"/>
    <w:rPr>
      <w:rFonts w:ascii="Arial" w:hAnsi="Arial"/>
      <w:snapToGrid w:val="0"/>
      <w:color w:val="000000"/>
      <w:sz w:val="24"/>
    </w:rPr>
  </w:style>
  <w:style w:type="character" w:customStyle="1" w:styleId="Teksttreci">
    <w:name w:val="Tekst treści_"/>
    <w:basedOn w:val="Domylnaczcionkaakapitu"/>
    <w:link w:val="Teksttreci0"/>
    <w:rsid w:val="00D73D48"/>
    <w:rPr>
      <w:rFonts w:ascii="Arial" w:eastAsia="Arial" w:hAnsi="Arial" w:cs="Arial"/>
      <w:sz w:val="21"/>
      <w:szCs w:val="21"/>
      <w:shd w:val="clear" w:color="auto" w:fill="FFFFFF"/>
    </w:rPr>
  </w:style>
  <w:style w:type="paragraph" w:customStyle="1" w:styleId="Teksttreci0">
    <w:name w:val="Tekst treści"/>
    <w:basedOn w:val="Normalny"/>
    <w:link w:val="Teksttreci"/>
    <w:rsid w:val="00D73D48"/>
    <w:pPr>
      <w:shd w:val="clear" w:color="auto" w:fill="FFFFFF"/>
      <w:suppressAutoHyphens w:val="0"/>
      <w:spacing w:before="6840" w:line="331" w:lineRule="exact"/>
      <w:ind w:left="425" w:hanging="440"/>
      <w:jc w:val="both"/>
    </w:pPr>
    <w:rPr>
      <w:rFonts w:ascii="Arial" w:eastAsia="Arial" w:hAnsi="Arial" w:cs="Arial"/>
      <w:sz w:val="21"/>
      <w:szCs w:val="21"/>
      <w:lang w:eastAsia="pl-PL"/>
    </w:rPr>
  </w:style>
  <w:style w:type="paragraph" w:customStyle="1" w:styleId="oTekstPunkt">
    <w:name w:val="!oTekstPunkt"/>
    <w:basedOn w:val="Normalny"/>
    <w:next w:val="Normalny"/>
    <w:rsid w:val="00D73D48"/>
    <w:pPr>
      <w:widowControl w:val="0"/>
      <w:tabs>
        <w:tab w:val="right" w:pos="397"/>
      </w:tabs>
      <w:autoSpaceDE w:val="0"/>
      <w:spacing w:line="240" w:lineRule="atLeast"/>
      <w:ind w:left="340" w:hanging="340"/>
      <w:jc w:val="both"/>
      <w:textAlignment w:val="center"/>
    </w:pPr>
    <w:rPr>
      <w:rFonts w:ascii="MyriadPro-Regular" w:hAnsi="MyriadPro-Regular" w:cs="MyriadPro-Regular"/>
      <w:color w:val="000000"/>
      <w:sz w:val="20"/>
      <w:szCs w:val="20"/>
      <w:lang w:eastAsia="zh-CN"/>
    </w:rPr>
  </w:style>
  <w:style w:type="character" w:customStyle="1" w:styleId="UyteHipercze1">
    <w:name w:val="UżyteHiperłącze1"/>
    <w:basedOn w:val="Domylnaczcionkaakapitu"/>
    <w:uiPriority w:val="99"/>
    <w:semiHidden/>
    <w:unhideWhenUsed/>
    <w:rsid w:val="00D73D48"/>
    <w:rPr>
      <w:color w:val="954F72"/>
      <w:u w:val="single"/>
    </w:rPr>
  </w:style>
  <w:style w:type="character" w:customStyle="1" w:styleId="Nierozpoznanawzmianka1">
    <w:name w:val="Nierozpoznana wzmianka1"/>
    <w:basedOn w:val="Domylnaczcionkaakapitu"/>
    <w:uiPriority w:val="99"/>
    <w:semiHidden/>
    <w:unhideWhenUsed/>
    <w:rsid w:val="00D73D48"/>
    <w:rPr>
      <w:color w:val="605E5C"/>
      <w:shd w:val="clear" w:color="auto" w:fill="E1DFDD"/>
    </w:rPr>
  </w:style>
  <w:style w:type="character" w:styleId="UyteHipercze">
    <w:name w:val="FollowedHyperlink"/>
    <w:basedOn w:val="Domylnaczcionkaakapitu"/>
    <w:uiPriority w:val="99"/>
    <w:semiHidden/>
    <w:unhideWhenUsed/>
    <w:rsid w:val="00D73D48"/>
    <w:rPr>
      <w:color w:val="800080" w:themeColor="followedHyperlink"/>
      <w:u w:val="single"/>
    </w:rPr>
  </w:style>
  <w:style w:type="character" w:customStyle="1" w:styleId="Nierozpoznanawzmianka2">
    <w:name w:val="Nierozpoznana wzmianka2"/>
    <w:basedOn w:val="Domylnaczcionkaakapitu"/>
    <w:uiPriority w:val="99"/>
    <w:semiHidden/>
    <w:unhideWhenUsed/>
    <w:rsid w:val="00DD131A"/>
    <w:rPr>
      <w:color w:val="605E5C"/>
      <w:shd w:val="clear" w:color="auto" w:fill="E1DFDD"/>
    </w:rPr>
  </w:style>
  <w:style w:type="character" w:customStyle="1" w:styleId="Nagwek5Znak">
    <w:name w:val="Nagłówek 5 Znak"/>
    <w:basedOn w:val="Domylnaczcionkaakapitu"/>
    <w:link w:val="Nagwek5"/>
    <w:rsid w:val="00567F0A"/>
    <w:rPr>
      <w:rFonts w:cs="Tms Rmn"/>
      <w:b/>
      <w:shadow/>
      <w:sz w:val="22"/>
      <w:lang w:eastAsia="ar-SA"/>
    </w:rPr>
  </w:style>
  <w:style w:type="character" w:customStyle="1" w:styleId="Nagwek6Znak">
    <w:name w:val="Nagłówek 6 Znak"/>
    <w:basedOn w:val="Domylnaczcionkaakapitu"/>
    <w:link w:val="Nagwek6"/>
    <w:rsid w:val="00567F0A"/>
    <w:rPr>
      <w:rFonts w:cs="Tms Rmn"/>
      <w:b/>
      <w:i/>
      <w:shadow/>
      <w:sz w:val="22"/>
      <w:lang w:eastAsia="ar-SA"/>
    </w:rPr>
  </w:style>
  <w:style w:type="character" w:customStyle="1" w:styleId="Nagwek7Znak">
    <w:name w:val="Nagłówek 7 Znak"/>
    <w:basedOn w:val="Domylnaczcionkaakapitu"/>
    <w:link w:val="Nagwek7"/>
    <w:rsid w:val="00567F0A"/>
    <w:rPr>
      <w:rFonts w:ascii="Arial" w:hAnsi="Arial" w:cs="Tms Rmn"/>
      <w:b/>
      <w:shadow/>
      <w:sz w:val="24"/>
      <w:lang w:eastAsia="ar-SA"/>
    </w:rPr>
  </w:style>
  <w:style w:type="character" w:customStyle="1" w:styleId="Nagwek8Znak">
    <w:name w:val="Nagłówek 8 Znak"/>
    <w:basedOn w:val="Domylnaczcionkaakapitu"/>
    <w:link w:val="Nagwek8"/>
    <w:rsid w:val="00567F0A"/>
    <w:rPr>
      <w:rFonts w:ascii="Arial" w:hAnsi="Arial" w:cs="Tms Rmn"/>
      <w:b/>
      <w:i/>
      <w:shadow/>
      <w:sz w:val="24"/>
      <w:lang w:eastAsia="ar-SA"/>
    </w:rPr>
  </w:style>
  <w:style w:type="character" w:customStyle="1" w:styleId="Nagwek9Znak">
    <w:name w:val="Nagłówek 9 Znak"/>
    <w:basedOn w:val="Domylnaczcionkaakapitu"/>
    <w:link w:val="Nagwek9"/>
    <w:rsid w:val="00567F0A"/>
    <w:rPr>
      <w:rFonts w:ascii="Arial" w:hAnsi="Arial" w:cs="Tms Rmn"/>
      <w:i/>
      <w:shadow/>
      <w:sz w:val="18"/>
      <w:lang w:eastAsia="ar-SA"/>
    </w:rPr>
  </w:style>
  <w:style w:type="paragraph" w:customStyle="1" w:styleId="text1">
    <w:name w:val="text 1"/>
    <w:basedOn w:val="Normalny"/>
    <w:rsid w:val="001C7AD5"/>
    <w:pPr>
      <w:suppressAutoHyphens w:val="0"/>
      <w:spacing w:before="120" w:after="120" w:line="288" w:lineRule="auto"/>
      <w:ind w:left="567"/>
      <w:jc w:val="both"/>
    </w:pPr>
    <w:rPr>
      <w:rFonts w:ascii="Calibri" w:eastAsia="Calibri" w:hAnsi="Calibri" w:cs="Times New Roman"/>
      <w:color w:val="000000"/>
      <w:sz w:val="22"/>
      <w:szCs w:val="22"/>
      <w:lang w:eastAsia="en-US"/>
    </w:rPr>
  </w:style>
  <w:style w:type="paragraph" w:customStyle="1" w:styleId="H1">
    <w:name w:val="H1"/>
    <w:basedOn w:val="Normalny"/>
    <w:next w:val="text1"/>
    <w:locked/>
    <w:rsid w:val="001C7AD5"/>
    <w:pPr>
      <w:keepNext/>
      <w:keepLines/>
      <w:numPr>
        <w:ilvl w:val="5"/>
        <w:numId w:val="30"/>
      </w:numPr>
      <w:tabs>
        <w:tab w:val="clear" w:pos="1417"/>
        <w:tab w:val="num" w:pos="567"/>
      </w:tabs>
      <w:spacing w:before="120" w:after="120" w:line="288" w:lineRule="auto"/>
      <w:ind w:left="567" w:hanging="567"/>
      <w:jc w:val="both"/>
      <w:outlineLvl w:val="0"/>
    </w:pPr>
    <w:rPr>
      <w:rFonts w:ascii="Calibri" w:hAnsi="Calibri" w:cs="Times New Roman"/>
      <w:b/>
      <w:caps/>
      <w:color w:val="000000"/>
      <w:sz w:val="22"/>
      <w:szCs w:val="21"/>
      <w:lang w:eastAsia="pl-PL"/>
    </w:rPr>
  </w:style>
  <w:style w:type="paragraph" w:customStyle="1" w:styleId="H2">
    <w:name w:val="H2"/>
    <w:basedOn w:val="Normalny"/>
    <w:next w:val="Normalny"/>
    <w:locked/>
    <w:rsid w:val="001C7AD5"/>
    <w:pPr>
      <w:numPr>
        <w:ilvl w:val="6"/>
        <w:numId w:val="30"/>
      </w:numPr>
      <w:tabs>
        <w:tab w:val="clear" w:pos="1417"/>
        <w:tab w:val="num" w:pos="567"/>
      </w:tabs>
      <w:spacing w:before="120" w:after="120" w:line="288" w:lineRule="auto"/>
      <w:ind w:left="567" w:hanging="567"/>
      <w:jc w:val="both"/>
      <w:outlineLvl w:val="1"/>
    </w:pPr>
    <w:rPr>
      <w:rFonts w:ascii="Calibri" w:hAnsi="Calibri" w:cs="Times New Roman"/>
      <w:color w:val="000000"/>
      <w:sz w:val="22"/>
      <w:lang w:eastAsia="pl-PL"/>
    </w:rPr>
  </w:style>
  <w:style w:type="paragraph" w:customStyle="1" w:styleId="H3">
    <w:name w:val="H3"/>
    <w:basedOn w:val="Normalny"/>
    <w:next w:val="Normalny"/>
    <w:locked/>
    <w:rsid w:val="001C7AD5"/>
    <w:pPr>
      <w:numPr>
        <w:ilvl w:val="2"/>
        <w:numId w:val="30"/>
      </w:numPr>
      <w:tabs>
        <w:tab w:val="left" w:pos="1418"/>
      </w:tabs>
      <w:spacing w:before="120" w:after="120" w:line="288" w:lineRule="auto"/>
      <w:jc w:val="both"/>
      <w:outlineLvl w:val="2"/>
    </w:pPr>
    <w:rPr>
      <w:rFonts w:ascii="Calibri" w:hAnsi="Calibri" w:cs="Times New Roman"/>
      <w:color w:val="000000"/>
      <w:sz w:val="22"/>
      <w:lang w:eastAsia="pl-PL"/>
    </w:rPr>
  </w:style>
  <w:style w:type="paragraph" w:customStyle="1" w:styleId="H4">
    <w:name w:val="H4"/>
    <w:basedOn w:val="Normalny"/>
    <w:next w:val="Normalny"/>
    <w:locked/>
    <w:rsid w:val="001C7AD5"/>
    <w:pPr>
      <w:numPr>
        <w:ilvl w:val="3"/>
        <w:numId w:val="30"/>
      </w:numPr>
      <w:spacing w:before="120" w:after="120" w:line="288" w:lineRule="auto"/>
      <w:jc w:val="both"/>
      <w:outlineLvl w:val="3"/>
    </w:pPr>
    <w:rPr>
      <w:rFonts w:ascii="Calibri" w:hAnsi="Calibri" w:cs="Times New Roman"/>
      <w:color w:val="000000"/>
      <w:sz w:val="22"/>
      <w:lang w:eastAsia="pl-PL"/>
    </w:rPr>
  </w:style>
  <w:style w:type="paragraph" w:customStyle="1" w:styleId="H5">
    <w:name w:val="H5"/>
    <w:basedOn w:val="Normalny"/>
    <w:rsid w:val="001C7AD5"/>
    <w:pPr>
      <w:numPr>
        <w:ilvl w:val="4"/>
        <w:numId w:val="30"/>
      </w:numPr>
      <w:tabs>
        <w:tab w:val="left" w:pos="2268"/>
        <w:tab w:val="left" w:pos="3119"/>
      </w:tabs>
      <w:suppressAutoHyphens w:val="0"/>
      <w:spacing w:before="120" w:after="120" w:line="288" w:lineRule="auto"/>
      <w:jc w:val="both"/>
      <w:outlineLvl w:val="4"/>
    </w:pPr>
    <w:rPr>
      <w:rFonts w:ascii="Calibri" w:hAnsi="Calibri" w:cs="Times New Roman"/>
      <w:color w:val="000000"/>
      <w:sz w:val="22"/>
      <w:lang w:eastAsia="pl-PL"/>
    </w:rPr>
  </w:style>
  <w:style w:type="paragraph" w:customStyle="1" w:styleId="H6">
    <w:name w:val="H6"/>
    <w:basedOn w:val="Normalny"/>
    <w:rsid w:val="004F3823"/>
    <w:pPr>
      <w:tabs>
        <w:tab w:val="num" w:pos="1417"/>
        <w:tab w:val="left" w:pos="2268"/>
        <w:tab w:val="left" w:pos="3119"/>
      </w:tabs>
      <w:suppressAutoHyphens w:val="0"/>
      <w:spacing w:before="120" w:after="120" w:line="288" w:lineRule="auto"/>
      <w:ind w:left="1417" w:hanging="850"/>
      <w:jc w:val="both"/>
      <w:outlineLvl w:val="5"/>
    </w:pPr>
    <w:rPr>
      <w:rFonts w:ascii="Calibri" w:hAnsi="Calibri" w:cs="Times New Roman"/>
      <w:color w:val="000000"/>
      <w:sz w:val="22"/>
      <w:lang w:val="en-GB" w:eastAsia="pl-PL"/>
    </w:rPr>
  </w:style>
  <w:style w:type="paragraph" w:customStyle="1" w:styleId="H7">
    <w:name w:val="H7"/>
    <w:basedOn w:val="Normalny"/>
    <w:rsid w:val="004F3823"/>
    <w:pPr>
      <w:tabs>
        <w:tab w:val="num" w:pos="1417"/>
        <w:tab w:val="left" w:pos="2268"/>
        <w:tab w:val="left" w:pos="3119"/>
        <w:tab w:val="left" w:pos="3969"/>
      </w:tabs>
      <w:suppressAutoHyphens w:val="0"/>
      <w:spacing w:before="120" w:after="120" w:line="288" w:lineRule="auto"/>
      <w:ind w:left="1417" w:hanging="850"/>
      <w:jc w:val="both"/>
      <w:outlineLvl w:val="6"/>
    </w:pPr>
    <w:rPr>
      <w:rFonts w:ascii="Calibri" w:hAnsi="Calibri" w:cs="Times New Roman"/>
      <w:color w:val="000000"/>
      <w:sz w:val="22"/>
      <w:lang w:val="en-GB" w:eastAsia="pl-PL"/>
    </w:rPr>
  </w:style>
  <w:style w:type="numbering" w:customStyle="1" w:styleId="Styl12">
    <w:name w:val="Styl12"/>
    <w:uiPriority w:val="99"/>
    <w:rsid w:val="004F3823"/>
    <w:pPr>
      <w:numPr>
        <w:numId w:val="44"/>
      </w:numPr>
    </w:pPr>
  </w:style>
  <w:style w:type="character" w:styleId="Nierozpoznanawzmianka">
    <w:name w:val="Unresolved Mention"/>
    <w:basedOn w:val="Domylnaczcionkaakapitu"/>
    <w:uiPriority w:val="99"/>
    <w:semiHidden/>
    <w:unhideWhenUsed/>
    <w:rsid w:val="003E05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26617">
      <w:bodyDiv w:val="1"/>
      <w:marLeft w:val="0"/>
      <w:marRight w:val="0"/>
      <w:marTop w:val="0"/>
      <w:marBottom w:val="0"/>
      <w:divBdr>
        <w:top w:val="none" w:sz="0" w:space="0" w:color="auto"/>
        <w:left w:val="none" w:sz="0" w:space="0" w:color="auto"/>
        <w:bottom w:val="none" w:sz="0" w:space="0" w:color="auto"/>
        <w:right w:val="none" w:sz="0" w:space="0" w:color="auto"/>
      </w:divBdr>
    </w:div>
    <w:div w:id="451939886">
      <w:bodyDiv w:val="1"/>
      <w:marLeft w:val="0"/>
      <w:marRight w:val="0"/>
      <w:marTop w:val="0"/>
      <w:marBottom w:val="0"/>
      <w:divBdr>
        <w:top w:val="none" w:sz="0" w:space="0" w:color="auto"/>
        <w:left w:val="none" w:sz="0" w:space="0" w:color="auto"/>
        <w:bottom w:val="none" w:sz="0" w:space="0" w:color="auto"/>
        <w:right w:val="none" w:sz="0" w:space="0" w:color="auto"/>
      </w:divBdr>
    </w:div>
    <w:div w:id="535048494">
      <w:bodyDiv w:val="1"/>
      <w:marLeft w:val="0"/>
      <w:marRight w:val="0"/>
      <w:marTop w:val="0"/>
      <w:marBottom w:val="0"/>
      <w:divBdr>
        <w:top w:val="none" w:sz="0" w:space="0" w:color="auto"/>
        <w:left w:val="none" w:sz="0" w:space="0" w:color="auto"/>
        <w:bottom w:val="none" w:sz="0" w:space="0" w:color="auto"/>
        <w:right w:val="none" w:sz="0" w:space="0" w:color="auto"/>
      </w:divBdr>
    </w:div>
    <w:div w:id="691147657">
      <w:bodyDiv w:val="1"/>
      <w:marLeft w:val="0"/>
      <w:marRight w:val="0"/>
      <w:marTop w:val="0"/>
      <w:marBottom w:val="0"/>
      <w:divBdr>
        <w:top w:val="none" w:sz="0" w:space="0" w:color="auto"/>
        <w:left w:val="none" w:sz="0" w:space="0" w:color="auto"/>
        <w:bottom w:val="none" w:sz="0" w:space="0" w:color="auto"/>
        <w:right w:val="none" w:sz="0" w:space="0" w:color="auto"/>
      </w:divBdr>
    </w:div>
    <w:div w:id="702748456">
      <w:bodyDiv w:val="1"/>
      <w:marLeft w:val="0"/>
      <w:marRight w:val="0"/>
      <w:marTop w:val="0"/>
      <w:marBottom w:val="0"/>
      <w:divBdr>
        <w:top w:val="none" w:sz="0" w:space="0" w:color="auto"/>
        <w:left w:val="none" w:sz="0" w:space="0" w:color="auto"/>
        <w:bottom w:val="none" w:sz="0" w:space="0" w:color="auto"/>
        <w:right w:val="none" w:sz="0" w:space="0" w:color="auto"/>
      </w:divBdr>
    </w:div>
    <w:div w:id="813526618">
      <w:bodyDiv w:val="1"/>
      <w:marLeft w:val="0"/>
      <w:marRight w:val="0"/>
      <w:marTop w:val="0"/>
      <w:marBottom w:val="0"/>
      <w:divBdr>
        <w:top w:val="none" w:sz="0" w:space="0" w:color="auto"/>
        <w:left w:val="none" w:sz="0" w:space="0" w:color="auto"/>
        <w:bottom w:val="none" w:sz="0" w:space="0" w:color="auto"/>
        <w:right w:val="none" w:sz="0" w:space="0" w:color="auto"/>
      </w:divBdr>
    </w:div>
    <w:div w:id="1244800574">
      <w:bodyDiv w:val="1"/>
      <w:marLeft w:val="0"/>
      <w:marRight w:val="0"/>
      <w:marTop w:val="0"/>
      <w:marBottom w:val="0"/>
      <w:divBdr>
        <w:top w:val="none" w:sz="0" w:space="0" w:color="auto"/>
        <w:left w:val="none" w:sz="0" w:space="0" w:color="auto"/>
        <w:bottom w:val="none" w:sz="0" w:space="0" w:color="auto"/>
        <w:right w:val="none" w:sz="0" w:space="0" w:color="auto"/>
      </w:divBdr>
    </w:div>
    <w:div w:id="1261376246">
      <w:bodyDiv w:val="1"/>
      <w:marLeft w:val="0"/>
      <w:marRight w:val="0"/>
      <w:marTop w:val="0"/>
      <w:marBottom w:val="0"/>
      <w:divBdr>
        <w:top w:val="none" w:sz="0" w:space="0" w:color="auto"/>
        <w:left w:val="none" w:sz="0" w:space="0" w:color="auto"/>
        <w:bottom w:val="none" w:sz="0" w:space="0" w:color="auto"/>
        <w:right w:val="none" w:sz="0" w:space="0" w:color="auto"/>
      </w:divBdr>
    </w:div>
    <w:div w:id="1281961593">
      <w:bodyDiv w:val="1"/>
      <w:marLeft w:val="0"/>
      <w:marRight w:val="0"/>
      <w:marTop w:val="0"/>
      <w:marBottom w:val="0"/>
      <w:divBdr>
        <w:top w:val="none" w:sz="0" w:space="0" w:color="auto"/>
        <w:left w:val="none" w:sz="0" w:space="0" w:color="auto"/>
        <w:bottom w:val="none" w:sz="0" w:space="0" w:color="auto"/>
        <w:right w:val="none" w:sz="0" w:space="0" w:color="auto"/>
      </w:divBdr>
    </w:div>
    <w:div w:id="1348605991">
      <w:bodyDiv w:val="1"/>
      <w:marLeft w:val="0"/>
      <w:marRight w:val="0"/>
      <w:marTop w:val="0"/>
      <w:marBottom w:val="0"/>
      <w:divBdr>
        <w:top w:val="none" w:sz="0" w:space="0" w:color="auto"/>
        <w:left w:val="none" w:sz="0" w:space="0" w:color="auto"/>
        <w:bottom w:val="none" w:sz="0" w:space="0" w:color="auto"/>
        <w:right w:val="none" w:sz="0" w:space="0" w:color="auto"/>
      </w:divBdr>
    </w:div>
    <w:div w:id="1374764683">
      <w:bodyDiv w:val="1"/>
      <w:marLeft w:val="0"/>
      <w:marRight w:val="0"/>
      <w:marTop w:val="0"/>
      <w:marBottom w:val="0"/>
      <w:divBdr>
        <w:top w:val="none" w:sz="0" w:space="0" w:color="auto"/>
        <w:left w:val="none" w:sz="0" w:space="0" w:color="auto"/>
        <w:bottom w:val="none" w:sz="0" w:space="0" w:color="auto"/>
        <w:right w:val="none" w:sz="0" w:space="0" w:color="auto"/>
      </w:divBdr>
    </w:div>
    <w:div w:id="1406800149">
      <w:bodyDiv w:val="1"/>
      <w:marLeft w:val="0"/>
      <w:marRight w:val="0"/>
      <w:marTop w:val="0"/>
      <w:marBottom w:val="0"/>
      <w:divBdr>
        <w:top w:val="none" w:sz="0" w:space="0" w:color="auto"/>
        <w:left w:val="none" w:sz="0" w:space="0" w:color="auto"/>
        <w:bottom w:val="none" w:sz="0" w:space="0" w:color="auto"/>
        <w:right w:val="none" w:sz="0" w:space="0" w:color="auto"/>
      </w:divBdr>
    </w:div>
    <w:div w:id="1463690322">
      <w:bodyDiv w:val="1"/>
      <w:marLeft w:val="0"/>
      <w:marRight w:val="0"/>
      <w:marTop w:val="0"/>
      <w:marBottom w:val="0"/>
      <w:divBdr>
        <w:top w:val="none" w:sz="0" w:space="0" w:color="auto"/>
        <w:left w:val="none" w:sz="0" w:space="0" w:color="auto"/>
        <w:bottom w:val="none" w:sz="0" w:space="0" w:color="auto"/>
        <w:right w:val="none" w:sz="0" w:space="0" w:color="auto"/>
      </w:divBdr>
    </w:div>
    <w:div w:id="1702630766">
      <w:bodyDiv w:val="1"/>
      <w:marLeft w:val="0"/>
      <w:marRight w:val="0"/>
      <w:marTop w:val="0"/>
      <w:marBottom w:val="0"/>
      <w:divBdr>
        <w:top w:val="none" w:sz="0" w:space="0" w:color="auto"/>
        <w:left w:val="none" w:sz="0" w:space="0" w:color="auto"/>
        <w:bottom w:val="none" w:sz="0" w:space="0" w:color="auto"/>
        <w:right w:val="none" w:sz="0" w:space="0" w:color="auto"/>
      </w:divBdr>
    </w:div>
    <w:div w:id="1795445762">
      <w:bodyDiv w:val="1"/>
      <w:marLeft w:val="0"/>
      <w:marRight w:val="0"/>
      <w:marTop w:val="0"/>
      <w:marBottom w:val="0"/>
      <w:divBdr>
        <w:top w:val="none" w:sz="0" w:space="0" w:color="auto"/>
        <w:left w:val="none" w:sz="0" w:space="0" w:color="auto"/>
        <w:bottom w:val="none" w:sz="0" w:space="0" w:color="auto"/>
        <w:right w:val="none" w:sz="0" w:space="0" w:color="auto"/>
      </w:divBdr>
    </w:div>
    <w:div w:id="1883667637">
      <w:bodyDiv w:val="1"/>
      <w:marLeft w:val="0"/>
      <w:marRight w:val="0"/>
      <w:marTop w:val="0"/>
      <w:marBottom w:val="0"/>
      <w:divBdr>
        <w:top w:val="none" w:sz="0" w:space="0" w:color="auto"/>
        <w:left w:val="none" w:sz="0" w:space="0" w:color="auto"/>
        <w:bottom w:val="none" w:sz="0" w:space="0" w:color="auto"/>
        <w:right w:val="none" w:sz="0" w:space="0" w:color="auto"/>
      </w:divBdr>
    </w:div>
    <w:div w:id="1924339270">
      <w:bodyDiv w:val="1"/>
      <w:marLeft w:val="0"/>
      <w:marRight w:val="0"/>
      <w:marTop w:val="0"/>
      <w:marBottom w:val="0"/>
      <w:divBdr>
        <w:top w:val="none" w:sz="0" w:space="0" w:color="auto"/>
        <w:left w:val="none" w:sz="0" w:space="0" w:color="auto"/>
        <w:bottom w:val="none" w:sz="0" w:space="0" w:color="auto"/>
        <w:right w:val="none" w:sz="0" w:space="0" w:color="auto"/>
      </w:divBdr>
    </w:div>
    <w:div w:id="1925258952">
      <w:bodyDiv w:val="1"/>
      <w:marLeft w:val="0"/>
      <w:marRight w:val="0"/>
      <w:marTop w:val="0"/>
      <w:marBottom w:val="0"/>
      <w:divBdr>
        <w:top w:val="none" w:sz="0" w:space="0" w:color="auto"/>
        <w:left w:val="none" w:sz="0" w:space="0" w:color="auto"/>
        <w:bottom w:val="none" w:sz="0" w:space="0" w:color="auto"/>
        <w:right w:val="none" w:sz="0" w:space="0" w:color="auto"/>
      </w:divBdr>
    </w:div>
    <w:div w:id="2028405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kontrahenci.lotos.pl"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mailto:efaktura.ooil@orlen.pl"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e-learning.lotos.pl/" TargetMode="Externa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kontrahenci@grupalotos.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635308242916909797</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635308242916909797</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635308242916909797</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94EE6C960B19A1408CBDF54486821610" ma:contentTypeVersion="10" ma:contentTypeDescription="Utwórz nowy dokument." ma:contentTypeScope="" ma:versionID="b11b972ed5c4c57e3c35b622a3622703">
  <xsd:schema xmlns:xsd="http://www.w3.org/2001/XMLSchema" xmlns:xs="http://www.w3.org/2001/XMLSchema" xmlns:p="http://schemas.microsoft.com/office/2006/metadata/properties" xmlns:ns2="51526375-6ae2-433e-9f1d-6450708911cf" xmlns:ns3="c28e409e-7932-4121-98eb-45b032d4f553" targetNamespace="http://schemas.microsoft.com/office/2006/metadata/properties" ma:root="true" ma:fieldsID="10ca2d4fb84f14c5bc0857f65a67a575" ns2:_="" ns3:_="">
    <xsd:import namespace="51526375-6ae2-433e-9f1d-6450708911cf"/>
    <xsd:import namespace="c28e409e-7932-4121-98eb-45b032d4f553"/>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526375-6ae2-433e-9f1d-6450708911cf"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28e409e-7932-4121-98eb-45b032d4f553" elementFormDefault="qualified">
    <xsd:import namespace="http://schemas.microsoft.com/office/2006/documentManagement/types"/>
    <xsd:import namespace="http://schemas.microsoft.com/office/infopath/2007/PartnerControls"/>
    <xsd:element name="SharedWithUsers" ma:index="11"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51526375-6ae2-433e-9f1d-6450708911cf">WKCNJREVWHF3-625788467-2310</_dlc_DocId>
    <_dlc_DocIdUrl xmlns="51526375-6ae2-433e-9f1d-6450708911cf">
      <Url>https://portal.grupalotos.pl/gkgl/Lotosoil/_layouts/15/DocIdRedir.aspx?ID=WKCNJREVWHF3-625788467-2310</Url>
      <Description>WKCNJREVWHF3-625788467-2310</Description>
    </_dlc_DocIdUrl>
    <_dlc_DocIdPersistId xmlns="51526375-6ae2-433e-9f1d-6450708911cf">false</_dlc_DocIdPersistId>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3ADF4E-3903-48E1-A80B-0E8770F741A7}">
  <ds:schemaRefs>
    <ds:schemaRef ds:uri="http://schemas.microsoft.com/sharepoint/events"/>
  </ds:schemaRefs>
</ds:datastoreItem>
</file>

<file path=customXml/itemProps2.xml><?xml version="1.0" encoding="utf-8"?>
<ds:datastoreItem xmlns:ds="http://schemas.openxmlformats.org/officeDocument/2006/customXml" ds:itemID="{64FBA265-4E7F-4579-B09D-0E6FFDE222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526375-6ae2-433e-9f1d-6450708911cf"/>
    <ds:schemaRef ds:uri="c28e409e-7932-4121-98eb-45b032d4f5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8BD9ED2-5B9E-4623-9EDE-6F97326F4414}">
  <ds:schemaRefs>
    <ds:schemaRef ds:uri="http://schemas.microsoft.com/office/2006/metadata/properties"/>
    <ds:schemaRef ds:uri="http://schemas.microsoft.com/office/infopath/2007/PartnerControls"/>
    <ds:schemaRef ds:uri="51526375-6ae2-433e-9f1d-6450708911cf"/>
  </ds:schemaRefs>
</ds:datastoreItem>
</file>

<file path=customXml/itemProps4.xml><?xml version="1.0" encoding="utf-8"?>
<ds:datastoreItem xmlns:ds="http://schemas.openxmlformats.org/officeDocument/2006/customXml" ds:itemID="{FE1FFC74-95F9-4867-ABCF-FF1700D4DB9A}">
  <ds:schemaRefs>
    <ds:schemaRef ds:uri="http://schemas.microsoft.com/sharepoint/v3/contenttype/forms"/>
  </ds:schemaRefs>
</ds:datastoreItem>
</file>

<file path=customXml/itemProps5.xml><?xml version="1.0" encoding="utf-8"?>
<ds:datastoreItem xmlns:ds="http://schemas.openxmlformats.org/officeDocument/2006/customXml" ds:itemID="{FE958F91-6D32-40F6-A926-982530AD80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31</Pages>
  <Words>17966</Words>
  <Characters>107801</Characters>
  <Application>Microsoft Office Word</Application>
  <DocSecurity>0</DocSecurity>
  <Lines>898</Lines>
  <Paragraphs>251</Paragraphs>
  <ScaleCrop>false</ScaleCrop>
  <HeadingPairs>
    <vt:vector size="2" baseType="variant">
      <vt:variant>
        <vt:lpstr>Tytuł</vt:lpstr>
      </vt:variant>
      <vt:variant>
        <vt:i4>1</vt:i4>
      </vt:variant>
    </vt:vector>
  </HeadingPairs>
  <TitlesOfParts>
    <vt:vector size="1" baseType="lpstr">
      <vt:lpstr>UMOWA</vt:lpstr>
    </vt:vector>
  </TitlesOfParts>
  <Company>LOTOS Oil S.A.</Company>
  <LinksUpToDate>false</LinksUpToDate>
  <CharactersWithSpaces>125516</CharactersWithSpaces>
  <SharedDoc>false</SharedDoc>
  <HLinks>
    <vt:vector size="12" baseType="variant">
      <vt:variant>
        <vt:i4>4128817</vt:i4>
      </vt:variant>
      <vt:variant>
        <vt:i4>3</vt:i4>
      </vt:variant>
      <vt:variant>
        <vt:i4>0</vt:i4>
      </vt:variant>
      <vt:variant>
        <vt:i4>5</vt:i4>
      </vt:variant>
      <vt:variant>
        <vt:lpwstr>http://www.odpowiedzialny.lotos.pl/</vt:lpwstr>
      </vt:variant>
      <vt:variant>
        <vt:lpwstr/>
      </vt:variant>
      <vt:variant>
        <vt:i4>1376354</vt:i4>
      </vt:variant>
      <vt:variant>
        <vt:i4>0</vt:i4>
      </vt:variant>
      <vt:variant>
        <vt:i4>0</vt:i4>
      </vt:variant>
      <vt:variant>
        <vt:i4>5</vt:i4>
      </vt:variant>
      <vt:variant>
        <vt:lpwstr>mailto:marek.rusinowicz@automex.biz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dc:title>
  <dc:creator>Sylwia Wiśniewska</dc:creator>
  <cp:lastModifiedBy>Kraśniewska Ilona (OIL)</cp:lastModifiedBy>
  <cp:revision>3</cp:revision>
  <cp:lastPrinted>2022-07-05T05:55:00Z</cp:lastPrinted>
  <dcterms:created xsi:type="dcterms:W3CDTF">2025-05-14T07:23:00Z</dcterms:created>
  <dcterms:modified xsi:type="dcterms:W3CDTF">2025-05-20T12:28:00Z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0x01010094EE6C960B19A1408CBDF54486821610</vt:lpwstr>
  </property>
  <property fmtid="{D5CDD505-2E9C-101B-9397-08002B2CF9AE}" pid="3" name="_dlc_DocIdItemGuid">
    <vt:lpwstr>37067547-9de1-4eb2-819b-a67c46cdea79</vt:lpwstr>
  </property>
  <property fmtid="{D5CDD505-2E9C-101B-9397-08002B2CF9AE}" pid="4" name="Order">
    <vt:r8>96100</vt:r8>
  </property>
  <property fmtid="{D5CDD505-2E9C-101B-9397-08002B2CF9AE}" pid="5" name="TemplateUrl">
    <vt:lpwstr/>
  </property>
  <property fmtid="{D5CDD505-2E9C-101B-9397-08002B2CF9AE}" pid="6" name="xd_Signature">
    <vt:bool>false</vt:bool>
  </property>
  <property fmtid="{D5CDD505-2E9C-101B-9397-08002B2CF9AE}" pid="7" name="xd_ProgID">
    <vt:lpwstr/>
  </property>
  <property fmtid="{D5CDD505-2E9C-101B-9397-08002B2CF9AE}" pid="8" name="MSIP_Label_53312e15-a5e9-4500-a857-15b9f442bba9_Enabled">
    <vt:lpwstr>true</vt:lpwstr>
  </property>
  <property fmtid="{D5CDD505-2E9C-101B-9397-08002B2CF9AE}" pid="9" name="MSIP_Label_53312e15-a5e9-4500-a857-15b9f442bba9_SetDate">
    <vt:lpwstr>2021-08-27T11:52:08Z</vt:lpwstr>
  </property>
  <property fmtid="{D5CDD505-2E9C-101B-9397-08002B2CF9AE}" pid="10" name="MSIP_Label_53312e15-a5e9-4500-a857-15b9f442bba9_Method">
    <vt:lpwstr>Standard</vt:lpwstr>
  </property>
  <property fmtid="{D5CDD505-2E9C-101B-9397-08002B2CF9AE}" pid="11" name="MSIP_Label_53312e15-a5e9-4500-a857-15b9f442bba9_Name">
    <vt:lpwstr>Informacje służbowe</vt:lpwstr>
  </property>
  <property fmtid="{D5CDD505-2E9C-101B-9397-08002B2CF9AE}" pid="12" name="MSIP_Label_53312e15-a5e9-4500-a857-15b9f442bba9_SiteId">
    <vt:lpwstr>8240863f-2f43-471d-b2eb-4a75fb9fab5b</vt:lpwstr>
  </property>
  <property fmtid="{D5CDD505-2E9C-101B-9397-08002B2CF9AE}" pid="13" name="MSIP_Label_53312e15-a5e9-4500-a857-15b9f442bba9_ActionId">
    <vt:lpwstr>3b083d48-c3ed-4f3a-b24e-c46a67662e3d</vt:lpwstr>
  </property>
  <property fmtid="{D5CDD505-2E9C-101B-9397-08002B2CF9AE}" pid="14" name="MSIP_Label_53312e15-a5e9-4500-a857-15b9f442bba9_ContentBits">
    <vt:lpwstr>0</vt:lpwstr>
  </property>
</Properties>
</file>